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923AB" w14:textId="4D27B097"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wersja </w:t>
      </w:r>
      <w:r w:rsidR="009D5402">
        <w:rPr>
          <w:rFonts w:ascii="Arial" w:hAnsi="Arial" w:cs="Arial"/>
          <w:b w:val="0"/>
          <w:i/>
          <w:noProof/>
          <w:sz w:val="20"/>
        </w:rPr>
        <w:t>1.</w:t>
      </w:r>
      <w:r w:rsidR="007D3169">
        <w:rPr>
          <w:rFonts w:ascii="Arial" w:hAnsi="Arial" w:cs="Arial"/>
          <w:b w:val="0"/>
          <w:i/>
          <w:noProof/>
          <w:sz w:val="20"/>
        </w:rPr>
        <w:t>1</w:t>
      </w:r>
      <w:r w:rsidR="00E02926">
        <w:rPr>
          <w:rFonts w:ascii="Arial" w:hAnsi="Arial" w:cs="Arial"/>
          <w:b w:val="0"/>
          <w:i/>
          <w:noProof/>
          <w:sz w:val="20"/>
        </w:rPr>
        <w:t>2</w:t>
      </w:r>
      <w:r w:rsidR="007D3169" w:rsidRPr="00F003F6">
        <w:rPr>
          <w:rFonts w:ascii="Arial" w:hAnsi="Arial" w:cs="Arial"/>
          <w:b w:val="0"/>
          <w:i/>
          <w:noProof/>
          <w:sz w:val="20"/>
        </w:rPr>
        <w:t xml:space="preserve"> </w:t>
      </w:r>
      <w:r w:rsidR="00E3740F" w:rsidRPr="00F003F6">
        <w:rPr>
          <w:rFonts w:ascii="Arial" w:hAnsi="Arial" w:cs="Arial"/>
          <w:b w:val="0"/>
          <w:i/>
          <w:noProof/>
          <w:sz w:val="20"/>
        </w:rPr>
        <w:t>(pełnokolorowa)</w:t>
      </w:r>
      <w:r w:rsidR="00400384">
        <w:rPr>
          <w:rFonts w:ascii="Arial" w:hAnsi="Arial" w:cs="Arial"/>
          <w:b w:val="0"/>
          <w:i/>
          <w:noProof/>
          <w:sz w:val="20"/>
        </w:rPr>
        <w:t xml:space="preserve"> </w:t>
      </w:r>
    </w:p>
    <w:p w14:paraId="2C9A4D96" w14:textId="77777777" w:rsidR="009D490C" w:rsidRPr="002A4AA8" w:rsidRDefault="009D490C" w:rsidP="00107EE0">
      <w:pPr>
        <w:pStyle w:val="Tytu"/>
        <w:spacing w:after="240"/>
        <w:jc w:val="left"/>
        <w:rPr>
          <w:rFonts w:ascii="Arial" w:hAnsi="Arial" w:cs="Arial"/>
          <w:b w:val="0"/>
          <w:i/>
          <w:noProof/>
          <w:sz w:val="20"/>
        </w:rPr>
      </w:pPr>
    </w:p>
    <w:p w14:paraId="369F2DB6"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13A97E21" w14:textId="77777777" w:rsidR="009D490C" w:rsidRPr="002A4AA8" w:rsidRDefault="009D490C" w:rsidP="00350F7A">
      <w:pPr>
        <w:pStyle w:val="Tytu"/>
        <w:spacing w:after="60"/>
        <w:jc w:val="both"/>
        <w:rPr>
          <w:rFonts w:ascii="Arial" w:hAnsi="Arial" w:cs="Arial"/>
          <w:sz w:val="20"/>
        </w:rPr>
      </w:pPr>
    </w:p>
    <w:p w14:paraId="685877C0"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bookmarkStart w:id="0" w:name="_GoBack"/>
      <w:bookmarkEnd w:id="0"/>
    </w:p>
    <w:p w14:paraId="24F6F0B2"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307C9E61"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37D4AE2E"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752AE45D"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0987B2D5"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5E45059" w14:textId="2C3DDEFF" w:rsidR="009D490C" w:rsidRPr="002A4AA8" w:rsidRDefault="0010395C" w:rsidP="00350F7A">
      <w:pPr>
        <w:spacing w:after="60"/>
        <w:jc w:val="both"/>
        <w:rPr>
          <w:rFonts w:ascii="Arial" w:hAnsi="Arial" w:cs="Arial"/>
          <w:sz w:val="20"/>
          <w:szCs w:val="20"/>
        </w:rPr>
      </w:pPr>
      <w:r>
        <w:rPr>
          <w:rFonts w:ascii="Arial" w:hAnsi="Arial" w:cs="Arial"/>
          <w:sz w:val="20"/>
          <w:szCs w:val="20"/>
        </w:rPr>
        <w:t>…</w:t>
      </w:r>
      <w:r w:rsidR="005C0A2C" w:rsidRPr="002A4AA8">
        <w:rPr>
          <w:rFonts w:ascii="Arial" w:hAnsi="Arial" w:cs="Arial"/>
          <w:sz w:val="20"/>
          <w:szCs w:val="20"/>
        </w:rPr>
        <w:t xml:space="preserve"> </w:t>
      </w:r>
    </w:p>
    <w:p w14:paraId="12EB3E4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65C1CCE3"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56DE142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20B8076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4F005E6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5C322514"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0AC548AF" w14:textId="04111AD2" w:rsidR="0074511E" w:rsidRPr="00123A19" w:rsidRDefault="00984EDE" w:rsidP="009D3F46">
      <w:pPr>
        <w:numPr>
          <w:ilvl w:val="0"/>
          <w:numId w:val="35"/>
        </w:numPr>
        <w:spacing w:before="120" w:after="60"/>
        <w:ind w:left="357" w:hanging="357"/>
        <w:jc w:val="both"/>
        <w:rPr>
          <w:rFonts w:ascii="Arial" w:hAnsi="Arial" w:cs="Arial"/>
          <w:sz w:val="20"/>
          <w:szCs w:val="20"/>
        </w:rPr>
      </w:pPr>
      <w:bookmarkStart w:id="2" w:name="_Hlk120623760"/>
      <w:r w:rsidRPr="00862FB8">
        <w:rPr>
          <w:rFonts w:ascii="Arial" w:hAnsi="Arial" w:cs="Arial"/>
          <w:sz w:val="20"/>
          <w:szCs w:val="20"/>
        </w:rPr>
        <w:t>R</w:t>
      </w:r>
      <w:r w:rsidR="00837F50" w:rsidRPr="00862FB8">
        <w:rPr>
          <w:rFonts w:ascii="Arial" w:hAnsi="Arial" w:cs="Arial"/>
          <w:sz w:val="20"/>
          <w:szCs w:val="20"/>
        </w:rPr>
        <w:t>ozporządzeni</w:t>
      </w:r>
      <w:r w:rsidR="00EA00EE">
        <w:rPr>
          <w:rFonts w:ascii="Arial" w:hAnsi="Arial" w:cs="Arial"/>
          <w:sz w:val="20"/>
          <w:szCs w:val="20"/>
        </w:rPr>
        <w:t>a</w:t>
      </w:r>
      <w:r w:rsidR="00837F50" w:rsidRPr="00862FB8">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rPr>
          <w:rFonts w:ascii="Arial" w:hAnsi="Arial" w:cs="Arial"/>
          <w:sz w:val="20"/>
          <w:szCs w:val="20"/>
        </w:rPr>
        <w:t>.</w:t>
      </w:r>
      <w:r w:rsidR="003E01E9">
        <w:rPr>
          <w:rFonts w:ascii="Arial" w:hAnsi="Arial" w:cs="Arial"/>
          <w:sz w:val="20"/>
          <w:szCs w:val="20"/>
        </w:rPr>
        <w:t>)</w:t>
      </w:r>
      <w:r w:rsidRPr="00862FB8">
        <w:rPr>
          <w:rFonts w:ascii="Arial" w:hAnsi="Arial" w:cs="Arial"/>
          <w:sz w:val="20"/>
          <w:szCs w:val="20"/>
        </w:rPr>
        <w:t>, zwane dalej rozporządzeniem 2021/1060</w:t>
      </w:r>
      <w:bookmarkEnd w:id="2"/>
      <w:r w:rsidR="00857086">
        <w:rPr>
          <w:rFonts w:ascii="Arial" w:hAnsi="Arial" w:cs="Arial"/>
          <w:sz w:val="20"/>
          <w:szCs w:val="20"/>
        </w:rPr>
        <w:t xml:space="preserve"> </w:t>
      </w:r>
      <w:bookmarkStart w:id="3" w:name="_Hlk197611471"/>
      <w:r w:rsidR="006C1BAF">
        <w:rPr>
          <w:rFonts w:ascii="Arial" w:hAnsi="Arial" w:cs="Arial"/>
          <w:sz w:val="20"/>
          <w:szCs w:val="20"/>
        </w:rPr>
        <w:t>albo rozporządzeniem ogólnym</w:t>
      </w:r>
      <w:r w:rsidR="00857086">
        <w:rPr>
          <w:rFonts w:ascii="Arial" w:hAnsi="Arial" w:cs="Arial"/>
          <w:sz w:val="20"/>
          <w:szCs w:val="20"/>
        </w:rPr>
        <w:t>;</w:t>
      </w:r>
      <w:bookmarkEnd w:id="3"/>
    </w:p>
    <w:p w14:paraId="4D8221F0" w14:textId="58CBAB3D" w:rsidR="00123A19" w:rsidRDefault="0074511E"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lastRenderedPageBreak/>
        <w:t>R</w:t>
      </w:r>
      <w:r w:rsidRPr="007B1B6F">
        <w:rPr>
          <w:rFonts w:ascii="Arial" w:hAnsi="Arial" w:cs="Arial"/>
          <w:sz w:val="20"/>
          <w:szCs w:val="20"/>
        </w:rPr>
        <w:t>ozporządzeni</w:t>
      </w:r>
      <w:r w:rsidR="00EA00EE">
        <w:rPr>
          <w:rFonts w:ascii="Arial" w:hAnsi="Arial" w:cs="Arial"/>
          <w:sz w:val="20"/>
          <w:szCs w:val="20"/>
        </w:rPr>
        <w:t>a</w:t>
      </w:r>
      <w:r w:rsidRPr="007B1B6F">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Pr="007B1B6F">
        <w:rPr>
          <w:rFonts w:ascii="Arial" w:hAnsi="Arial" w:cs="Arial"/>
          <w:sz w:val="20"/>
          <w:szCs w:val="20"/>
        </w:rPr>
        <w:t>231, str. 21)</w:t>
      </w:r>
      <w:r w:rsidR="00857086">
        <w:rPr>
          <w:rFonts w:ascii="Arial" w:hAnsi="Arial" w:cs="Arial"/>
          <w:sz w:val="20"/>
          <w:szCs w:val="20"/>
        </w:rPr>
        <w:t>;</w:t>
      </w:r>
      <w:r>
        <w:rPr>
          <w:rFonts w:ascii="Arial" w:hAnsi="Arial" w:cs="Arial"/>
          <w:sz w:val="20"/>
          <w:szCs w:val="20"/>
        </w:rPr>
        <w:t xml:space="preserve"> </w:t>
      </w:r>
    </w:p>
    <w:p w14:paraId="4783D246" w14:textId="18752864" w:rsidR="00053F6D" w:rsidRPr="002A4AA8" w:rsidRDefault="00053F6D" w:rsidP="009D3F46">
      <w:pPr>
        <w:numPr>
          <w:ilvl w:val="0"/>
          <w:numId w:val="35"/>
        </w:numPr>
        <w:spacing w:before="120" w:after="60"/>
        <w:ind w:left="357" w:hanging="357"/>
        <w:jc w:val="both"/>
        <w:rPr>
          <w:rFonts w:ascii="Arial" w:hAnsi="Arial" w:cs="Arial"/>
          <w:sz w:val="20"/>
          <w:szCs w:val="20"/>
        </w:rPr>
      </w:pPr>
      <w:r w:rsidRPr="00053F6D">
        <w:rPr>
          <w:rFonts w:ascii="Arial" w:hAnsi="Arial" w:cs="Arial"/>
          <w:sz w:val="20"/>
          <w:szCs w:val="20"/>
        </w:rPr>
        <w:t>Rozporządzeni</w:t>
      </w:r>
      <w:r w:rsidR="00EA00EE">
        <w:rPr>
          <w:rFonts w:ascii="Arial" w:hAnsi="Arial" w:cs="Arial"/>
          <w:sz w:val="20"/>
          <w:szCs w:val="20"/>
        </w:rPr>
        <w:t>a</w:t>
      </w:r>
      <w:r w:rsidRPr="00053F6D">
        <w:rPr>
          <w:rFonts w:ascii="Arial" w:hAnsi="Arial" w:cs="Arial"/>
          <w:sz w:val="20"/>
          <w:szCs w:val="20"/>
        </w:rPr>
        <w:t xml:space="preserve"> Komisji (UE) 2023/2831 z dnia 13 grudnia 2023 r. w sprawie stosowania art. 107 i 108 Traktatu o funkcjonowaniu Unii Europejskiej do pomocy de </w:t>
      </w:r>
      <w:proofErr w:type="spellStart"/>
      <w:r w:rsidRPr="00053F6D">
        <w:rPr>
          <w:rFonts w:ascii="Arial" w:hAnsi="Arial" w:cs="Arial"/>
          <w:sz w:val="20"/>
          <w:szCs w:val="20"/>
        </w:rPr>
        <w:t>minimis</w:t>
      </w:r>
      <w:proofErr w:type="spellEnd"/>
      <w:r w:rsidRPr="00053F6D">
        <w:rPr>
          <w:rFonts w:ascii="Arial" w:hAnsi="Arial" w:cs="Arial"/>
          <w:sz w:val="20"/>
          <w:szCs w:val="20"/>
        </w:rPr>
        <w:t xml:space="preserve"> (</w:t>
      </w:r>
      <w:r w:rsidRPr="00DC212A">
        <w:rPr>
          <w:rFonts w:ascii="Arial" w:hAnsi="Arial" w:cs="Arial"/>
          <w:sz w:val="20"/>
          <w:szCs w:val="20"/>
        </w:rPr>
        <w:t xml:space="preserve">Dz. Urz. UE L </w:t>
      </w:r>
      <w:r w:rsidR="000B731B">
        <w:rPr>
          <w:rFonts w:ascii="Arial" w:hAnsi="Arial" w:cs="Arial"/>
          <w:sz w:val="20"/>
          <w:szCs w:val="20"/>
        </w:rPr>
        <w:t>2023</w:t>
      </w:r>
      <w:r w:rsidR="00B20579" w:rsidRPr="00DC212A">
        <w:rPr>
          <w:rFonts w:ascii="Arial" w:hAnsi="Arial" w:cs="Arial"/>
          <w:sz w:val="20"/>
          <w:szCs w:val="20"/>
        </w:rPr>
        <w:t>,</w:t>
      </w:r>
      <w:r w:rsidR="00B20579" w:rsidRPr="00B20579">
        <w:rPr>
          <w:rFonts w:ascii="Arial" w:hAnsi="Arial" w:cs="Arial"/>
          <w:sz w:val="20"/>
          <w:szCs w:val="20"/>
        </w:rPr>
        <w:t xml:space="preserve"> str. 2831)</w:t>
      </w:r>
      <w:r>
        <w:rPr>
          <w:rFonts w:ascii="Arial" w:hAnsi="Arial" w:cs="Arial"/>
          <w:sz w:val="20"/>
          <w:szCs w:val="20"/>
        </w:rPr>
        <w:t>;</w:t>
      </w:r>
    </w:p>
    <w:p w14:paraId="2726AFBB" w14:textId="619B4703" w:rsidR="00D139F8" w:rsidRPr="00A82412" w:rsidRDefault="00D139F8" w:rsidP="00A82412">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651/2014 z dnia 17 czerwca 2014 r. uznające niektóre rodzaje </w:t>
      </w:r>
      <w:r w:rsidRPr="00A82412">
        <w:rPr>
          <w:rFonts w:ascii="Arial" w:hAnsi="Arial" w:cs="Arial"/>
          <w:sz w:val="20"/>
          <w:szCs w:val="20"/>
        </w:rPr>
        <w:t>pomocy za zgodne z rynkiem wewnętrznym w zastosowaniu art. 107 i 108 Traktatu (Dz. Urz. UE L 187</w:t>
      </w:r>
      <w:r w:rsidR="005F7144" w:rsidRPr="00A82412">
        <w:rPr>
          <w:rFonts w:ascii="Arial" w:hAnsi="Arial" w:cs="Arial"/>
          <w:sz w:val="20"/>
          <w:szCs w:val="20"/>
        </w:rPr>
        <w:t xml:space="preserve"> z 2014, str. 1.</w:t>
      </w:r>
      <w:r w:rsidRPr="00A82412">
        <w:rPr>
          <w:rFonts w:ascii="Arial" w:hAnsi="Arial" w:cs="Arial"/>
          <w:sz w:val="20"/>
          <w:szCs w:val="20"/>
        </w:rPr>
        <w:t>);</w:t>
      </w:r>
    </w:p>
    <w:p w14:paraId="6FCDE501" w14:textId="0CAB7527" w:rsidR="00BD3C68" w:rsidRPr="00A82412" w:rsidRDefault="00BD3C68" w:rsidP="00A82412">
      <w:pPr>
        <w:pStyle w:val="Nagwek3"/>
        <w:numPr>
          <w:ilvl w:val="0"/>
          <w:numId w:val="35"/>
        </w:numPr>
        <w:jc w:val="both"/>
        <w:rPr>
          <w:rFonts w:cs="Arial"/>
          <w:b w:val="0"/>
          <w:sz w:val="20"/>
          <w:szCs w:val="20"/>
          <w:lang w:eastAsia="pl-PL"/>
        </w:rPr>
      </w:pPr>
      <w:bookmarkStart w:id="4" w:name="_Hlk197611595"/>
      <w:r w:rsidRPr="00A82412">
        <w:rPr>
          <w:rFonts w:cs="Arial"/>
          <w:b w:val="0"/>
          <w:sz w:val="20"/>
          <w:szCs w:val="20"/>
          <w:lang w:eastAsia="pl-PL"/>
        </w:rPr>
        <w:t>Rozporządzenie Parlamentu Europejskiego i Rady (UE, EURATOM) 2024/2509 z dnia 23 września 2024 r. w sprawie zasad finansowych mających zastosowanie do budżetu ogólnego unii (wersja przekształcona) (DZ.U.UE L 2024.2509 z dnia 26 września 2024 r.)</w:t>
      </w:r>
    </w:p>
    <w:bookmarkEnd w:id="4"/>
    <w:p w14:paraId="66C9F1F2" w14:textId="729BAAC7" w:rsidR="00AB157C" w:rsidRPr="00AB157C" w:rsidRDefault="006E3FAA" w:rsidP="00AB157C">
      <w:pPr>
        <w:pStyle w:val="Akapitzlist"/>
        <w:numPr>
          <w:ilvl w:val="0"/>
          <w:numId w:val="35"/>
        </w:numPr>
        <w:jc w:val="both"/>
        <w:rPr>
          <w:rFonts w:ascii="Arial" w:eastAsiaTheme="minorHAnsi" w:hAnsi="Arial" w:cs="Arial"/>
          <w:sz w:val="20"/>
          <w:szCs w:val="20"/>
        </w:rPr>
      </w:pPr>
      <w:r w:rsidRPr="006E3FAA">
        <w:rPr>
          <w:rFonts w:ascii="Arial" w:hAnsi="Arial" w:cs="Arial"/>
          <w:sz w:val="20"/>
          <w:szCs w:val="20"/>
        </w:rPr>
        <w:t>Rozporządzeni</w:t>
      </w:r>
      <w:r w:rsidR="00EA00EE">
        <w:rPr>
          <w:rFonts w:ascii="Arial" w:hAnsi="Arial" w:cs="Arial"/>
          <w:sz w:val="20"/>
          <w:szCs w:val="20"/>
        </w:rPr>
        <w:t>a</w:t>
      </w:r>
      <w:r>
        <w:rPr>
          <w:rFonts w:ascii="Arial" w:hAnsi="Arial" w:cs="Arial"/>
          <w:sz w:val="20"/>
          <w:szCs w:val="20"/>
        </w:rPr>
        <w:t xml:space="preserve"> </w:t>
      </w:r>
      <w:r w:rsidRPr="006E3FAA">
        <w:rPr>
          <w:rFonts w:ascii="Arial" w:hAnsi="Arial" w:cs="Arial"/>
          <w:sz w:val="20"/>
          <w:szCs w:val="20"/>
        </w:rPr>
        <w:t xml:space="preserve">Ministra Funduszy </w:t>
      </w:r>
      <w:r w:rsidR="00647938">
        <w:rPr>
          <w:rFonts w:ascii="Arial" w:hAnsi="Arial" w:cs="Arial"/>
          <w:sz w:val="20"/>
          <w:szCs w:val="20"/>
        </w:rPr>
        <w:t>i</w:t>
      </w:r>
      <w:r w:rsidRPr="006E3FAA">
        <w:rPr>
          <w:rFonts w:ascii="Arial" w:hAnsi="Arial" w:cs="Arial"/>
          <w:sz w:val="20"/>
          <w:szCs w:val="20"/>
        </w:rPr>
        <w:t xml:space="preserve"> Polityki </w:t>
      </w:r>
      <w:r w:rsidRPr="002A5932">
        <w:rPr>
          <w:rFonts w:ascii="Arial" w:hAnsi="Arial" w:cs="Arial"/>
          <w:sz w:val="20"/>
          <w:szCs w:val="20"/>
        </w:rPr>
        <w:t xml:space="preserve">Regionalnej z dnia 20 grudnia 2022 r. w sprawie </w:t>
      </w:r>
      <w:r w:rsidR="00647938" w:rsidRPr="002A5932">
        <w:rPr>
          <w:rFonts w:ascii="Arial" w:hAnsi="Arial" w:cs="Arial"/>
          <w:sz w:val="20"/>
          <w:szCs w:val="20"/>
        </w:rPr>
        <w:t>u</w:t>
      </w:r>
      <w:r w:rsidRPr="002A5932">
        <w:rPr>
          <w:rFonts w:ascii="Arial" w:hAnsi="Arial" w:cs="Arial"/>
          <w:sz w:val="20"/>
          <w:szCs w:val="20"/>
        </w:rPr>
        <w:t xml:space="preserve">dzielania pomocy de </w:t>
      </w:r>
      <w:proofErr w:type="spellStart"/>
      <w:r w:rsidRPr="002A5932">
        <w:rPr>
          <w:rFonts w:ascii="Arial" w:hAnsi="Arial" w:cs="Arial"/>
          <w:sz w:val="20"/>
          <w:szCs w:val="20"/>
        </w:rPr>
        <w:t>minimis</w:t>
      </w:r>
      <w:proofErr w:type="spellEnd"/>
      <w:r w:rsidRPr="002A5932">
        <w:rPr>
          <w:rFonts w:ascii="Arial" w:hAnsi="Arial" w:cs="Arial"/>
          <w:sz w:val="20"/>
          <w:szCs w:val="20"/>
        </w:rPr>
        <w:t xml:space="preserve"> oraz pomocy publicznej w ramach programów finansowanych z Europejskiego Funduszu Społecznego Plus (EFS+) na</w:t>
      </w:r>
      <w:r w:rsidRPr="006E3FAA">
        <w:rPr>
          <w:rFonts w:ascii="Arial" w:hAnsi="Arial" w:cs="Arial"/>
          <w:sz w:val="20"/>
          <w:szCs w:val="20"/>
        </w:rPr>
        <w:t xml:space="preserve"> lata 2021-2027</w:t>
      </w:r>
      <w:r w:rsidR="00647938">
        <w:rPr>
          <w:rFonts w:ascii="Arial" w:hAnsi="Arial" w:cs="Arial"/>
          <w:sz w:val="20"/>
          <w:szCs w:val="20"/>
        </w:rPr>
        <w:t xml:space="preserve"> (Dz.U z </w:t>
      </w:r>
      <w:r w:rsidR="002A5932">
        <w:rPr>
          <w:rFonts w:ascii="Arial" w:hAnsi="Arial" w:cs="Arial"/>
          <w:sz w:val="20"/>
          <w:szCs w:val="20"/>
        </w:rPr>
        <w:t xml:space="preserve">2025 </w:t>
      </w:r>
      <w:r w:rsidR="00647938">
        <w:rPr>
          <w:rFonts w:ascii="Arial" w:hAnsi="Arial" w:cs="Arial"/>
          <w:sz w:val="20"/>
          <w:szCs w:val="20"/>
        </w:rPr>
        <w:t xml:space="preserve">r. poz. </w:t>
      </w:r>
      <w:r w:rsidR="002A5932">
        <w:rPr>
          <w:rFonts w:ascii="Arial" w:hAnsi="Arial" w:cs="Arial"/>
          <w:sz w:val="20"/>
          <w:szCs w:val="20"/>
        </w:rPr>
        <w:t xml:space="preserve">37 </w:t>
      </w:r>
      <w:r w:rsidR="00CE3CDD">
        <w:rPr>
          <w:rFonts w:ascii="Arial" w:hAnsi="Arial" w:cs="Arial"/>
          <w:sz w:val="20"/>
          <w:szCs w:val="20"/>
        </w:rPr>
        <w:t>);</w:t>
      </w:r>
    </w:p>
    <w:p w14:paraId="6C53C11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5" w:name="_Hlk120530276"/>
      <w:bookmarkStart w:id="6"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5"/>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6"/>
    <w:p w14:paraId="6423193E" w14:textId="58F38C41"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7C665E" w:rsidRPr="006B005D">
        <w:rPr>
          <w:rFonts w:ascii="Arial" w:hAnsi="Arial" w:cs="Arial"/>
          <w:sz w:val="20"/>
          <w:szCs w:val="20"/>
        </w:rPr>
        <w:t>202</w:t>
      </w:r>
      <w:r w:rsidR="007C665E">
        <w:rPr>
          <w:rFonts w:ascii="Arial" w:hAnsi="Arial" w:cs="Arial"/>
          <w:sz w:val="20"/>
          <w:szCs w:val="20"/>
        </w:rPr>
        <w:t>4</w:t>
      </w:r>
      <w:r w:rsidR="007C665E" w:rsidRPr="006B005D">
        <w:rPr>
          <w:rFonts w:ascii="Arial" w:hAnsi="Arial" w:cs="Arial"/>
          <w:sz w:val="20"/>
          <w:szCs w:val="20"/>
        </w:rPr>
        <w:t xml:space="preserve"> </w:t>
      </w:r>
      <w:r w:rsidR="006B005D" w:rsidRPr="006B005D">
        <w:rPr>
          <w:rFonts w:ascii="Arial" w:hAnsi="Arial" w:cs="Arial"/>
          <w:sz w:val="20"/>
          <w:szCs w:val="20"/>
        </w:rPr>
        <w:t xml:space="preserve">r. poz. </w:t>
      </w:r>
      <w:r w:rsidR="007C665E">
        <w:rPr>
          <w:rFonts w:ascii="Arial" w:hAnsi="Arial" w:cs="Arial"/>
          <w:sz w:val="20"/>
          <w:szCs w:val="20"/>
        </w:rPr>
        <w:t>1061</w:t>
      </w:r>
      <w:r w:rsidR="006B005D" w:rsidRPr="006B005D">
        <w:rPr>
          <w:rFonts w:ascii="Arial" w:hAnsi="Arial" w:cs="Arial"/>
          <w:sz w:val="20"/>
          <w:szCs w:val="20"/>
        </w:rPr>
        <w:t>, z</w:t>
      </w:r>
      <w:r w:rsidR="00BD3C68">
        <w:rPr>
          <w:rFonts w:ascii="Arial" w:hAnsi="Arial" w:cs="Arial"/>
          <w:sz w:val="20"/>
          <w:szCs w:val="20"/>
        </w:rPr>
        <w:t>e</w:t>
      </w:r>
      <w:r w:rsidR="006B005D" w:rsidRPr="006B005D">
        <w:rPr>
          <w:rFonts w:ascii="Arial" w:hAnsi="Arial" w:cs="Arial"/>
          <w:sz w:val="20"/>
          <w:szCs w:val="20"/>
        </w:rPr>
        <w:t>. zm.)</w:t>
      </w:r>
      <w:r w:rsidRPr="002A4AA8">
        <w:rPr>
          <w:rFonts w:ascii="Arial" w:hAnsi="Arial" w:cs="Arial"/>
          <w:sz w:val="20"/>
          <w:szCs w:val="20"/>
        </w:rPr>
        <w:t>;</w:t>
      </w:r>
    </w:p>
    <w:p w14:paraId="318C5ED4" w14:textId="12586C1D"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7" w:name="_Hlk119658105"/>
      <w:r w:rsidR="006B005D" w:rsidRPr="006B005D">
        <w:rPr>
          <w:rFonts w:ascii="Arial" w:hAnsi="Arial" w:cs="Arial"/>
          <w:sz w:val="20"/>
          <w:szCs w:val="20"/>
        </w:rPr>
        <w:t xml:space="preserve">Dz. U. z </w:t>
      </w:r>
      <w:r w:rsidR="00297F01" w:rsidRPr="006B005D">
        <w:rPr>
          <w:rFonts w:ascii="Arial" w:hAnsi="Arial" w:cs="Arial"/>
          <w:sz w:val="20"/>
          <w:szCs w:val="20"/>
        </w:rPr>
        <w:t>202</w:t>
      </w:r>
      <w:r w:rsidR="00297F01">
        <w:rPr>
          <w:rFonts w:ascii="Arial" w:hAnsi="Arial" w:cs="Arial"/>
          <w:sz w:val="20"/>
          <w:szCs w:val="20"/>
        </w:rPr>
        <w:t>4</w:t>
      </w:r>
      <w:r w:rsidR="00297F01" w:rsidRPr="006B005D">
        <w:rPr>
          <w:rFonts w:ascii="Arial" w:hAnsi="Arial" w:cs="Arial"/>
          <w:sz w:val="20"/>
          <w:szCs w:val="20"/>
        </w:rPr>
        <w:t xml:space="preserve"> </w:t>
      </w:r>
      <w:r w:rsidR="006B005D" w:rsidRPr="006B005D">
        <w:rPr>
          <w:rFonts w:ascii="Arial" w:hAnsi="Arial" w:cs="Arial"/>
          <w:sz w:val="20"/>
          <w:szCs w:val="20"/>
        </w:rPr>
        <w:t xml:space="preserve">r. poz. </w:t>
      </w:r>
      <w:r w:rsidR="00671A37">
        <w:rPr>
          <w:rFonts w:ascii="Arial" w:hAnsi="Arial" w:cs="Arial"/>
          <w:sz w:val="20"/>
          <w:szCs w:val="20"/>
        </w:rPr>
        <w:t>1530</w:t>
      </w:r>
      <w:r w:rsidR="00671A37"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bookmarkEnd w:id="7"/>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711EB5CB" w14:textId="694ADEF5"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4231113A" w14:textId="785856FC"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671A37" w:rsidRPr="006B005D">
        <w:rPr>
          <w:rFonts w:ascii="Arial" w:hAnsi="Arial" w:cs="Arial"/>
          <w:sz w:val="20"/>
          <w:szCs w:val="20"/>
        </w:rPr>
        <w:t>202</w:t>
      </w:r>
      <w:r w:rsidR="00671A37">
        <w:rPr>
          <w:rFonts w:ascii="Arial" w:hAnsi="Arial" w:cs="Arial"/>
          <w:sz w:val="20"/>
          <w:szCs w:val="20"/>
        </w:rPr>
        <w:t xml:space="preserve">4 </w:t>
      </w:r>
      <w:r w:rsidR="00EA00EE" w:rsidRPr="006B005D">
        <w:rPr>
          <w:rFonts w:ascii="Arial" w:hAnsi="Arial" w:cs="Arial"/>
          <w:sz w:val="20"/>
          <w:szCs w:val="20"/>
        </w:rPr>
        <w:t>r</w:t>
      </w:r>
      <w:r w:rsidR="006B005D" w:rsidRPr="006B005D">
        <w:rPr>
          <w:rFonts w:ascii="Arial" w:hAnsi="Arial" w:cs="Arial"/>
          <w:sz w:val="20"/>
          <w:szCs w:val="20"/>
        </w:rPr>
        <w:t xml:space="preserve">. poz. </w:t>
      </w:r>
      <w:r w:rsidR="00671A37">
        <w:rPr>
          <w:rFonts w:ascii="Arial" w:hAnsi="Arial" w:cs="Arial"/>
          <w:sz w:val="20"/>
          <w:szCs w:val="20"/>
        </w:rPr>
        <w:t>1320</w:t>
      </w:r>
      <w:r w:rsidR="00671A37" w:rsidRPr="006B005D">
        <w:rPr>
          <w:rFonts w:ascii="Arial" w:hAnsi="Arial" w:cs="Arial"/>
          <w:sz w:val="20"/>
          <w:szCs w:val="20"/>
        </w:rPr>
        <w:t xml:space="preserve"> </w:t>
      </w:r>
      <w:proofErr w:type="spellStart"/>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zm</w:t>
      </w:r>
      <w:proofErr w:type="spellEnd"/>
      <w:r w:rsidR="006B005D" w:rsidRPr="006B005D">
        <w:rPr>
          <w:rFonts w:ascii="Arial" w:hAnsi="Arial" w:cs="Arial"/>
          <w:sz w:val="20"/>
          <w:szCs w:val="20"/>
        </w:rPr>
        <w:t>.)</w:t>
      </w:r>
      <w:r w:rsidRPr="0075143A">
        <w:rPr>
          <w:rFonts w:ascii="Arial" w:hAnsi="Arial" w:cs="Arial"/>
          <w:sz w:val="20"/>
          <w:szCs w:val="20"/>
        </w:rPr>
        <w:t>;</w:t>
      </w:r>
    </w:p>
    <w:p w14:paraId="6F6EA7DF" w14:textId="6AF4EB2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A259CC" w:rsidRPr="006B005D">
        <w:rPr>
          <w:rFonts w:ascii="Arial" w:hAnsi="Arial" w:cs="Arial"/>
          <w:sz w:val="20"/>
          <w:szCs w:val="20"/>
        </w:rPr>
        <w:t>202</w:t>
      </w:r>
      <w:r w:rsidR="00A259CC">
        <w:rPr>
          <w:rFonts w:ascii="Arial" w:hAnsi="Arial" w:cs="Arial"/>
          <w:sz w:val="20"/>
          <w:szCs w:val="20"/>
        </w:rPr>
        <w:t>5</w:t>
      </w:r>
      <w:r w:rsidR="00A259CC"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111</w:t>
      </w:r>
      <w:r w:rsidR="006A6F93"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032B12FF" w14:textId="6C7C80DB"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 xml:space="preserve">(Dz. U. z </w:t>
      </w:r>
      <w:r w:rsidR="006A6F93" w:rsidRPr="006B005D">
        <w:rPr>
          <w:rFonts w:ascii="Arial" w:hAnsi="Arial" w:cs="Arial"/>
          <w:sz w:val="20"/>
          <w:szCs w:val="20"/>
        </w:rPr>
        <w:t>202</w:t>
      </w:r>
      <w:r w:rsidR="006A6F93">
        <w:rPr>
          <w:rFonts w:ascii="Arial" w:hAnsi="Arial" w:cs="Arial"/>
          <w:sz w:val="20"/>
          <w:szCs w:val="20"/>
        </w:rPr>
        <w:t>5</w:t>
      </w:r>
      <w:r w:rsidR="006A6F93"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468</w:t>
      </w:r>
      <w:r w:rsidRPr="006B005D">
        <w:rPr>
          <w:rFonts w:ascii="Arial" w:hAnsi="Arial" w:cs="Arial"/>
          <w:sz w:val="20"/>
          <w:szCs w:val="20"/>
        </w:rPr>
        <w:t>);</w:t>
      </w:r>
    </w:p>
    <w:p w14:paraId="26847337" w14:textId="7F6851FB"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AA20EA" w:rsidRPr="006B005D">
        <w:rPr>
          <w:rFonts w:ascii="Arial" w:hAnsi="Arial" w:cs="Arial"/>
          <w:sz w:val="20"/>
          <w:szCs w:val="20"/>
        </w:rPr>
        <w:t>202</w:t>
      </w:r>
      <w:r w:rsidR="00AA20EA">
        <w:rPr>
          <w:rFonts w:ascii="Arial" w:hAnsi="Arial" w:cs="Arial"/>
          <w:sz w:val="20"/>
          <w:szCs w:val="20"/>
        </w:rPr>
        <w:t>4</w:t>
      </w:r>
      <w:r w:rsidR="00AA20EA" w:rsidRPr="006B005D">
        <w:rPr>
          <w:rFonts w:ascii="Arial" w:hAnsi="Arial" w:cs="Arial"/>
          <w:sz w:val="20"/>
          <w:szCs w:val="20"/>
        </w:rPr>
        <w:t xml:space="preserve"> </w:t>
      </w:r>
      <w:r w:rsidR="006B005D" w:rsidRPr="006B005D">
        <w:rPr>
          <w:rFonts w:ascii="Arial" w:hAnsi="Arial" w:cs="Arial"/>
          <w:sz w:val="20"/>
          <w:szCs w:val="20"/>
        </w:rPr>
        <w:t xml:space="preserve">r. poz. </w:t>
      </w:r>
      <w:r w:rsidR="00AA20EA">
        <w:rPr>
          <w:rFonts w:ascii="Arial" w:hAnsi="Arial" w:cs="Arial"/>
          <w:sz w:val="20"/>
          <w:szCs w:val="20"/>
        </w:rPr>
        <w:t xml:space="preserve">566 </w:t>
      </w:r>
      <w:proofErr w:type="spellStart"/>
      <w:r w:rsidR="00493BAB">
        <w:rPr>
          <w:rFonts w:ascii="Arial" w:hAnsi="Arial" w:cs="Arial"/>
          <w:sz w:val="20"/>
          <w:szCs w:val="20"/>
        </w:rPr>
        <w:t>z</w:t>
      </w:r>
      <w:r w:rsidR="00E80D63">
        <w:rPr>
          <w:rFonts w:ascii="Arial" w:hAnsi="Arial" w:cs="Arial"/>
          <w:sz w:val="20"/>
          <w:szCs w:val="20"/>
        </w:rPr>
        <w:t>e</w:t>
      </w:r>
      <w:r w:rsidR="00493BAB">
        <w:rPr>
          <w:rFonts w:ascii="Arial" w:hAnsi="Arial" w:cs="Arial"/>
          <w:sz w:val="20"/>
          <w:szCs w:val="20"/>
        </w:rPr>
        <w:t>zm</w:t>
      </w:r>
      <w:proofErr w:type="spellEnd"/>
      <w:r w:rsidR="00493BAB">
        <w:rPr>
          <w:rFonts w:ascii="Arial" w:hAnsi="Arial" w:cs="Arial"/>
          <w:sz w:val="20"/>
          <w:szCs w:val="20"/>
        </w:rPr>
        <w:t>.</w:t>
      </w:r>
      <w:r w:rsidRPr="002A4AA8">
        <w:rPr>
          <w:rFonts w:ascii="Arial" w:hAnsi="Arial" w:cs="Arial"/>
          <w:sz w:val="20"/>
          <w:szCs w:val="20"/>
        </w:rPr>
        <w:t>);</w:t>
      </w:r>
    </w:p>
    <w:p w14:paraId="4244CFC3" w14:textId="601E1746" w:rsidR="00D139F8" w:rsidRPr="00B06F0F" w:rsidRDefault="00F132F8" w:rsidP="00EA00EE">
      <w:pPr>
        <w:numPr>
          <w:ilvl w:val="0"/>
          <w:numId w:val="35"/>
        </w:numPr>
        <w:spacing w:before="120" w:after="60"/>
        <w:ind w:left="357" w:hanging="357"/>
        <w:jc w:val="both"/>
        <w:rPr>
          <w:rFonts w:ascii="Arial" w:hAnsi="Arial" w:cs="Arial"/>
          <w:sz w:val="20"/>
          <w:szCs w:val="20"/>
        </w:rPr>
      </w:pPr>
      <w:r w:rsidRPr="00C763BB">
        <w:rPr>
          <w:rFonts w:ascii="Arial" w:hAnsi="Arial" w:cs="Arial"/>
          <w:bCs/>
          <w:sz w:val="20"/>
          <w:szCs w:val="20"/>
        </w:rPr>
        <w:t>Rozporządzeni</w:t>
      </w:r>
      <w:r w:rsidR="00EA00EE">
        <w:rPr>
          <w:rFonts w:ascii="Arial" w:hAnsi="Arial" w:cs="Arial"/>
          <w:bCs/>
          <w:sz w:val="20"/>
          <w:szCs w:val="20"/>
        </w:rPr>
        <w:t>a</w:t>
      </w:r>
      <w:r w:rsidRPr="00C763BB">
        <w:rPr>
          <w:rFonts w:ascii="Arial" w:hAnsi="Arial" w:cs="Arial"/>
          <w:bCs/>
          <w:sz w:val="20"/>
          <w:szCs w:val="20"/>
        </w:rPr>
        <w:t xml:space="preserve"> Ministra Funduszy i Polityki Regionalnej z dnia 21 września 2022 r. w sprawie zaliczek w ramach programów finansowanych z udziałem środków europejskich (Dz.U. z 2022 r. poz. 2055 </w:t>
      </w:r>
      <w:proofErr w:type="spellStart"/>
      <w:r w:rsidRPr="00C763BB">
        <w:rPr>
          <w:rFonts w:ascii="Arial" w:hAnsi="Arial" w:cs="Arial"/>
          <w:bCs/>
          <w:sz w:val="20"/>
          <w:szCs w:val="20"/>
        </w:rPr>
        <w:t>z</w:t>
      </w:r>
      <w:r w:rsidR="00E80D63">
        <w:rPr>
          <w:rFonts w:ascii="Arial" w:hAnsi="Arial" w:cs="Arial"/>
          <w:bCs/>
          <w:sz w:val="20"/>
          <w:szCs w:val="20"/>
        </w:rPr>
        <w:t>e</w:t>
      </w:r>
      <w:r w:rsidRPr="00C763BB">
        <w:rPr>
          <w:rFonts w:ascii="Arial" w:hAnsi="Arial" w:cs="Arial"/>
          <w:bCs/>
          <w:sz w:val="20"/>
          <w:szCs w:val="20"/>
        </w:rPr>
        <w:t>zm</w:t>
      </w:r>
      <w:proofErr w:type="spellEnd"/>
      <w:r w:rsidRPr="00C763BB">
        <w:rPr>
          <w:rFonts w:ascii="Arial" w:hAnsi="Arial" w:cs="Arial"/>
          <w:bCs/>
          <w:sz w:val="20"/>
          <w:szCs w:val="20"/>
        </w:rPr>
        <w:t>)</w:t>
      </w:r>
      <w:r w:rsidR="00B06F0F">
        <w:rPr>
          <w:rFonts w:ascii="Arial" w:hAnsi="Arial" w:cs="Arial"/>
          <w:bCs/>
          <w:sz w:val="20"/>
          <w:szCs w:val="20"/>
        </w:rPr>
        <w:t>;</w:t>
      </w:r>
      <w:r w:rsidR="00C169C8" w:rsidRPr="002A4AA8">
        <w:rPr>
          <w:rFonts w:ascii="Arial" w:hAnsi="Arial" w:cs="Arial"/>
          <w:sz w:val="20"/>
          <w:szCs w:val="20"/>
        </w:rPr>
        <w:t xml:space="preserve"> </w:t>
      </w:r>
    </w:p>
    <w:p w14:paraId="64E340F5"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D3FDE07" w14:textId="7D6FB3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w:t>
      </w:r>
      <w:r w:rsidRPr="002A4AA8">
        <w:rPr>
          <w:rFonts w:ascii="Arial" w:hAnsi="Arial" w:cs="Arial"/>
          <w:sz w:val="20"/>
          <w:szCs w:val="20"/>
        </w:rPr>
        <w:t>)</w:t>
      </w:r>
      <w:r w:rsidR="00F05942">
        <w:rPr>
          <w:rFonts w:ascii="Arial" w:hAnsi="Arial" w:cs="Arial"/>
          <w:sz w:val="20"/>
          <w:szCs w:val="20"/>
        </w:rPr>
        <w:t xml:space="preserve">, </w:t>
      </w:r>
      <w:bookmarkStart w:id="8" w:name="_Hlk197611778"/>
      <w:r w:rsidR="00F05942">
        <w:rPr>
          <w:rFonts w:ascii="Arial" w:hAnsi="Arial" w:cs="Arial"/>
          <w:sz w:val="20"/>
          <w:szCs w:val="20"/>
        </w:rPr>
        <w:t>zwanym dalej RODO</w:t>
      </w:r>
      <w:bookmarkEnd w:id="8"/>
      <w:r w:rsidRPr="002A4AA8">
        <w:rPr>
          <w:rFonts w:ascii="Arial" w:hAnsi="Arial" w:cs="Arial"/>
          <w:sz w:val="20"/>
          <w:szCs w:val="20"/>
        </w:rPr>
        <w:t>;</w:t>
      </w:r>
    </w:p>
    <w:p w14:paraId="1635A962" w14:textId="4CBCA9A6"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w:t>
      </w:r>
      <w:r w:rsidRPr="002A4AA8">
        <w:rPr>
          <w:rFonts w:ascii="Arial" w:hAnsi="Arial" w:cs="Arial"/>
          <w:sz w:val="20"/>
          <w:szCs w:val="20"/>
        </w:rPr>
        <w:t>);</w:t>
      </w:r>
    </w:p>
    <w:p w14:paraId="23AFCB60" w14:textId="520025C3" w:rsidR="009D490C" w:rsidRDefault="009D490C" w:rsidP="00350F7A">
      <w:pPr>
        <w:pStyle w:val="Tekstpodstawowy"/>
        <w:spacing w:after="60"/>
        <w:rPr>
          <w:rFonts w:ascii="Arial" w:hAnsi="Arial" w:cs="Arial"/>
          <w:b/>
          <w:sz w:val="20"/>
          <w:szCs w:val="20"/>
        </w:rPr>
      </w:pPr>
    </w:p>
    <w:p w14:paraId="6AB58121" w14:textId="1A1827B8" w:rsidR="00BB0F9B" w:rsidRDefault="00BB0F9B" w:rsidP="00350F7A">
      <w:pPr>
        <w:pStyle w:val="Tekstpodstawowy"/>
        <w:spacing w:after="60"/>
        <w:rPr>
          <w:rFonts w:ascii="Arial" w:hAnsi="Arial" w:cs="Arial"/>
          <w:b/>
          <w:sz w:val="20"/>
          <w:szCs w:val="20"/>
        </w:rPr>
      </w:pPr>
    </w:p>
    <w:p w14:paraId="2BB873DE" w14:textId="5E41E410" w:rsidR="009B523E" w:rsidRDefault="009B523E" w:rsidP="00350F7A">
      <w:pPr>
        <w:pStyle w:val="Tekstpodstawowy"/>
        <w:spacing w:after="60"/>
        <w:rPr>
          <w:rFonts w:ascii="Arial" w:hAnsi="Arial" w:cs="Arial"/>
          <w:b/>
          <w:sz w:val="20"/>
          <w:szCs w:val="20"/>
        </w:rPr>
      </w:pPr>
    </w:p>
    <w:p w14:paraId="20D7208B" w14:textId="78082918" w:rsidR="009B523E" w:rsidRDefault="009B523E" w:rsidP="00350F7A">
      <w:pPr>
        <w:pStyle w:val="Tekstpodstawowy"/>
        <w:spacing w:after="60"/>
        <w:rPr>
          <w:rFonts w:ascii="Arial" w:hAnsi="Arial" w:cs="Arial"/>
          <w:b/>
          <w:sz w:val="20"/>
          <w:szCs w:val="20"/>
        </w:rPr>
      </w:pPr>
    </w:p>
    <w:p w14:paraId="6C1D6B30" w14:textId="3FA5F8D0" w:rsidR="009B523E" w:rsidRDefault="009B523E" w:rsidP="00350F7A">
      <w:pPr>
        <w:pStyle w:val="Tekstpodstawowy"/>
        <w:spacing w:after="60"/>
        <w:rPr>
          <w:rFonts w:ascii="Arial" w:hAnsi="Arial" w:cs="Arial"/>
          <w:b/>
          <w:sz w:val="20"/>
          <w:szCs w:val="20"/>
        </w:rPr>
      </w:pPr>
    </w:p>
    <w:p w14:paraId="5D471E73" w14:textId="77777777" w:rsidR="009B523E" w:rsidRDefault="009B523E" w:rsidP="00350F7A">
      <w:pPr>
        <w:pStyle w:val="Tekstpodstawowy"/>
        <w:spacing w:after="60"/>
        <w:rPr>
          <w:rFonts w:ascii="Arial" w:hAnsi="Arial" w:cs="Arial"/>
          <w:b/>
          <w:sz w:val="20"/>
          <w:szCs w:val="20"/>
        </w:rPr>
      </w:pPr>
    </w:p>
    <w:p w14:paraId="20085636" w14:textId="7AE0171A" w:rsidR="00BB0F9B" w:rsidRDefault="00BB0F9B" w:rsidP="00350F7A">
      <w:pPr>
        <w:pStyle w:val="Tekstpodstawowy"/>
        <w:spacing w:after="60"/>
        <w:rPr>
          <w:rFonts w:ascii="Arial" w:hAnsi="Arial" w:cs="Arial"/>
          <w:b/>
          <w:sz w:val="20"/>
          <w:szCs w:val="20"/>
        </w:rPr>
      </w:pPr>
    </w:p>
    <w:p w14:paraId="01E33736" w14:textId="77777777" w:rsidR="00BB0F9B" w:rsidRDefault="00BB0F9B" w:rsidP="00350F7A">
      <w:pPr>
        <w:pStyle w:val="Tekstpodstawowy"/>
        <w:spacing w:after="60"/>
        <w:rPr>
          <w:rFonts w:ascii="Arial" w:hAnsi="Arial" w:cs="Arial"/>
          <w:b/>
          <w:sz w:val="20"/>
          <w:szCs w:val="20"/>
        </w:rPr>
      </w:pPr>
    </w:p>
    <w:p w14:paraId="46858CE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t>Strony umowy uzgadniają co następuje:</w:t>
      </w:r>
    </w:p>
    <w:p w14:paraId="0C7BB744"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01325F6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lastRenderedPageBreak/>
        <w:t xml:space="preserve">1. </w:t>
      </w:r>
      <w:r w:rsidR="009D490C" w:rsidRPr="002A4AA8">
        <w:rPr>
          <w:rFonts w:ascii="Arial" w:hAnsi="Arial" w:cs="Arial"/>
          <w:sz w:val="20"/>
          <w:szCs w:val="20"/>
        </w:rPr>
        <w:t>Ilekroć w umowie jest mowa o:</w:t>
      </w:r>
    </w:p>
    <w:p w14:paraId="0482D900"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2ACB7BAA" w14:textId="77777777"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5B54039A" w14:textId="6D7CD643" w:rsidR="009A5FB5" w:rsidRDefault="00086E85" w:rsidP="00F928A6">
      <w:pPr>
        <w:pStyle w:val="Akapitzlist"/>
        <w:numPr>
          <w:ilvl w:val="0"/>
          <w:numId w:val="6"/>
        </w:numPr>
        <w:spacing w:after="60"/>
        <w:jc w:val="both"/>
        <w:rPr>
          <w:rFonts w:ascii="Arial" w:hAnsi="Arial" w:cs="Arial"/>
          <w:sz w:val="20"/>
          <w:szCs w:val="20"/>
        </w:rPr>
      </w:pPr>
      <w:r>
        <w:rPr>
          <w:rFonts w:ascii="Arial" w:hAnsi="Arial" w:cs="Arial"/>
          <w:sz w:val="20"/>
          <w:szCs w:val="20"/>
        </w:rPr>
        <w:t xml:space="preserve"> „b</w:t>
      </w:r>
      <w:r w:rsidR="009A5FB5">
        <w:rPr>
          <w:rFonts w:ascii="Arial" w:hAnsi="Arial" w:cs="Arial"/>
          <w:sz w:val="20"/>
          <w:szCs w:val="20"/>
        </w:rPr>
        <w:t>udżecie środków europejskich</w:t>
      </w:r>
      <w:r>
        <w:rPr>
          <w:rFonts w:ascii="Arial" w:hAnsi="Arial" w:cs="Arial"/>
          <w:sz w:val="20"/>
          <w:szCs w:val="20"/>
        </w:rPr>
        <w:t>”</w:t>
      </w:r>
      <w:r w:rsidR="009A5FB5">
        <w:rPr>
          <w:rFonts w:ascii="Arial" w:hAnsi="Arial" w:cs="Arial"/>
          <w:sz w:val="20"/>
          <w:szCs w:val="20"/>
        </w:rPr>
        <w:t xml:space="preserve"> należy przez to rozumieć budżet, o którym mowa w art. 117 UFP</w:t>
      </w:r>
      <w:r>
        <w:rPr>
          <w:rFonts w:ascii="Arial" w:hAnsi="Arial" w:cs="Arial"/>
          <w:sz w:val="20"/>
          <w:szCs w:val="20"/>
        </w:rPr>
        <w:t>;</w:t>
      </w:r>
    </w:p>
    <w:p w14:paraId="411B1981"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„cross-</w:t>
      </w:r>
      <w:proofErr w:type="spellStart"/>
      <w:r>
        <w:rPr>
          <w:rFonts w:ascii="Arial" w:hAnsi="Arial" w:cs="Arial"/>
          <w:sz w:val="20"/>
          <w:szCs w:val="20"/>
        </w:rPr>
        <w:t>financingu</w:t>
      </w:r>
      <w:proofErr w:type="spellEnd"/>
      <w:r>
        <w:rPr>
          <w:rFonts w:ascii="Arial" w:hAnsi="Arial" w:cs="Arial"/>
          <w:sz w:val="20"/>
          <w:szCs w:val="20"/>
        </w:rPr>
        <w:t xml:space="preserve">”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47AE30E5" w14:textId="6934B669"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w:t>
      </w:r>
      <w:r>
        <w:rPr>
          <w:rStyle w:val="Odwoanieprzypisudolnego"/>
          <w:rFonts w:ascii="Arial" w:hAnsi="Arial" w:cs="Arial"/>
          <w:sz w:val="20"/>
          <w:szCs w:val="20"/>
        </w:rPr>
        <w:footnoteReference w:id="8"/>
      </w:r>
      <w:r w:rsidR="00086E85">
        <w:rPr>
          <w:rFonts w:ascii="Arial" w:hAnsi="Arial" w:cs="Arial"/>
          <w:sz w:val="20"/>
          <w:szCs w:val="20"/>
        </w:rPr>
        <w:t>;</w:t>
      </w:r>
      <w:r w:rsidRPr="002E6AC5">
        <w:rPr>
          <w:rFonts w:ascii="Arial" w:hAnsi="Arial" w:cs="Arial"/>
          <w:sz w:val="20"/>
          <w:szCs w:val="20"/>
        </w:rPr>
        <w:t xml:space="preserve"> </w:t>
      </w:r>
    </w:p>
    <w:p w14:paraId="0096A287"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9"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9"/>
    </w:p>
    <w:p w14:paraId="2DE5C6A6"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63028B39" w14:textId="77777777"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A3E288" w14:textId="77777777" w:rsidR="00EA00EE" w:rsidRPr="002A4AA8" w:rsidRDefault="00EA00EE" w:rsidP="00350F7A">
      <w:pPr>
        <w:numPr>
          <w:ilvl w:val="0"/>
          <w:numId w:val="6"/>
        </w:numPr>
        <w:spacing w:after="60"/>
        <w:jc w:val="both"/>
        <w:rPr>
          <w:rFonts w:ascii="Arial" w:hAnsi="Arial" w:cs="Arial"/>
          <w:sz w:val="20"/>
          <w:szCs w:val="20"/>
        </w:rPr>
      </w:pPr>
      <w:r>
        <w:rPr>
          <w:rFonts w:ascii="Arial" w:hAnsi="Arial" w:cs="Arial"/>
          <w:sz w:val="20"/>
          <w:szCs w:val="20"/>
        </w:rPr>
        <w:t>„dotacji celowej’</w:t>
      </w:r>
      <w:r w:rsidRPr="009A5FB5">
        <w:rPr>
          <w:rFonts w:ascii="Arial" w:hAnsi="Arial" w:cs="Arial"/>
          <w:sz w:val="20"/>
          <w:szCs w:val="20"/>
        </w:rPr>
        <w:t xml:space="preserve"> </w:t>
      </w:r>
      <w:r>
        <w:rPr>
          <w:rFonts w:ascii="Arial" w:hAnsi="Arial" w:cs="Arial"/>
          <w:sz w:val="20"/>
          <w:szCs w:val="20"/>
        </w:rPr>
        <w:t>należy przez to rozumieć dotację celową, o której mowa w art. 127 ust. 2 UFP;</w:t>
      </w:r>
    </w:p>
    <w:p w14:paraId="513C8C7C" w14:textId="2646BB2E" w:rsidR="009A5FB5" w:rsidRPr="00EA00EE" w:rsidRDefault="002A63B8" w:rsidP="00EA00EE">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1AE65D78" w14:textId="77777777" w:rsidR="00F928A6" w:rsidRPr="002A4AA8" w:rsidRDefault="00E43C21" w:rsidP="00F928A6">
      <w:pPr>
        <w:numPr>
          <w:ilvl w:val="0"/>
          <w:numId w:val="6"/>
        </w:numPr>
        <w:spacing w:after="60"/>
        <w:jc w:val="both"/>
        <w:rPr>
          <w:rFonts w:ascii="Arial" w:hAnsi="Arial" w:cs="Arial"/>
          <w:i/>
          <w:sz w:val="20"/>
          <w:szCs w:val="20"/>
        </w:rPr>
      </w:pPr>
      <w:r w:rsidRPr="00E43C21" w:rsidDel="00E43C21">
        <w:rPr>
          <w:rFonts w:ascii="Arial" w:hAnsi="Arial" w:cs="Arial"/>
          <w:sz w:val="20"/>
          <w:szCs w:val="20"/>
        </w:rPr>
        <w:t xml:space="preserve"> </w:t>
      </w:r>
      <w:r w:rsidR="00F928A6"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00F928A6" w:rsidRPr="002A4AA8">
        <w:rPr>
          <w:rFonts w:ascii="Arial" w:hAnsi="Arial" w:cs="Arial"/>
          <w:sz w:val="20"/>
          <w:szCs w:val="20"/>
        </w:rPr>
        <w:t>zwaną dalej IP;</w:t>
      </w:r>
    </w:p>
    <w:p w14:paraId="129C9811"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1C8284FE" w14:textId="1C2C17B1"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xml:space="preserve">) nr </w:t>
      </w:r>
      <w:bookmarkStart w:id="10" w:name="_Hlk197611818"/>
      <w:r w:rsidR="00C566F2" w:rsidRPr="00BD3C68">
        <w:rPr>
          <w:rFonts w:ascii="Arial" w:eastAsia="Times New Roman" w:hAnsi="Arial" w:cs="Arial"/>
          <w:sz w:val="20"/>
          <w:szCs w:val="20"/>
          <w:lang w:eastAsia="pl-PL"/>
        </w:rPr>
        <w:t xml:space="preserve">2024/2509 z dnia 23 września 2024 r. w sprawie zasad finansowych mających zastosowanie do budżetu ogólnego </w:t>
      </w:r>
      <w:r w:rsidR="00F05942">
        <w:rPr>
          <w:rFonts w:ascii="Arial" w:eastAsia="Times New Roman" w:hAnsi="Arial" w:cs="Arial"/>
          <w:sz w:val="20"/>
          <w:szCs w:val="20"/>
          <w:lang w:eastAsia="pl-PL"/>
        </w:rPr>
        <w:t>U</w:t>
      </w:r>
      <w:r w:rsidR="00C566F2" w:rsidRPr="00BD3C68">
        <w:rPr>
          <w:rFonts w:ascii="Arial" w:eastAsia="Times New Roman" w:hAnsi="Arial" w:cs="Arial"/>
          <w:sz w:val="20"/>
          <w:szCs w:val="20"/>
          <w:lang w:eastAsia="pl-PL"/>
        </w:rPr>
        <w:t xml:space="preserve">nii </w:t>
      </w:r>
      <w:bookmarkEnd w:id="10"/>
      <w:r w:rsidRPr="00E467AA">
        <w:rPr>
          <w:rFonts w:ascii="Arial" w:hAnsi="Arial" w:cs="Arial"/>
          <w:sz w:val="20"/>
          <w:szCs w:val="20"/>
        </w:rPr>
        <w:t>(…) oraz w art. 24 Dyrektywy Parlamentu Europejskiego i Rady 2014/24/UE z dnia 26 lutego 2014 r. w sprawie zamówień publicznych, uchylająca dyrektywę 2004/18/WE;</w:t>
      </w:r>
    </w:p>
    <w:p w14:paraId="5634BC52"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0296A89"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0FE8CDF5"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131EEB7" w14:textId="0B3AE7B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lastRenderedPageBreak/>
        <w:t xml:space="preserve">„partnerze” </w:t>
      </w:r>
      <w:r w:rsidR="00FD044D" w:rsidRPr="00E467AA">
        <w:rPr>
          <w:rFonts w:ascii="Arial" w:hAnsi="Arial" w:cs="Arial"/>
          <w:sz w:val="20"/>
          <w:szCs w:val="20"/>
        </w:rPr>
        <w:t>oznacza to podmiot w rozumieniu art. 39 ustawy</w:t>
      </w:r>
      <w:r w:rsidR="00F05942">
        <w:rPr>
          <w:rFonts w:ascii="Arial" w:hAnsi="Arial" w:cs="Arial"/>
          <w:sz w:val="20"/>
          <w:szCs w:val="20"/>
        </w:rPr>
        <w:t xml:space="preserve"> </w:t>
      </w:r>
      <w:bookmarkStart w:id="11" w:name="_Hlk197611863"/>
      <w:r w:rsidR="00F05942">
        <w:rPr>
          <w:rFonts w:ascii="Arial" w:hAnsi="Arial" w:cs="Arial"/>
          <w:sz w:val="20"/>
          <w:szCs w:val="20"/>
        </w:rPr>
        <w:t>wdrożeniowej</w:t>
      </w:r>
      <w:bookmarkEnd w:id="11"/>
      <w:r w:rsidR="00FD044D" w:rsidRPr="00E467AA">
        <w:rPr>
          <w:rFonts w:ascii="Arial" w:hAnsi="Arial" w:cs="Arial"/>
          <w:sz w:val="20"/>
          <w:szCs w:val="20"/>
        </w:rPr>
        <w:t>,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239FE3F5"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47F9030C"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36F6C36B"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33B3B477"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101F15D8" w14:textId="77777777" w:rsidR="005B22F0" w:rsidRPr="00B85F23" w:rsidRDefault="002443BF" w:rsidP="00446A67">
      <w:pPr>
        <w:pStyle w:val="Akapitzlist"/>
        <w:numPr>
          <w:ilvl w:val="0"/>
          <w:numId w:val="6"/>
        </w:numPr>
        <w:spacing w:after="60"/>
        <w:jc w:val="both"/>
        <w:rPr>
          <w:rFonts w:ascii="Arial" w:hAnsi="Arial" w:cs="Arial"/>
          <w:sz w:val="20"/>
          <w:szCs w:val="20"/>
        </w:rPr>
      </w:pPr>
      <w:r w:rsidRPr="00086E85">
        <w:rPr>
          <w:rFonts w:ascii="Arial" w:hAnsi="Arial" w:cs="Arial"/>
          <w:sz w:val="20"/>
          <w:szCs w:val="20"/>
        </w:rPr>
        <w:t>„rachunku IP</w:t>
      </w:r>
      <w:r w:rsidR="00086E85">
        <w:rPr>
          <w:rFonts w:ascii="Arial" w:hAnsi="Arial" w:cs="Arial"/>
          <w:sz w:val="20"/>
          <w:szCs w:val="20"/>
        </w:rPr>
        <w:t xml:space="preserve">” </w:t>
      </w:r>
      <w:r w:rsidR="00086E85" w:rsidRPr="00B85F23">
        <w:rPr>
          <w:rFonts w:ascii="Arial" w:hAnsi="Arial" w:cs="Arial"/>
          <w:sz w:val="20"/>
          <w:szCs w:val="20"/>
        </w:rPr>
        <w:t>należy przez to rozumieć rachunek bankowy służący do zwrotu środków w ramach dotacji celowej oraz budżetu środków europejskich;</w:t>
      </w:r>
    </w:p>
    <w:p w14:paraId="1395C66E" w14:textId="1EBBEAA7" w:rsidR="00446A67" w:rsidRPr="00B85F23" w:rsidRDefault="00446A67"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w:t>
      </w:r>
      <w:bookmarkStart w:id="12" w:name="_Hlk155869248"/>
      <w:r w:rsidRPr="00B85F23">
        <w:rPr>
          <w:rFonts w:ascii="Arial" w:hAnsi="Arial" w:cs="Arial"/>
          <w:sz w:val="20"/>
          <w:szCs w:val="20"/>
        </w:rPr>
        <w:t xml:space="preserve">rachunku </w:t>
      </w:r>
      <w:r w:rsidR="00FF3A2F" w:rsidRPr="00B85F23">
        <w:rPr>
          <w:rFonts w:ascii="Arial" w:hAnsi="Arial" w:cs="Arial"/>
          <w:sz w:val="20"/>
          <w:szCs w:val="20"/>
        </w:rPr>
        <w:t xml:space="preserve">płatniczym </w:t>
      </w:r>
      <w:r w:rsidRPr="00B85F23">
        <w:rPr>
          <w:rFonts w:ascii="Arial" w:hAnsi="Arial" w:cs="Arial"/>
          <w:sz w:val="20"/>
          <w:szCs w:val="20"/>
        </w:rPr>
        <w:t>transferowym</w:t>
      </w:r>
      <w:bookmarkEnd w:id="12"/>
      <w:r w:rsidRPr="00B85F23">
        <w:rPr>
          <w:rFonts w:ascii="Arial" w:hAnsi="Arial" w:cs="Arial"/>
          <w:sz w:val="20"/>
          <w:szCs w:val="20"/>
        </w:rPr>
        <w:t xml:space="preserve">” należy przez to rozumieć </w:t>
      </w:r>
      <w:r w:rsidR="00115394" w:rsidRPr="00B85F23">
        <w:rPr>
          <w:rFonts w:ascii="Arial" w:hAnsi="Arial" w:cs="Arial"/>
          <w:sz w:val="20"/>
          <w:szCs w:val="20"/>
        </w:rPr>
        <w:t>wyodrębniony przez Beneficjenta</w:t>
      </w:r>
      <w:r w:rsidR="00F2565E" w:rsidRPr="00B85F23">
        <w:rPr>
          <w:rFonts w:ascii="Arial" w:hAnsi="Arial" w:cs="Arial"/>
          <w:sz w:val="20"/>
          <w:szCs w:val="20"/>
        </w:rPr>
        <w:t xml:space="preserve"> zgodnie z zasadami przyjętymi przez dany podmiot, </w:t>
      </w:r>
      <w:r w:rsidRPr="00B85F23">
        <w:rPr>
          <w:rFonts w:ascii="Arial" w:hAnsi="Arial" w:cs="Arial"/>
          <w:sz w:val="20"/>
          <w:szCs w:val="20"/>
        </w:rPr>
        <w:t xml:space="preserve">rachunek </w:t>
      </w:r>
      <w:r w:rsidR="003D6AE1" w:rsidRPr="00B85F23">
        <w:rPr>
          <w:rFonts w:ascii="Arial" w:hAnsi="Arial" w:cs="Arial"/>
          <w:sz w:val="20"/>
          <w:szCs w:val="20"/>
        </w:rPr>
        <w:t>bankowy</w:t>
      </w:r>
      <w:r w:rsidRPr="00B85F23">
        <w:rPr>
          <w:rFonts w:ascii="Arial" w:hAnsi="Arial" w:cs="Arial"/>
          <w:sz w:val="20"/>
          <w:szCs w:val="20"/>
        </w:rPr>
        <w:t xml:space="preserve">, </w:t>
      </w:r>
      <w:bookmarkStart w:id="13" w:name="_Hlk158646068"/>
      <w:r w:rsidRPr="00B85F23">
        <w:rPr>
          <w:rFonts w:ascii="Arial" w:hAnsi="Arial" w:cs="Arial"/>
          <w:sz w:val="20"/>
          <w:szCs w:val="20"/>
        </w:rPr>
        <w:t xml:space="preserve">na który trafia kwota </w:t>
      </w:r>
      <w:r w:rsidR="00086E85" w:rsidRPr="00B85F23">
        <w:rPr>
          <w:rFonts w:ascii="Arial" w:hAnsi="Arial" w:cs="Arial"/>
          <w:sz w:val="20"/>
          <w:szCs w:val="20"/>
        </w:rPr>
        <w:t xml:space="preserve">przeznaczona na </w:t>
      </w:r>
      <w:r w:rsidRPr="00B85F23">
        <w:rPr>
          <w:rFonts w:ascii="Arial" w:hAnsi="Arial" w:cs="Arial"/>
          <w:sz w:val="20"/>
          <w:szCs w:val="20"/>
        </w:rPr>
        <w:t>dofinansowani</w:t>
      </w:r>
      <w:r w:rsidR="00086E85" w:rsidRPr="00B85F23">
        <w:rPr>
          <w:rFonts w:ascii="Arial" w:hAnsi="Arial" w:cs="Arial"/>
          <w:sz w:val="20"/>
          <w:szCs w:val="20"/>
        </w:rPr>
        <w:t>e</w:t>
      </w:r>
      <w:r w:rsidRPr="00B85F23">
        <w:rPr>
          <w:rFonts w:ascii="Arial" w:hAnsi="Arial" w:cs="Arial"/>
          <w:sz w:val="20"/>
          <w:szCs w:val="20"/>
        </w:rPr>
        <w:t xml:space="preserve"> projektu</w:t>
      </w:r>
      <w:bookmarkEnd w:id="13"/>
      <w:r w:rsidR="00086E85" w:rsidRPr="00B85F23">
        <w:rPr>
          <w:rFonts w:ascii="Arial" w:hAnsi="Arial" w:cs="Arial"/>
          <w:sz w:val="20"/>
          <w:szCs w:val="20"/>
        </w:rPr>
        <w:t>;</w:t>
      </w:r>
      <w:r w:rsidRPr="00B85F23">
        <w:rPr>
          <w:rFonts w:ascii="Arial" w:hAnsi="Arial" w:cs="Arial"/>
          <w:sz w:val="20"/>
          <w:szCs w:val="20"/>
        </w:rPr>
        <w:t xml:space="preserve"> </w:t>
      </w:r>
    </w:p>
    <w:p w14:paraId="73EA1DF5" w14:textId="58F7E538" w:rsidR="002443BF" w:rsidRDefault="003D6AE1"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„rachunku płatniczym Beneficjenta” należy przez to rozumieć rachunek bankowy</w:t>
      </w:r>
      <w:r w:rsidR="00F2565E" w:rsidRPr="00B85F23">
        <w:rPr>
          <w:rFonts w:ascii="Arial" w:hAnsi="Arial" w:cs="Arial"/>
          <w:sz w:val="20"/>
          <w:szCs w:val="20"/>
        </w:rPr>
        <w:t>,</w:t>
      </w:r>
      <w:r w:rsidR="00F2565E" w:rsidRPr="00B85F23">
        <w:t xml:space="preserve"> </w:t>
      </w:r>
      <w:r w:rsidR="00F2565E" w:rsidRPr="00B85F23">
        <w:rPr>
          <w:rFonts w:ascii="Arial" w:hAnsi="Arial" w:cs="Arial"/>
          <w:sz w:val="20"/>
          <w:szCs w:val="20"/>
        </w:rPr>
        <w:t>na który trafia, bezpośrednio lub za pośrednictwem wyodrębnionego przez Beneficjenta</w:t>
      </w:r>
      <w:r w:rsidR="00F2565E" w:rsidRPr="00B85F23">
        <w:t xml:space="preserve"> </w:t>
      </w:r>
      <w:r w:rsidR="00F2565E" w:rsidRPr="00B85F23">
        <w:rPr>
          <w:rFonts w:ascii="Arial" w:hAnsi="Arial" w:cs="Arial"/>
          <w:sz w:val="20"/>
          <w:szCs w:val="20"/>
        </w:rPr>
        <w:t xml:space="preserve">rachunku płatniczego transferowego, kwota przeznaczona na realizację projektu, </w:t>
      </w:r>
      <w:r w:rsidRPr="00B85F23">
        <w:rPr>
          <w:rFonts w:ascii="Arial" w:hAnsi="Arial" w:cs="Arial"/>
          <w:sz w:val="20"/>
          <w:szCs w:val="20"/>
        </w:rPr>
        <w:t xml:space="preserve">służący </w:t>
      </w:r>
      <w:r w:rsidR="00B20D83" w:rsidRPr="00B85F23">
        <w:rPr>
          <w:rFonts w:ascii="Arial" w:hAnsi="Arial" w:cs="Arial"/>
          <w:sz w:val="20"/>
          <w:szCs w:val="20"/>
        </w:rPr>
        <w:t xml:space="preserve">jednocześnie </w:t>
      </w:r>
      <w:r w:rsidRPr="00B85F23">
        <w:rPr>
          <w:rFonts w:ascii="Arial" w:hAnsi="Arial" w:cs="Arial"/>
          <w:sz w:val="20"/>
          <w:szCs w:val="20"/>
        </w:rPr>
        <w:t>do ponoszenia wydatków w ramach realizacji projektu</w:t>
      </w:r>
      <w:r w:rsidR="00086E85" w:rsidRPr="00B85F23">
        <w:rPr>
          <w:rFonts w:ascii="Arial" w:hAnsi="Arial" w:cs="Arial"/>
          <w:sz w:val="20"/>
          <w:szCs w:val="20"/>
        </w:rPr>
        <w:t>;</w:t>
      </w:r>
      <w:r w:rsidRPr="00B85F23">
        <w:rPr>
          <w:rFonts w:ascii="Arial" w:hAnsi="Arial" w:cs="Arial"/>
          <w:sz w:val="20"/>
          <w:szCs w:val="20"/>
        </w:rPr>
        <w:t xml:space="preserve"> </w:t>
      </w:r>
    </w:p>
    <w:p w14:paraId="39217388" w14:textId="4404F5D2" w:rsidR="00F84429" w:rsidRPr="00B85F23" w:rsidRDefault="00F84429" w:rsidP="00446A67">
      <w:pPr>
        <w:pStyle w:val="Akapitzlist"/>
        <w:numPr>
          <w:ilvl w:val="0"/>
          <w:numId w:val="6"/>
        </w:numPr>
        <w:spacing w:after="60"/>
        <w:jc w:val="both"/>
        <w:rPr>
          <w:rFonts w:ascii="Arial" w:hAnsi="Arial" w:cs="Arial"/>
          <w:sz w:val="20"/>
          <w:szCs w:val="20"/>
        </w:rPr>
      </w:pPr>
      <w:r w:rsidRPr="00F84429">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F84429">
        <w:rPr>
          <w:rFonts w:ascii="Arial" w:hAnsi="Arial" w:cs="Arial"/>
          <w:sz w:val="20"/>
          <w:szCs w:val="20"/>
        </w:rPr>
        <w:t xml:space="preserve"> a realizatorem</w:t>
      </w:r>
      <w:r>
        <w:rPr>
          <w:rFonts w:ascii="Arial" w:hAnsi="Arial" w:cs="Arial"/>
          <w:sz w:val="20"/>
          <w:szCs w:val="20"/>
        </w:rPr>
        <w:t>;</w:t>
      </w:r>
    </w:p>
    <w:p w14:paraId="778C4273"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5ADE3F1F"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1B286028"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6FD947A"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79360421"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284950EA" w14:textId="0636EF16"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400384" w:rsidRPr="00400384">
        <w:rPr>
          <w:rFonts w:ascii="Arial" w:hAnsi="Arial" w:cs="Arial"/>
          <w:sz w:val="20"/>
          <w:szCs w:val="20"/>
        </w:rPr>
        <w:t>https://funduszeue.wzp.pl.</w:t>
      </w:r>
    </w:p>
    <w:p w14:paraId="3B0BEB78" w14:textId="77777777" w:rsidR="0018460A" w:rsidRPr="0018460A"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p>
    <w:p w14:paraId="1FB1DC47" w14:textId="5C23E2BF" w:rsidR="00601B89" w:rsidRPr="00095756" w:rsidRDefault="00601B89" w:rsidP="004310D4">
      <w:pPr>
        <w:numPr>
          <w:ilvl w:val="0"/>
          <w:numId w:val="6"/>
        </w:numPr>
        <w:spacing w:after="120"/>
        <w:jc w:val="both"/>
        <w:rPr>
          <w:rFonts w:ascii="Arial" w:hAnsi="Arial" w:cs="Arial"/>
          <w:sz w:val="20"/>
          <w:szCs w:val="20"/>
        </w:rPr>
      </w:pPr>
      <w:r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Pr="00095756">
        <w:rPr>
          <w:rFonts w:ascii="Arial" w:hAnsi="Arial" w:cs="Arial"/>
          <w:sz w:val="20"/>
          <w:szCs w:val="20"/>
        </w:rPr>
        <w:t xml:space="preserve"> o ochronie danych osobowych” oznacza ustawę z dnia 10 maja 2018 r. o ochronie danych osobowych </w:t>
      </w:r>
      <w:bookmarkStart w:id="14" w:name="_Hlk122348448"/>
      <w:r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14"/>
      <w:r w:rsidR="00B94993">
        <w:rPr>
          <w:rFonts w:ascii="Arial" w:hAnsi="Arial" w:cs="Arial"/>
          <w:sz w:val="20"/>
          <w:szCs w:val="20"/>
        </w:rPr>
        <w:t>1781</w:t>
      </w:r>
      <w:r w:rsidRPr="00095756">
        <w:rPr>
          <w:rFonts w:ascii="Arial" w:hAnsi="Arial" w:cs="Arial"/>
          <w:sz w:val="20"/>
          <w:szCs w:val="20"/>
        </w:rPr>
        <w:t>);</w:t>
      </w:r>
    </w:p>
    <w:p w14:paraId="055C5D46" w14:textId="67BEA1E9"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 xml:space="preserve">(Dz. U. z </w:t>
      </w:r>
      <w:r w:rsidR="00671A37" w:rsidRPr="00A54B77">
        <w:rPr>
          <w:rFonts w:ascii="Arial" w:hAnsi="Arial" w:cs="Arial"/>
          <w:sz w:val="20"/>
          <w:szCs w:val="20"/>
        </w:rPr>
        <w:t>202</w:t>
      </w:r>
      <w:r w:rsidR="00671A37">
        <w:rPr>
          <w:rFonts w:ascii="Arial" w:hAnsi="Arial" w:cs="Arial"/>
          <w:sz w:val="20"/>
          <w:szCs w:val="20"/>
        </w:rPr>
        <w:t xml:space="preserve">4 </w:t>
      </w:r>
      <w:r w:rsidR="0017167B" w:rsidRPr="00A54B77">
        <w:rPr>
          <w:rFonts w:ascii="Arial" w:hAnsi="Arial" w:cs="Arial"/>
          <w:sz w:val="20"/>
          <w:szCs w:val="20"/>
        </w:rPr>
        <w:t>r</w:t>
      </w:r>
      <w:r w:rsidR="00A54B77" w:rsidRPr="00A54B77">
        <w:rPr>
          <w:rFonts w:ascii="Arial" w:hAnsi="Arial" w:cs="Arial"/>
          <w:sz w:val="20"/>
          <w:szCs w:val="20"/>
        </w:rPr>
        <w:t xml:space="preserve">. poz. </w:t>
      </w:r>
      <w:r w:rsidR="00671A37">
        <w:rPr>
          <w:rFonts w:ascii="Arial" w:hAnsi="Arial" w:cs="Arial"/>
          <w:sz w:val="20"/>
          <w:szCs w:val="20"/>
        </w:rPr>
        <w:t>1320</w:t>
      </w:r>
      <w:r w:rsidR="00671A37" w:rsidRPr="00A54B77">
        <w:rPr>
          <w:rFonts w:ascii="Arial" w:hAnsi="Arial" w:cs="Arial"/>
          <w:sz w:val="20"/>
          <w:szCs w:val="20"/>
        </w:rPr>
        <w:t xml:space="preserve"> </w:t>
      </w:r>
      <w:r w:rsidR="00A54B77" w:rsidRPr="00A54B77">
        <w:rPr>
          <w:rFonts w:ascii="Arial" w:hAnsi="Arial" w:cs="Arial"/>
          <w:sz w:val="20"/>
          <w:szCs w:val="20"/>
        </w:rPr>
        <w:t>z</w:t>
      </w:r>
      <w:r w:rsidR="00F05942">
        <w:rPr>
          <w:rFonts w:ascii="Arial" w:hAnsi="Arial" w:cs="Arial"/>
          <w:sz w:val="20"/>
          <w:szCs w:val="20"/>
        </w:rPr>
        <w:t>e</w:t>
      </w:r>
      <w:r w:rsidR="00A54B77" w:rsidRPr="00A54B77">
        <w:rPr>
          <w:rFonts w:ascii="Arial" w:hAnsi="Arial" w:cs="Arial"/>
          <w:sz w:val="20"/>
          <w:szCs w:val="20"/>
        </w:rPr>
        <w:t>. zm.)</w:t>
      </w:r>
      <w:r w:rsidRPr="00E467AA">
        <w:rPr>
          <w:rFonts w:ascii="Arial" w:hAnsi="Arial" w:cs="Arial"/>
          <w:sz w:val="20"/>
          <w:szCs w:val="20"/>
        </w:rPr>
        <w:t>;</w:t>
      </w:r>
    </w:p>
    <w:p w14:paraId="4372F2DD" w14:textId="17565066"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671A37" w:rsidRPr="00E467AA">
        <w:rPr>
          <w:rFonts w:ascii="Arial" w:hAnsi="Arial" w:cs="Arial"/>
          <w:sz w:val="20"/>
          <w:szCs w:val="20"/>
        </w:rPr>
        <w:t>202</w:t>
      </w:r>
      <w:r w:rsidR="00671A37">
        <w:rPr>
          <w:rFonts w:ascii="Arial" w:hAnsi="Arial" w:cs="Arial"/>
          <w:sz w:val="20"/>
          <w:szCs w:val="20"/>
        </w:rPr>
        <w:t>4</w:t>
      </w:r>
      <w:r w:rsidR="00671A37" w:rsidRPr="00E467AA">
        <w:rPr>
          <w:rFonts w:ascii="Arial" w:hAnsi="Arial" w:cs="Arial"/>
          <w:sz w:val="20"/>
          <w:szCs w:val="20"/>
        </w:rPr>
        <w:t xml:space="preserve"> </w:t>
      </w:r>
      <w:r w:rsidR="00095756" w:rsidRPr="00E467AA">
        <w:rPr>
          <w:rFonts w:ascii="Arial" w:hAnsi="Arial" w:cs="Arial"/>
          <w:sz w:val="20"/>
          <w:szCs w:val="20"/>
        </w:rPr>
        <w:t xml:space="preserve">r. poz. </w:t>
      </w:r>
      <w:r w:rsidR="00671A37">
        <w:rPr>
          <w:rFonts w:ascii="Arial" w:hAnsi="Arial" w:cs="Arial"/>
          <w:sz w:val="20"/>
          <w:szCs w:val="20"/>
        </w:rPr>
        <w:t>1530</w:t>
      </w:r>
      <w:r w:rsidR="00671A37" w:rsidRPr="00E467AA">
        <w:rPr>
          <w:rFonts w:ascii="Arial" w:hAnsi="Arial" w:cs="Arial"/>
          <w:sz w:val="20"/>
          <w:szCs w:val="20"/>
        </w:rPr>
        <w:t xml:space="preserve"> </w:t>
      </w:r>
      <w:r w:rsidR="00095756" w:rsidRPr="00E467AA">
        <w:rPr>
          <w:rFonts w:ascii="Arial" w:hAnsi="Arial" w:cs="Arial"/>
          <w:sz w:val="20"/>
          <w:szCs w:val="20"/>
        </w:rPr>
        <w:t>z</w:t>
      </w:r>
      <w:r w:rsidR="00A82412">
        <w:rPr>
          <w:rFonts w:ascii="Arial" w:hAnsi="Arial" w:cs="Arial"/>
          <w:sz w:val="20"/>
          <w:szCs w:val="20"/>
        </w:rPr>
        <w:t>e</w:t>
      </w:r>
      <w:r w:rsidR="00095756" w:rsidRPr="00E467AA">
        <w:rPr>
          <w:rFonts w:ascii="Arial" w:hAnsi="Arial" w:cs="Arial"/>
          <w:sz w:val="20"/>
          <w:szCs w:val="20"/>
        </w:rPr>
        <w:t xml:space="preserve"> zm.</w:t>
      </w:r>
      <w:r w:rsidR="003C3635" w:rsidRPr="00E467AA">
        <w:rPr>
          <w:rFonts w:ascii="Arial" w:hAnsi="Arial" w:cs="Arial"/>
          <w:sz w:val="20"/>
          <w:szCs w:val="20"/>
        </w:rPr>
        <w:t>);</w:t>
      </w:r>
    </w:p>
    <w:p w14:paraId="2BDBD71C"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BD82A4F"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EDBEA13"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F986A"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15"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15"/>
      <w:r w:rsidR="000F2CBA" w:rsidRPr="002A4AA8">
        <w:rPr>
          <w:rFonts w:ascii="Arial" w:hAnsi="Arial" w:cs="Arial"/>
          <w:i/>
          <w:sz w:val="20"/>
          <w:szCs w:val="20"/>
        </w:rPr>
        <w:t>;</w:t>
      </w:r>
    </w:p>
    <w:p w14:paraId="6C771F94"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3103616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69BBC6BD"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6" w:name="_Hlk132791213"/>
      <w:r w:rsidRPr="00B85F0B">
        <w:rPr>
          <w:rFonts w:ascii="Arial" w:hAnsi="Arial" w:cs="Arial"/>
          <w:sz w:val="20"/>
          <w:szCs w:val="20"/>
        </w:rPr>
        <w:t>wydatków na lata 2021-2027</w:t>
      </w:r>
      <w:bookmarkEnd w:id="16"/>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63C42E34"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782D7028"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234A49F"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389C256E"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954B33F"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216D50E7"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9C57FA9"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8BF7D1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552FB227"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7"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1D25C3C" w14:textId="77777777" w:rsidR="003D6705" w:rsidRPr="00154CF4"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 xml:space="preserve">z </w:t>
      </w:r>
      <w:r w:rsidR="00601B6A" w:rsidRPr="00154CF4">
        <w:rPr>
          <w:rFonts w:ascii="Arial" w:hAnsi="Arial" w:cs="Arial"/>
          <w:iCs/>
          <w:sz w:val="20"/>
          <w:szCs w:val="20"/>
        </w:rPr>
        <w:t>następujących źródeł</w:t>
      </w:r>
      <w:r w:rsidR="003D6705" w:rsidRPr="00154CF4">
        <w:rPr>
          <w:rFonts w:ascii="Arial" w:hAnsi="Arial" w:cs="Arial"/>
          <w:sz w:val="20"/>
          <w:szCs w:val="20"/>
        </w:rPr>
        <w:t>:</w:t>
      </w:r>
    </w:p>
    <w:p w14:paraId="1E292A03" w14:textId="3EFD860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154CF4">
        <w:rPr>
          <w:rFonts w:ascii="Arial" w:hAnsi="Arial" w:cs="Arial"/>
          <w:sz w:val="20"/>
          <w:szCs w:val="20"/>
        </w:rPr>
        <w:t xml:space="preserve">ze środków </w:t>
      </w:r>
      <w:r w:rsidR="009F31F7" w:rsidRPr="00154CF4">
        <w:rPr>
          <w:rFonts w:ascii="Arial" w:hAnsi="Arial" w:cs="Arial"/>
          <w:sz w:val="20"/>
          <w:szCs w:val="20"/>
        </w:rPr>
        <w:t xml:space="preserve">europejskich </w:t>
      </w:r>
      <w:r w:rsidRPr="00154CF4">
        <w:rPr>
          <w:rFonts w:ascii="Arial" w:hAnsi="Arial" w:cs="Arial"/>
          <w:iCs/>
          <w:sz w:val="20"/>
          <w:szCs w:val="20"/>
        </w:rPr>
        <w:t>w kwocie … zł (słownie: …), co stanowi</w:t>
      </w:r>
      <w:r w:rsidR="00FD2C37" w:rsidRPr="00154CF4">
        <w:rPr>
          <w:rFonts w:ascii="Arial" w:hAnsi="Arial" w:cs="Arial"/>
          <w:iCs/>
          <w:sz w:val="20"/>
          <w:szCs w:val="20"/>
        </w:rPr>
        <w:t xml:space="preserve"> </w:t>
      </w:r>
      <w:r w:rsidR="00E96DE7" w:rsidRPr="00154CF4">
        <w:rPr>
          <w:rFonts w:ascii="Arial" w:hAnsi="Arial" w:cs="Arial"/>
          <w:iCs/>
          <w:sz w:val="20"/>
          <w:szCs w:val="20"/>
        </w:rPr>
        <w:t>maksymalnie</w:t>
      </w:r>
      <w:r w:rsidRPr="00154CF4">
        <w:rPr>
          <w:rFonts w:ascii="Arial" w:hAnsi="Arial" w:cs="Arial"/>
          <w:iCs/>
          <w:sz w:val="20"/>
          <w:szCs w:val="20"/>
        </w:rPr>
        <w:t xml:space="preserve">  </w:t>
      </w:r>
      <w:r w:rsidR="007C61F9">
        <w:rPr>
          <w:rFonts w:ascii="Arial" w:hAnsi="Arial" w:cs="Arial"/>
          <w:iCs/>
          <w:sz w:val="20"/>
          <w:szCs w:val="20"/>
        </w:rPr>
        <w:t>85</w:t>
      </w:r>
      <w:r w:rsidR="00982090">
        <w:rPr>
          <w:rFonts w:ascii="Arial" w:hAnsi="Arial" w:cs="Arial"/>
          <w:iCs/>
          <w:sz w:val="20"/>
          <w:szCs w:val="20"/>
        </w:rPr>
        <w:t>,00</w:t>
      </w:r>
      <w:r w:rsidR="007C61F9" w:rsidRPr="00154CF4">
        <w:rPr>
          <w:rFonts w:ascii="Arial" w:hAnsi="Arial" w:cs="Arial"/>
          <w:iCs/>
          <w:sz w:val="20"/>
          <w:szCs w:val="20"/>
        </w:rPr>
        <w:t xml:space="preserve"> </w:t>
      </w:r>
      <w:r w:rsidRPr="00154CF4">
        <w:rPr>
          <w:rFonts w:ascii="Arial" w:hAnsi="Arial" w:cs="Arial"/>
          <w:iCs/>
          <w:sz w:val="20"/>
          <w:szCs w:val="20"/>
        </w:rPr>
        <w:t>%</w:t>
      </w:r>
      <w:r w:rsidR="00E96DE7" w:rsidRPr="00154CF4">
        <w:rPr>
          <w:rStyle w:val="Odwoanieprzypisudolnego"/>
          <w:rFonts w:ascii="Arial" w:hAnsi="Arial" w:cs="Arial"/>
          <w:iCs/>
          <w:sz w:val="20"/>
          <w:szCs w:val="20"/>
        </w:rPr>
        <w:footnoteReference w:id="11"/>
      </w:r>
      <w:r w:rsidRPr="002A4AA8">
        <w:rPr>
          <w:rFonts w:ascii="Arial" w:hAnsi="Arial" w:cs="Arial"/>
          <w:iCs/>
          <w:sz w:val="20"/>
          <w:szCs w:val="20"/>
        </w:rPr>
        <w:t xml:space="preserve"> wydatków kwalifikowalnych Projektu,</w:t>
      </w:r>
    </w:p>
    <w:p w14:paraId="2C3D821E"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dotacji celowej </w:t>
      </w:r>
      <w:r w:rsidRPr="002A4AA8">
        <w:rPr>
          <w:rFonts w:ascii="Arial" w:hAnsi="Arial" w:cs="Arial"/>
          <w:iCs/>
          <w:sz w:val="20"/>
          <w:szCs w:val="20"/>
        </w:rPr>
        <w:t>w kwocie … zł (słownie: …)</w:t>
      </w:r>
      <w:r w:rsidRPr="002A4AA8">
        <w:rPr>
          <w:rFonts w:ascii="Arial" w:hAnsi="Arial" w:cs="Arial"/>
          <w:sz w:val="20"/>
          <w:szCs w:val="20"/>
        </w:rPr>
        <w:t>;</w:t>
      </w:r>
    </w:p>
    <w:p w14:paraId="4EB5883F" w14:textId="5D8956DF" w:rsidR="003D6705" w:rsidRPr="00154CF4" w:rsidRDefault="003D6705" w:rsidP="009D3F46">
      <w:pPr>
        <w:pStyle w:val="Tekstpodstawowy"/>
        <w:numPr>
          <w:ilvl w:val="0"/>
          <w:numId w:val="23"/>
        </w:numPr>
        <w:spacing w:after="60"/>
        <w:rPr>
          <w:rFonts w:ascii="Arial" w:hAnsi="Arial" w:cs="Arial"/>
          <w:sz w:val="20"/>
          <w:szCs w:val="20"/>
        </w:rPr>
      </w:pPr>
      <w:r w:rsidRPr="00154CF4">
        <w:rPr>
          <w:rFonts w:ascii="Arial" w:hAnsi="Arial" w:cs="Arial"/>
          <w:sz w:val="20"/>
          <w:szCs w:val="20"/>
        </w:rPr>
        <w:lastRenderedPageBreak/>
        <w:t>wkład własny w kwocie … zł (słownie …)</w:t>
      </w:r>
      <w:r w:rsidRPr="00154CF4">
        <w:rPr>
          <w:rFonts w:ascii="Arial" w:hAnsi="Arial" w:cs="Arial"/>
          <w:iCs/>
          <w:sz w:val="20"/>
          <w:szCs w:val="20"/>
        </w:rPr>
        <w:t xml:space="preserve">, </w:t>
      </w:r>
      <w:r w:rsidR="000445EB" w:rsidRPr="00154CF4">
        <w:rPr>
          <w:rFonts w:ascii="Arial" w:hAnsi="Arial" w:cs="Arial"/>
          <w:iCs/>
          <w:sz w:val="20"/>
          <w:szCs w:val="20"/>
        </w:rPr>
        <w:t xml:space="preserve">który stanowi </w:t>
      </w:r>
      <w:r w:rsidR="007C61F9">
        <w:rPr>
          <w:rFonts w:ascii="Arial" w:hAnsi="Arial" w:cs="Arial"/>
          <w:iCs/>
          <w:sz w:val="20"/>
          <w:szCs w:val="20"/>
        </w:rPr>
        <w:t>nie mniej niż</w:t>
      </w:r>
      <w:r w:rsidR="007C61F9" w:rsidRPr="00154CF4">
        <w:rPr>
          <w:rFonts w:ascii="Arial" w:hAnsi="Arial" w:cs="Arial"/>
          <w:iCs/>
          <w:sz w:val="20"/>
          <w:szCs w:val="20"/>
        </w:rPr>
        <w:t xml:space="preserve"> </w:t>
      </w:r>
      <w:r w:rsidR="000445EB" w:rsidRPr="00154CF4">
        <w:rPr>
          <w:rFonts w:ascii="Arial" w:hAnsi="Arial" w:cs="Arial"/>
          <w:iCs/>
          <w:sz w:val="20"/>
          <w:szCs w:val="20"/>
        </w:rPr>
        <w:t>... %</w:t>
      </w:r>
      <w:r w:rsidR="00E96DE7" w:rsidRPr="00154CF4">
        <w:rPr>
          <w:rStyle w:val="Odwoanieprzypisudolnego"/>
          <w:rFonts w:ascii="Arial" w:hAnsi="Arial" w:cs="Arial"/>
          <w:iCs/>
          <w:sz w:val="20"/>
          <w:szCs w:val="20"/>
        </w:rPr>
        <w:footnoteReference w:id="12"/>
      </w:r>
      <w:r w:rsidR="000445EB" w:rsidRPr="00154CF4">
        <w:rPr>
          <w:rFonts w:ascii="Arial" w:hAnsi="Arial" w:cs="Arial"/>
          <w:iCs/>
          <w:sz w:val="20"/>
          <w:szCs w:val="20"/>
        </w:rPr>
        <w:t xml:space="preserve"> wydatków kwalifikowalnych Projektu, </w:t>
      </w:r>
      <w:r w:rsidRPr="00154CF4">
        <w:rPr>
          <w:rFonts w:ascii="Arial" w:hAnsi="Arial" w:cs="Arial"/>
          <w:iCs/>
          <w:sz w:val="20"/>
          <w:szCs w:val="20"/>
        </w:rPr>
        <w:t>z następujących źródeł</w:t>
      </w:r>
      <w:r w:rsidR="000F6793" w:rsidRPr="00154CF4">
        <w:rPr>
          <w:rStyle w:val="Odwoanieprzypisudolnego"/>
          <w:rFonts w:ascii="Arial" w:hAnsi="Arial" w:cs="Arial"/>
          <w:iCs/>
          <w:sz w:val="20"/>
          <w:szCs w:val="20"/>
        </w:rPr>
        <w:footnoteReference w:id="13"/>
      </w:r>
      <w:r w:rsidRPr="00154CF4">
        <w:rPr>
          <w:rFonts w:ascii="Arial" w:hAnsi="Arial" w:cs="Arial"/>
          <w:sz w:val="20"/>
          <w:szCs w:val="20"/>
        </w:rPr>
        <w:t>:</w:t>
      </w:r>
    </w:p>
    <w:p w14:paraId="2538C071"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p w14:paraId="0D3B6394" w14:textId="360B2E90"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bookmarkEnd w:id="17"/>
    <w:p w14:paraId="3A67E4E8" w14:textId="77777777" w:rsidR="003E0F1C" w:rsidRPr="00154CF4"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sz w:val="20"/>
          <w:szCs w:val="20"/>
        </w:rPr>
        <w:t>D</w:t>
      </w:r>
      <w:r w:rsidR="009D490C" w:rsidRPr="00154CF4">
        <w:rPr>
          <w:rFonts w:ascii="Arial" w:hAnsi="Arial" w:cs="Arial"/>
          <w:sz w:val="20"/>
          <w:szCs w:val="20"/>
        </w:rPr>
        <w:t>ofinansowanie</w:t>
      </w:r>
      <w:r w:rsidRPr="00154CF4">
        <w:rPr>
          <w:rFonts w:ascii="Arial" w:hAnsi="Arial" w:cs="Arial"/>
          <w:sz w:val="20"/>
          <w:szCs w:val="20"/>
        </w:rPr>
        <w:t xml:space="preserve">, o którym mowa w ust. </w:t>
      </w:r>
      <w:r w:rsidR="008752C0" w:rsidRPr="00154CF4">
        <w:rPr>
          <w:rFonts w:ascii="Arial" w:hAnsi="Arial" w:cs="Arial"/>
          <w:sz w:val="20"/>
          <w:szCs w:val="20"/>
        </w:rPr>
        <w:t xml:space="preserve">2 pkt </w:t>
      </w:r>
      <w:r w:rsidR="0081354D" w:rsidRPr="00154CF4">
        <w:rPr>
          <w:rFonts w:ascii="Arial" w:hAnsi="Arial" w:cs="Arial"/>
          <w:sz w:val="20"/>
          <w:szCs w:val="20"/>
        </w:rPr>
        <w:t>1</w:t>
      </w:r>
      <w:r w:rsidR="001E6817" w:rsidRPr="00154CF4">
        <w:rPr>
          <w:rFonts w:ascii="Arial" w:hAnsi="Arial" w:cs="Arial"/>
          <w:sz w:val="20"/>
          <w:szCs w:val="20"/>
        </w:rPr>
        <w:t>,</w:t>
      </w:r>
      <w:r w:rsidR="00DF6FE3" w:rsidRPr="00154CF4">
        <w:rPr>
          <w:rFonts w:ascii="Arial" w:hAnsi="Arial" w:cs="Arial"/>
          <w:sz w:val="20"/>
          <w:szCs w:val="20"/>
        </w:rPr>
        <w:t xml:space="preserve"> </w:t>
      </w:r>
      <w:r w:rsidRPr="00154CF4">
        <w:rPr>
          <w:rFonts w:ascii="Arial" w:hAnsi="Arial" w:cs="Arial"/>
          <w:sz w:val="20"/>
          <w:szCs w:val="20"/>
        </w:rPr>
        <w:t xml:space="preserve">jest przeznaczone na </w:t>
      </w:r>
      <w:r w:rsidR="00833677" w:rsidRPr="00154CF4">
        <w:rPr>
          <w:rFonts w:ascii="Arial" w:hAnsi="Arial" w:cs="Arial"/>
          <w:sz w:val="20"/>
          <w:szCs w:val="20"/>
        </w:rPr>
        <w:t xml:space="preserve">pokrycie wydatków </w:t>
      </w:r>
      <w:r w:rsidR="00017C1A" w:rsidRPr="00154CF4">
        <w:rPr>
          <w:rFonts w:ascii="Arial" w:hAnsi="Arial" w:cs="Arial"/>
          <w:sz w:val="20"/>
          <w:szCs w:val="20"/>
        </w:rPr>
        <w:t xml:space="preserve">kwalifikowalnych </w:t>
      </w:r>
      <w:r w:rsidRPr="00154CF4">
        <w:rPr>
          <w:rFonts w:ascii="Arial" w:hAnsi="Arial" w:cs="Arial"/>
          <w:sz w:val="20"/>
          <w:szCs w:val="20"/>
        </w:rPr>
        <w:t xml:space="preserve">ponoszonych przez Beneficjenta </w:t>
      </w:r>
      <w:r w:rsidR="001D3F2F" w:rsidRPr="00154CF4">
        <w:rPr>
          <w:rFonts w:ascii="Arial" w:hAnsi="Arial" w:cs="Arial"/>
          <w:i/>
          <w:iCs/>
          <w:sz w:val="20"/>
          <w:szCs w:val="20"/>
        </w:rPr>
        <w:t>i Partnerów</w:t>
      </w:r>
      <w:r w:rsidR="00017C1A" w:rsidRPr="00154CF4">
        <w:rPr>
          <w:rStyle w:val="Odwoanieprzypisudolnego"/>
          <w:rFonts w:ascii="Arial" w:hAnsi="Arial" w:cs="Arial"/>
          <w:sz w:val="20"/>
          <w:szCs w:val="20"/>
        </w:rPr>
        <w:footnoteReference w:id="14"/>
      </w:r>
      <w:r w:rsidR="001D3F2F" w:rsidRPr="00154CF4">
        <w:rPr>
          <w:rFonts w:ascii="Arial" w:hAnsi="Arial" w:cs="Arial"/>
          <w:sz w:val="20"/>
          <w:szCs w:val="20"/>
        </w:rPr>
        <w:t xml:space="preserve"> </w:t>
      </w:r>
      <w:r w:rsidRPr="00154CF4">
        <w:rPr>
          <w:rFonts w:ascii="Arial" w:hAnsi="Arial" w:cs="Arial"/>
          <w:sz w:val="20"/>
          <w:szCs w:val="20"/>
        </w:rPr>
        <w:t>w związku z realizacją Projektu</w:t>
      </w:r>
      <w:r w:rsidR="009F06D4" w:rsidRPr="00154CF4">
        <w:rPr>
          <w:rFonts w:ascii="Arial" w:hAnsi="Arial" w:cs="Arial"/>
          <w:sz w:val="20"/>
          <w:szCs w:val="20"/>
        </w:rPr>
        <w:t>.</w:t>
      </w:r>
      <w:r w:rsidR="00312BB2" w:rsidRPr="00154CF4">
        <w:rPr>
          <w:rFonts w:ascii="Arial" w:hAnsi="Arial" w:cs="Arial"/>
          <w:sz w:val="20"/>
          <w:szCs w:val="20"/>
        </w:rPr>
        <w:t xml:space="preserve"> </w:t>
      </w:r>
    </w:p>
    <w:p w14:paraId="3EC55E57"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iCs/>
          <w:sz w:val="20"/>
          <w:szCs w:val="20"/>
        </w:rPr>
        <w:t xml:space="preserve">W przypadku niewniesienia </w:t>
      </w:r>
      <w:r w:rsidR="008752C0" w:rsidRPr="00154CF4">
        <w:rPr>
          <w:rFonts w:ascii="Arial" w:hAnsi="Arial" w:cs="Arial"/>
          <w:iCs/>
          <w:sz w:val="20"/>
          <w:szCs w:val="20"/>
        </w:rPr>
        <w:t xml:space="preserve">przez Beneficjenta </w:t>
      </w:r>
      <w:r w:rsidR="008752C0" w:rsidRPr="00154CF4">
        <w:rPr>
          <w:rFonts w:ascii="Arial" w:hAnsi="Arial" w:cs="Arial"/>
          <w:i/>
          <w:sz w:val="20"/>
          <w:szCs w:val="20"/>
        </w:rPr>
        <w:t>i Partnerów</w:t>
      </w:r>
      <w:r w:rsidR="00EC365A" w:rsidRPr="00154CF4">
        <w:rPr>
          <w:rStyle w:val="Odwoanieprzypisudolnego"/>
          <w:rFonts w:ascii="Arial" w:hAnsi="Arial" w:cs="Arial"/>
          <w:iCs/>
          <w:sz w:val="20"/>
          <w:szCs w:val="20"/>
        </w:rPr>
        <w:footnoteReference w:id="15"/>
      </w:r>
      <w:r w:rsidR="008752C0" w:rsidRPr="00154CF4">
        <w:rPr>
          <w:rFonts w:ascii="Arial" w:hAnsi="Arial" w:cs="Arial"/>
          <w:iCs/>
          <w:sz w:val="20"/>
          <w:szCs w:val="20"/>
        </w:rPr>
        <w:t xml:space="preserve"> </w:t>
      </w:r>
      <w:r w:rsidRPr="00154CF4">
        <w:rPr>
          <w:rFonts w:ascii="Arial" w:hAnsi="Arial" w:cs="Arial"/>
          <w:iCs/>
          <w:sz w:val="20"/>
          <w:szCs w:val="20"/>
        </w:rPr>
        <w:t>wkładu własnego w kwocie</w:t>
      </w:r>
      <w:r w:rsidR="008752C0" w:rsidRPr="00154CF4">
        <w:rPr>
          <w:rFonts w:ascii="Arial" w:hAnsi="Arial" w:cs="Arial"/>
          <w:iCs/>
          <w:sz w:val="20"/>
          <w:szCs w:val="20"/>
        </w:rPr>
        <w:t>,</w:t>
      </w:r>
      <w:r w:rsidR="008752C0" w:rsidRPr="002A4AA8">
        <w:rPr>
          <w:rFonts w:ascii="Arial" w:hAnsi="Arial" w:cs="Arial"/>
          <w:iCs/>
          <w:sz w:val="20"/>
          <w:szCs w:val="20"/>
        </w:rPr>
        <w:t xml:space="preserve">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4C10314"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6B9FD714" w14:textId="7B39A421"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t>
      </w:r>
      <w:bookmarkStart w:id="18" w:name="_Hlk166072426"/>
      <w:r w:rsidRPr="002A4AA8">
        <w:rPr>
          <w:rFonts w:ascii="Arial" w:hAnsi="Arial" w:cs="Arial"/>
          <w:sz w:val="20"/>
          <w:szCs w:val="20"/>
        </w:rPr>
        <w:t>wydatki w ramach cross-</w:t>
      </w:r>
      <w:proofErr w:type="spellStart"/>
      <w:r w:rsidRPr="002A4AA8">
        <w:rPr>
          <w:rFonts w:ascii="Arial" w:hAnsi="Arial" w:cs="Arial"/>
          <w:sz w:val="20"/>
          <w:szCs w:val="20"/>
        </w:rPr>
        <w:t>financingu</w:t>
      </w:r>
      <w:bookmarkEnd w:id="18"/>
      <w:proofErr w:type="spellEnd"/>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C13153">
        <w:rPr>
          <w:rFonts w:ascii="Arial" w:hAnsi="Arial" w:cs="Arial"/>
          <w:sz w:val="20"/>
          <w:szCs w:val="20"/>
        </w:rPr>
        <w:t>%</w:t>
      </w:r>
      <w:r w:rsidR="00D72B7C" w:rsidRPr="00C13153">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6E0AF8AC" w14:textId="77777777" w:rsidR="00B86C41" w:rsidRPr="002A4AA8" w:rsidRDefault="00B86C41" w:rsidP="00350F7A">
      <w:pPr>
        <w:pStyle w:val="Tekstpodstawowy"/>
        <w:spacing w:after="60"/>
        <w:ind w:left="360"/>
        <w:rPr>
          <w:rFonts w:ascii="Arial" w:hAnsi="Arial" w:cs="Arial"/>
          <w:sz w:val="20"/>
          <w:szCs w:val="20"/>
        </w:rPr>
      </w:pPr>
    </w:p>
    <w:p w14:paraId="35F2D998"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4092607B"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4A8C145E"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7AF63123"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51C8077F"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01D46FAD" w14:textId="77777777" w:rsidR="004E28E0" w:rsidRPr="002A4AA8" w:rsidRDefault="004E28E0" w:rsidP="00350F7A">
      <w:pPr>
        <w:pStyle w:val="Tekstpodstawowy"/>
        <w:spacing w:after="60"/>
        <w:jc w:val="center"/>
        <w:rPr>
          <w:rFonts w:ascii="Arial" w:hAnsi="Arial" w:cs="Arial"/>
          <w:sz w:val="20"/>
          <w:szCs w:val="20"/>
        </w:rPr>
      </w:pPr>
    </w:p>
    <w:p w14:paraId="4DCCFFD6"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4C7F933B"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55400AC9"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4EA9E62"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07CAD585" w14:textId="047EC762"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 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0B6E0079"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1614DB6E" w14:textId="77777777" w:rsidR="00813596" w:rsidRPr="000E5745" w:rsidRDefault="004450E0" w:rsidP="00350F7A">
      <w:pPr>
        <w:numPr>
          <w:ilvl w:val="1"/>
          <w:numId w:val="9"/>
        </w:numPr>
        <w:tabs>
          <w:tab w:val="left" w:pos="142"/>
        </w:tabs>
        <w:spacing w:after="60"/>
        <w:jc w:val="both"/>
        <w:rPr>
          <w:rFonts w:ascii="Arial" w:hAnsi="Arial" w:cs="Arial"/>
          <w:sz w:val="20"/>
          <w:szCs w:val="20"/>
        </w:rPr>
      </w:pPr>
      <w:r w:rsidRPr="000E5745">
        <w:rPr>
          <w:rFonts w:ascii="Arial" w:hAnsi="Arial" w:cs="Arial"/>
          <w:sz w:val="20"/>
          <w:szCs w:val="20"/>
        </w:rPr>
        <w:t>zbierani</w:t>
      </w:r>
      <w:r w:rsidR="00673A43" w:rsidRPr="000E5745">
        <w:rPr>
          <w:rFonts w:ascii="Arial" w:hAnsi="Arial" w:cs="Arial"/>
          <w:sz w:val="20"/>
          <w:szCs w:val="20"/>
        </w:rPr>
        <w:t>e</w:t>
      </w:r>
      <w:r w:rsidRPr="000E5745">
        <w:rPr>
          <w:rFonts w:ascii="Arial" w:hAnsi="Arial" w:cs="Arial"/>
          <w:sz w:val="20"/>
          <w:szCs w:val="20"/>
        </w:rPr>
        <w:t xml:space="preserve"> danych </w:t>
      </w:r>
      <w:r w:rsidR="002C4BA6" w:rsidRPr="000E5745">
        <w:rPr>
          <w:rFonts w:ascii="Arial" w:hAnsi="Arial" w:cs="Arial"/>
          <w:sz w:val="20"/>
          <w:szCs w:val="20"/>
        </w:rPr>
        <w:t xml:space="preserve">osobowych </w:t>
      </w:r>
      <w:r w:rsidRPr="000E5745">
        <w:rPr>
          <w:rFonts w:ascii="Arial" w:hAnsi="Arial" w:cs="Arial"/>
          <w:sz w:val="20"/>
          <w:szCs w:val="20"/>
        </w:rPr>
        <w:t xml:space="preserve">uczestników </w:t>
      </w:r>
      <w:r w:rsidR="002A7DB9" w:rsidRPr="000E5745">
        <w:rPr>
          <w:rFonts w:ascii="Arial" w:hAnsi="Arial" w:cs="Arial"/>
          <w:sz w:val="20"/>
          <w:szCs w:val="20"/>
        </w:rPr>
        <w:t>P</w:t>
      </w:r>
      <w:r w:rsidRPr="000E5745">
        <w:rPr>
          <w:rFonts w:ascii="Arial" w:hAnsi="Arial" w:cs="Arial"/>
          <w:sz w:val="20"/>
          <w:szCs w:val="20"/>
        </w:rPr>
        <w:t xml:space="preserve">rojektu zgodnie z </w:t>
      </w:r>
      <w:r w:rsidR="00B16985" w:rsidRPr="000E5745">
        <w:rPr>
          <w:rFonts w:ascii="Arial" w:hAnsi="Arial" w:cs="Arial"/>
          <w:i/>
          <w:sz w:val="20"/>
          <w:szCs w:val="20"/>
        </w:rPr>
        <w:t>W</w:t>
      </w:r>
      <w:r w:rsidRPr="000E5745">
        <w:rPr>
          <w:rFonts w:ascii="Arial" w:hAnsi="Arial" w:cs="Arial"/>
          <w:i/>
          <w:sz w:val="20"/>
          <w:szCs w:val="20"/>
        </w:rPr>
        <w:t>ytyczny</w:t>
      </w:r>
      <w:r w:rsidR="002A7DB9" w:rsidRPr="000E5745">
        <w:rPr>
          <w:rFonts w:ascii="Arial" w:hAnsi="Arial" w:cs="Arial"/>
          <w:i/>
          <w:sz w:val="20"/>
          <w:szCs w:val="20"/>
        </w:rPr>
        <w:t>mi</w:t>
      </w:r>
      <w:r w:rsidR="00B16985" w:rsidRPr="000E5745">
        <w:rPr>
          <w:rFonts w:ascii="Arial" w:hAnsi="Arial" w:cs="Arial"/>
          <w:i/>
          <w:sz w:val="20"/>
          <w:szCs w:val="20"/>
        </w:rPr>
        <w:t xml:space="preserve"> </w:t>
      </w:r>
      <w:r w:rsidR="00E74C2A" w:rsidRPr="000E5745">
        <w:rPr>
          <w:rFonts w:ascii="Arial" w:hAnsi="Arial" w:cs="Arial"/>
          <w:i/>
          <w:sz w:val="20"/>
          <w:szCs w:val="20"/>
        </w:rPr>
        <w:t>dotyczącym</w:t>
      </w:r>
      <w:r w:rsidR="00941E56" w:rsidRPr="000E5745">
        <w:rPr>
          <w:rFonts w:ascii="Arial" w:hAnsi="Arial" w:cs="Arial"/>
          <w:i/>
          <w:sz w:val="20"/>
          <w:szCs w:val="20"/>
        </w:rPr>
        <w:t>i</w:t>
      </w:r>
      <w:r w:rsidR="00B16985" w:rsidRPr="000E5745">
        <w:rPr>
          <w:rFonts w:ascii="Arial" w:hAnsi="Arial" w:cs="Arial"/>
          <w:i/>
          <w:sz w:val="20"/>
          <w:szCs w:val="20"/>
        </w:rPr>
        <w:t xml:space="preserve"> monitorowania</w:t>
      </w:r>
      <w:r w:rsidR="00813596" w:rsidRPr="000E5745">
        <w:rPr>
          <w:rFonts w:ascii="Arial" w:hAnsi="Arial" w:cs="Arial"/>
          <w:sz w:val="20"/>
          <w:szCs w:val="20"/>
        </w:rPr>
        <w:t>;</w:t>
      </w:r>
    </w:p>
    <w:p w14:paraId="3932CAA7"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C952B47"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31AA2EF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68D984D6"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7BC9F947"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0E6D1C7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w:t>
      </w:r>
      <w:proofErr w:type="spellStart"/>
      <w:r w:rsidRPr="00C25D48">
        <w:rPr>
          <w:rFonts w:ascii="Arial" w:hAnsi="Arial" w:cs="Arial"/>
          <w:sz w:val="20"/>
          <w:szCs w:val="20"/>
        </w:rPr>
        <w:t>Significant</w:t>
      </w:r>
      <w:proofErr w:type="spellEnd"/>
      <w:r w:rsidRPr="00C25D48">
        <w:rPr>
          <w:rFonts w:ascii="Arial" w:hAnsi="Arial" w:cs="Arial"/>
          <w:sz w:val="20"/>
          <w:szCs w:val="20"/>
        </w:rPr>
        <w:t xml:space="preserve"> </w:t>
      </w:r>
      <w:proofErr w:type="spellStart"/>
      <w:r w:rsidRPr="00C25D48">
        <w:rPr>
          <w:rFonts w:ascii="Arial" w:hAnsi="Arial" w:cs="Arial"/>
          <w:sz w:val="20"/>
          <w:szCs w:val="20"/>
        </w:rPr>
        <w:t>Harm</w:t>
      </w:r>
      <w:proofErr w:type="spellEnd"/>
      <w:r w:rsidRPr="00C25D48">
        <w:rPr>
          <w:rFonts w:ascii="Arial" w:hAnsi="Arial" w:cs="Arial"/>
          <w:sz w:val="20"/>
          <w:szCs w:val="20"/>
        </w:rPr>
        <w:t xml:space="preserve">) </w:t>
      </w:r>
    </w:p>
    <w:p w14:paraId="0AE8FA70"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26DC56EF" w14:textId="078BBB60"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w:t>
      </w:r>
      <w:r w:rsidR="009D7615" w:rsidRPr="00BB5189">
        <w:rPr>
          <w:rFonts w:ascii="Arial" w:hAnsi="Arial" w:cs="Arial"/>
          <w:i/>
          <w:sz w:val="20"/>
          <w:szCs w:val="20"/>
        </w:rPr>
        <w:t>202</w:t>
      </w:r>
      <w:r w:rsidR="009D7615">
        <w:rPr>
          <w:rFonts w:ascii="Arial" w:hAnsi="Arial" w:cs="Arial"/>
          <w:i/>
          <w:sz w:val="20"/>
          <w:szCs w:val="20"/>
        </w:rPr>
        <w:t>5</w:t>
      </w:r>
      <w:r w:rsidR="009D7615" w:rsidRPr="00BB5189">
        <w:rPr>
          <w:rFonts w:ascii="Arial" w:hAnsi="Arial" w:cs="Arial"/>
          <w:i/>
          <w:sz w:val="20"/>
          <w:szCs w:val="20"/>
        </w:rPr>
        <w:t xml:space="preserve"> </w:t>
      </w:r>
      <w:r w:rsidR="00B04252" w:rsidRPr="00BB5189">
        <w:rPr>
          <w:rFonts w:ascii="Arial" w:hAnsi="Arial" w:cs="Arial"/>
          <w:i/>
          <w:sz w:val="20"/>
          <w:szCs w:val="20"/>
        </w:rPr>
        <w:t xml:space="preserve">r. poz. </w:t>
      </w:r>
      <w:r w:rsidR="009D7615">
        <w:rPr>
          <w:rFonts w:ascii="Arial" w:hAnsi="Arial" w:cs="Arial"/>
          <w:i/>
          <w:sz w:val="20"/>
          <w:szCs w:val="20"/>
        </w:rPr>
        <w:t>37</w:t>
      </w:r>
      <w:r w:rsidR="00B04252" w:rsidRPr="00BB5189">
        <w:rPr>
          <w:rFonts w:ascii="Arial" w:hAnsi="Arial" w:cs="Arial"/>
          <w:i/>
          <w:sz w:val="20"/>
          <w:szCs w:val="20"/>
        </w:rPr>
        <w:t>)</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6DFFC3CC"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08075310"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C0A3A4C"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 xml:space="preserve">w Wytycznych dotyczących realizacji projektów z udziałem </w:t>
      </w:r>
      <w:r w:rsidR="00817A9A" w:rsidRPr="00BB5189">
        <w:rPr>
          <w:rFonts w:ascii="Arial" w:hAnsi="Arial" w:cs="Arial"/>
          <w:i/>
          <w:sz w:val="20"/>
          <w:szCs w:val="20"/>
        </w:rPr>
        <w:lastRenderedPageBreak/>
        <w:t>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4F6B32E6"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5E8C91B9"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51BF3CD3"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308D439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3666E900"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2505631E"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5AB83FA0"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96DD32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3549C2C7"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69C216B2"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5ED92AA"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20"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16206218"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21" w:name="_Hlk5345834"/>
      <w:bookmarkStart w:id="22"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21"/>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20"/>
    <w:bookmarkEnd w:id="22"/>
    <w:p w14:paraId="7360007E"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23" w:name="_Hlk5345882"/>
      <w:r w:rsidRPr="002A4AA8">
        <w:rPr>
          <w:rFonts w:ascii="Arial" w:hAnsi="Arial" w:cs="Arial"/>
          <w:sz w:val="20"/>
          <w:szCs w:val="20"/>
        </w:rPr>
        <w:t xml:space="preserve">za pośrednictwem </w:t>
      </w:r>
      <w:bookmarkEnd w:id="23"/>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44FFD071"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24EC63D5"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BBEA19F"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 xml:space="preserve">posiadaniu zajętych wierzytelności, w terminie do 3 dni od dnia wystąpienia powyższych </w:t>
      </w:r>
      <w:r w:rsidRPr="008A7C6D">
        <w:rPr>
          <w:rFonts w:ascii="Arial" w:hAnsi="Arial" w:cs="Arial"/>
          <w:sz w:val="20"/>
          <w:szCs w:val="20"/>
        </w:rPr>
        <w:lastRenderedPageBreak/>
        <w:t>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B4B0FEC"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09AED5A9" w14:textId="379CE7B7" w:rsidR="00117C8D" w:rsidRDefault="00903CED" w:rsidP="0093709A">
      <w:pPr>
        <w:pStyle w:val="Akapitzlist"/>
        <w:numPr>
          <w:ilvl w:val="0"/>
          <w:numId w:val="26"/>
        </w:numPr>
        <w:jc w:val="both"/>
        <w:rPr>
          <w:rFonts w:ascii="Arial" w:hAnsi="Arial" w:cs="Arial"/>
          <w:sz w:val="20"/>
          <w:szCs w:val="20"/>
        </w:rPr>
      </w:pPr>
      <w:bookmarkStart w:id="24"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24"/>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19722AE1" w14:textId="10304151" w:rsidR="001B2C7B" w:rsidRPr="001B2C7B" w:rsidRDefault="001B2C7B" w:rsidP="001B2C7B">
      <w:pPr>
        <w:pStyle w:val="Akapitzlist"/>
        <w:numPr>
          <w:ilvl w:val="0"/>
          <w:numId w:val="26"/>
        </w:numPr>
        <w:jc w:val="both"/>
        <w:rPr>
          <w:rFonts w:ascii="Arial" w:hAnsi="Arial" w:cs="Arial"/>
          <w:sz w:val="20"/>
          <w:szCs w:val="20"/>
        </w:rPr>
      </w:pPr>
      <w:bookmarkStart w:id="25" w:name="_Hlk188267068"/>
      <w:r w:rsidRPr="0071022E">
        <w:rPr>
          <w:rFonts w:ascii="Arial" w:hAnsi="Arial" w:cs="Arial"/>
          <w:sz w:val="20"/>
          <w:szCs w:val="20"/>
        </w:rPr>
        <w:t>Beneficjent zapewni, że uczestnik nie otrzymuje jednocześnie tożsamego wsparcia w więcej niż jednym projekcie dofinansowanym ze środków EFS+ realizowanym w ramach celu „c” lub „d”. Informacja o nie otrzymywaniu tożsamego wsparcia w więcej niż jednym projekcie dofinansowanym ze środków EFS+ musi zostać</w:t>
      </w:r>
      <w:r w:rsidRPr="00513464">
        <w:rPr>
          <w:rFonts w:ascii="Arial" w:hAnsi="Arial" w:cs="Arial"/>
          <w:sz w:val="20"/>
          <w:szCs w:val="20"/>
        </w:rPr>
        <w:t xml:space="preserve">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informację o tym fakcie.  Ponad to, Beneficjent zobowiązany jest potwierdzić fakt przeprowadzenia wyżej opisanej weryfikacji w postępie rzeczowym wniosku o płatność</w:t>
      </w:r>
      <w:r>
        <w:rPr>
          <w:rFonts w:ascii="Arial" w:hAnsi="Arial" w:cs="Arial"/>
          <w:sz w:val="20"/>
          <w:szCs w:val="20"/>
        </w:rPr>
        <w:t>.</w:t>
      </w:r>
      <w:r w:rsidRPr="00513464">
        <w:rPr>
          <w:rStyle w:val="Odwoanieprzypisudolnego"/>
          <w:rFonts w:ascii="Arial" w:hAnsi="Arial" w:cs="Arial"/>
          <w:sz w:val="20"/>
          <w:szCs w:val="20"/>
        </w:rPr>
        <w:t xml:space="preserve"> </w:t>
      </w:r>
      <w:r>
        <w:rPr>
          <w:rStyle w:val="Odwoanieprzypisudolnego"/>
          <w:rFonts w:ascii="Arial" w:hAnsi="Arial" w:cs="Arial"/>
          <w:sz w:val="20"/>
          <w:szCs w:val="20"/>
        </w:rPr>
        <w:footnoteReference w:id="37"/>
      </w:r>
    </w:p>
    <w:bookmarkEnd w:id="25"/>
    <w:p w14:paraId="134770DD"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8"/>
      </w:r>
    </w:p>
    <w:p w14:paraId="36C1982A"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6"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3BF760D8" w14:textId="7C182DA3" w:rsidR="00884811" w:rsidRPr="00E467AA" w:rsidRDefault="00884811" w:rsidP="00596006">
      <w:pPr>
        <w:pStyle w:val="Akapitzlist"/>
        <w:numPr>
          <w:ilvl w:val="0"/>
          <w:numId w:val="26"/>
        </w:numPr>
        <w:jc w:val="both"/>
        <w:rPr>
          <w:rFonts w:ascii="Arial" w:hAnsi="Arial" w:cs="Arial"/>
          <w:sz w:val="20"/>
          <w:szCs w:val="20"/>
        </w:rPr>
      </w:pPr>
      <w:bookmarkStart w:id="27" w:name="_Hlk136332130"/>
      <w:bookmarkEnd w:id="26"/>
      <w:r w:rsidRPr="00E467AA">
        <w:rPr>
          <w:rFonts w:ascii="Arial" w:hAnsi="Arial" w:cs="Arial"/>
          <w:sz w:val="20"/>
          <w:szCs w:val="20"/>
        </w:rPr>
        <w:t>Beneficjent jest zobowiązany do bieżącego aktualizowania informacji zawartych w harmonogramie, o którym mowa w ust. 1</w:t>
      </w:r>
      <w:r w:rsidR="001B2C7B">
        <w:rPr>
          <w:rFonts w:ascii="Arial" w:hAnsi="Arial" w:cs="Arial"/>
          <w:sz w:val="20"/>
          <w:szCs w:val="20"/>
        </w:rPr>
        <w:t>6</w:t>
      </w:r>
      <w:r w:rsidRPr="00E467AA">
        <w:rPr>
          <w:rFonts w:ascii="Arial" w:hAnsi="Arial" w:cs="Arial"/>
          <w:sz w:val="20"/>
          <w:szCs w:val="20"/>
        </w:rPr>
        <w:t>. Niedopełnienie tego obowiązku może skutkować obniżeniem stawki kosztów pośrednich, zgodnie z § 5 ust. 2.</w:t>
      </w:r>
    </w:p>
    <w:p w14:paraId="1C4B134A" w14:textId="77777777" w:rsidR="00884811" w:rsidRPr="00E467AA" w:rsidRDefault="00884811" w:rsidP="00596006">
      <w:pPr>
        <w:pStyle w:val="Akapitzlist"/>
        <w:numPr>
          <w:ilvl w:val="0"/>
          <w:numId w:val="26"/>
        </w:numPr>
        <w:jc w:val="both"/>
        <w:rPr>
          <w:rFonts w:ascii="Arial" w:hAnsi="Arial" w:cs="Arial"/>
          <w:sz w:val="20"/>
          <w:szCs w:val="20"/>
        </w:rPr>
      </w:pPr>
      <w:bookmarkStart w:id="28" w:name="_Hlk136332138"/>
      <w:bookmarkEnd w:id="27"/>
      <w:r w:rsidRPr="00E467AA">
        <w:rPr>
          <w:rFonts w:ascii="Arial" w:hAnsi="Arial" w:cs="Arial"/>
          <w:sz w:val="20"/>
          <w:szCs w:val="20"/>
        </w:rPr>
        <w:lastRenderedPageBreak/>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072FC90A"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4F403F3A"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8"/>
    <w:p w14:paraId="6EC66F8E" w14:textId="77777777" w:rsidR="00415E04" w:rsidRDefault="00415E04" w:rsidP="00350F7A">
      <w:pPr>
        <w:pStyle w:val="Tekstpodstawowy"/>
        <w:spacing w:after="60"/>
        <w:jc w:val="center"/>
        <w:rPr>
          <w:rFonts w:ascii="Arial" w:hAnsi="Arial" w:cs="Arial"/>
          <w:i/>
          <w:sz w:val="20"/>
          <w:szCs w:val="20"/>
        </w:rPr>
      </w:pPr>
    </w:p>
    <w:p w14:paraId="4DB29278" w14:textId="77777777" w:rsidR="000A741C" w:rsidRDefault="000A741C" w:rsidP="00350F7A">
      <w:pPr>
        <w:pStyle w:val="Tekstpodstawowy"/>
        <w:spacing w:after="60"/>
        <w:jc w:val="center"/>
        <w:rPr>
          <w:rFonts w:ascii="Arial" w:hAnsi="Arial" w:cs="Arial"/>
          <w:i/>
          <w:sz w:val="20"/>
          <w:szCs w:val="20"/>
        </w:rPr>
      </w:pPr>
    </w:p>
    <w:p w14:paraId="51854D9C"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01FF4B0B"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39EE91A7"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9"/>
      </w:r>
      <w:r w:rsidRPr="00464EE9">
        <w:rPr>
          <w:rFonts w:ascii="Arial" w:hAnsi="Arial" w:cs="Arial"/>
          <w:i/>
          <w:sz w:val="20"/>
          <w:szCs w:val="20"/>
        </w:rPr>
        <w:t>.</w:t>
      </w:r>
    </w:p>
    <w:p w14:paraId="10569767" w14:textId="77777777" w:rsidR="00464EE9" w:rsidRPr="00FE0866" w:rsidRDefault="00464EE9" w:rsidP="00350F7A">
      <w:pPr>
        <w:pStyle w:val="Tekstpodstawowy"/>
        <w:spacing w:after="60"/>
        <w:jc w:val="center"/>
        <w:rPr>
          <w:rFonts w:ascii="Arial" w:hAnsi="Arial" w:cs="Arial"/>
          <w:sz w:val="20"/>
          <w:szCs w:val="20"/>
        </w:rPr>
      </w:pPr>
    </w:p>
    <w:p w14:paraId="64FB0BD4" w14:textId="77777777" w:rsidR="009D490C" w:rsidRPr="002A4AA8" w:rsidRDefault="003E0F1C" w:rsidP="00780E37">
      <w:pPr>
        <w:pStyle w:val="Tekstpodstawowy"/>
        <w:spacing w:after="60" w:line="360" w:lineRule="auto"/>
        <w:jc w:val="center"/>
        <w:rPr>
          <w:rFonts w:ascii="Arial" w:hAnsi="Arial" w:cs="Arial"/>
          <w:sz w:val="20"/>
          <w:szCs w:val="20"/>
        </w:rPr>
      </w:pPr>
      <w:bookmarkStart w:id="29"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9"/>
    <w:p w14:paraId="0E01B3D0"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725BE656"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4AA05EC9"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05613471"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7D258A5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2439541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465CF05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67E2E7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61C8C59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E52487D" w14:textId="5CB9A3CF"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lastRenderedPageBreak/>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w:t>
      </w:r>
      <w:r w:rsidR="001B2C7B">
        <w:rPr>
          <w:rFonts w:ascii="Arial" w:hAnsi="Arial" w:cs="Arial"/>
          <w:sz w:val="20"/>
          <w:szCs w:val="20"/>
        </w:rPr>
        <w:t>6</w:t>
      </w:r>
      <w:r w:rsidR="00E1471B" w:rsidRPr="002A4AA8">
        <w:rPr>
          <w:rFonts w:ascii="Arial" w:hAnsi="Arial" w:cs="Arial"/>
          <w:sz w:val="20"/>
          <w:szCs w:val="20"/>
        </w:rPr>
        <w:t>;</w:t>
      </w:r>
    </w:p>
    <w:p w14:paraId="65B3DA8B" w14:textId="3C624931"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3FD3FF81" w14:textId="58CE3429"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1B2C7B">
        <w:rPr>
          <w:rFonts w:ascii="Arial" w:hAnsi="Arial" w:cs="Arial"/>
          <w:sz w:val="20"/>
          <w:szCs w:val="20"/>
        </w:rPr>
        <w:t>5</w:t>
      </w:r>
      <w:r>
        <w:rPr>
          <w:rFonts w:ascii="Arial" w:hAnsi="Arial" w:cs="Arial"/>
          <w:sz w:val="20"/>
          <w:szCs w:val="20"/>
        </w:rPr>
        <w:t>.</w:t>
      </w:r>
    </w:p>
    <w:p w14:paraId="42FDDF1D"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206540EA" w14:textId="77777777" w:rsidR="009D490C" w:rsidRPr="002A4AA8" w:rsidRDefault="009D490C" w:rsidP="00350F7A">
      <w:pPr>
        <w:pStyle w:val="xl33"/>
        <w:autoSpaceDE/>
        <w:autoSpaceDN/>
        <w:spacing w:before="0" w:after="60"/>
        <w:rPr>
          <w:rFonts w:ascii="Arial" w:hAnsi="Arial" w:cs="Arial"/>
          <w:szCs w:val="20"/>
        </w:rPr>
      </w:pPr>
    </w:p>
    <w:p w14:paraId="677821A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06AF086A"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40"/>
      </w:r>
    </w:p>
    <w:p w14:paraId="03E285B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1"/>
      </w:r>
    </w:p>
    <w:p w14:paraId="243010E6"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2"/>
      </w:r>
    </w:p>
    <w:p w14:paraId="63051E78"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3"/>
      </w:r>
      <w:r w:rsidRPr="005E2AA1">
        <w:rPr>
          <w:rFonts w:ascii="Arial" w:hAnsi="Arial" w:cs="Arial"/>
          <w:i/>
          <w:iCs/>
          <w:sz w:val="20"/>
          <w:szCs w:val="20"/>
        </w:rPr>
        <w:t>.</w:t>
      </w:r>
    </w:p>
    <w:p w14:paraId="566ED668"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4"/>
      </w:r>
    </w:p>
    <w:p w14:paraId="75243470" w14:textId="77777777" w:rsidR="009D490C" w:rsidRPr="002A4AA8" w:rsidRDefault="009D490C" w:rsidP="00350F7A">
      <w:pPr>
        <w:spacing w:after="60"/>
        <w:rPr>
          <w:rFonts w:ascii="Arial" w:hAnsi="Arial" w:cs="Arial"/>
          <w:sz w:val="20"/>
          <w:szCs w:val="20"/>
        </w:rPr>
      </w:pPr>
    </w:p>
    <w:p w14:paraId="08FC92AB"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5C9365D6"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1DB6BA08"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5"/>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60B7EFB" w14:textId="77777777" w:rsidR="00A53CB8" w:rsidRPr="002A4AA8" w:rsidRDefault="00A53CB8" w:rsidP="00350F7A">
      <w:pPr>
        <w:numPr>
          <w:ilvl w:val="0"/>
          <w:numId w:val="15"/>
        </w:numPr>
        <w:spacing w:after="60"/>
        <w:jc w:val="both"/>
        <w:rPr>
          <w:rFonts w:ascii="Arial" w:hAnsi="Arial" w:cs="Arial"/>
          <w:sz w:val="20"/>
          <w:szCs w:val="20"/>
        </w:rPr>
      </w:pPr>
      <w:bookmarkStart w:id="30"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30"/>
    <w:p w14:paraId="02130D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6"/>
      </w:r>
      <w:r w:rsidRPr="00F253E9">
        <w:rPr>
          <w:rFonts w:ascii="Arial" w:hAnsi="Arial" w:cs="Arial"/>
          <w:i/>
          <w:sz w:val="20"/>
          <w:szCs w:val="20"/>
        </w:rPr>
        <w:t>.</w:t>
      </w:r>
    </w:p>
    <w:p w14:paraId="3008D233" w14:textId="77777777" w:rsidR="009D490C" w:rsidRPr="002A4AA8" w:rsidRDefault="009D490C" w:rsidP="00350F7A">
      <w:pPr>
        <w:spacing w:after="60"/>
        <w:jc w:val="center"/>
        <w:rPr>
          <w:rFonts w:ascii="Arial" w:hAnsi="Arial" w:cs="Arial"/>
          <w:sz w:val="20"/>
          <w:szCs w:val="20"/>
        </w:rPr>
      </w:pPr>
    </w:p>
    <w:p w14:paraId="5D74B75C"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61AB242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7"/>
      </w:r>
      <w:r w:rsidRPr="002A4AA8">
        <w:rPr>
          <w:rFonts w:ascii="Arial" w:hAnsi="Arial" w:cs="Arial"/>
          <w:sz w:val="20"/>
          <w:szCs w:val="20"/>
        </w:rPr>
        <w:t>.</w:t>
      </w:r>
    </w:p>
    <w:p w14:paraId="7D97D7CB" w14:textId="774040F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 xml:space="preserve">Beneficjent sporządza harmonogram płatności, o którym mowa w ust. 1, w porozumieniu z Instytucją Pośredniczącą uwzględniając przy tym, że wysokość transzy zaliczki na dany okres nie przekracza </w:t>
      </w:r>
      <w:r w:rsidRPr="002A4AA8">
        <w:rPr>
          <w:rFonts w:ascii="Arial" w:hAnsi="Arial" w:cs="Arial"/>
          <w:sz w:val="20"/>
          <w:szCs w:val="20"/>
        </w:rPr>
        <w:lastRenderedPageBreak/>
        <w:t>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453E73D7" w14:textId="79B3DB50"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7EEEAE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73B76E8B" w14:textId="7708EA1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5F18D2A4"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5655B91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31A992B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516DA87B" w14:textId="488FE80E" w:rsidR="003123ED" w:rsidRPr="001D5633" w:rsidRDefault="003123ED" w:rsidP="009D3F46">
      <w:pPr>
        <w:numPr>
          <w:ilvl w:val="2"/>
          <w:numId w:val="46"/>
        </w:numPr>
        <w:spacing w:before="120" w:after="60"/>
        <w:ind w:left="357" w:hanging="357"/>
        <w:jc w:val="both"/>
        <w:rPr>
          <w:rFonts w:ascii="Arial" w:hAnsi="Arial" w:cs="Arial"/>
          <w:sz w:val="20"/>
          <w:szCs w:val="20"/>
        </w:rPr>
      </w:pPr>
      <w:r w:rsidRPr="001D5633">
        <w:rPr>
          <w:rFonts w:ascii="Arial" w:hAnsi="Arial" w:cs="Arial"/>
          <w:sz w:val="20"/>
          <w:szCs w:val="20"/>
        </w:rPr>
        <w:t xml:space="preserve">Transze dofinansowania są przekazywane na następujący wyodrębniony dla projektu </w:t>
      </w:r>
      <w:bookmarkStart w:id="31" w:name="_Hlk126936286"/>
      <w:r w:rsidRPr="001D5633">
        <w:rPr>
          <w:rFonts w:ascii="Arial" w:hAnsi="Arial" w:cs="Arial"/>
          <w:sz w:val="20"/>
          <w:szCs w:val="20"/>
        </w:rPr>
        <w:t xml:space="preserve">rachunek </w:t>
      </w:r>
      <w:r w:rsidR="00FF3A2F" w:rsidRPr="001D5633">
        <w:t>płatniczy</w:t>
      </w:r>
      <w:r w:rsidR="00FF3A2F" w:rsidRPr="001D5633" w:rsidDel="00FF3A2F">
        <w:rPr>
          <w:rFonts w:ascii="Arial" w:hAnsi="Arial" w:cs="Arial"/>
          <w:sz w:val="20"/>
          <w:szCs w:val="20"/>
        </w:rPr>
        <w:t xml:space="preserve"> </w:t>
      </w:r>
      <w:r w:rsidRPr="001D5633">
        <w:rPr>
          <w:rFonts w:ascii="Arial" w:hAnsi="Arial" w:cs="Arial"/>
          <w:sz w:val="20"/>
          <w:szCs w:val="20"/>
        </w:rPr>
        <w:t>Beneficjenta</w:t>
      </w:r>
      <w:bookmarkEnd w:id="31"/>
      <w:r w:rsidRPr="001D5633">
        <w:rPr>
          <w:rFonts w:ascii="Arial" w:hAnsi="Arial" w:cs="Arial"/>
          <w:sz w:val="20"/>
          <w:szCs w:val="20"/>
        </w:rPr>
        <w:t>:</w:t>
      </w:r>
      <w:r w:rsidRPr="001D5633">
        <w:rPr>
          <w:rFonts w:ascii="Arial" w:hAnsi="Arial" w:cs="Arial"/>
          <w:sz w:val="20"/>
          <w:szCs w:val="20"/>
          <w:vertAlign w:val="superscript"/>
        </w:rPr>
        <w:footnoteReference w:id="49"/>
      </w:r>
    </w:p>
    <w:p w14:paraId="76E54D2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55CD9C2C"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4BED1714"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 xml:space="preserve">za pośrednictwem rachunku </w:t>
      </w:r>
      <w:r w:rsidR="00FF3A2F" w:rsidRPr="001D5633">
        <w:rPr>
          <w:rFonts w:ascii="Arial" w:hAnsi="Arial" w:cs="Arial"/>
          <w:sz w:val="20"/>
          <w:szCs w:val="20"/>
        </w:rPr>
        <w:t xml:space="preserve">płatniczego </w:t>
      </w:r>
      <w:bookmarkStart w:id="32" w:name="_Hlk158210788"/>
      <w:r w:rsidRPr="001D5633">
        <w:rPr>
          <w:rFonts w:ascii="Arial" w:hAnsi="Arial" w:cs="Arial"/>
          <w:sz w:val="20"/>
          <w:szCs w:val="20"/>
        </w:rPr>
        <w:t>transferowego</w:t>
      </w:r>
      <w:bookmarkEnd w:id="32"/>
      <w:r w:rsidRPr="001D5633">
        <w:rPr>
          <w:rFonts w:ascii="Arial" w:hAnsi="Arial" w:cs="Arial"/>
          <w:sz w:val="20"/>
          <w:szCs w:val="20"/>
        </w:rPr>
        <w:t>:</w:t>
      </w:r>
    </w:p>
    <w:p w14:paraId="619B44F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1CB18462"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61307678" w14:textId="53C63FF2"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dane rachunku wyodrębnionego przez realizatora projektu</w:t>
      </w:r>
      <w:r w:rsidR="00B47CFE" w:rsidRPr="001D5633">
        <w:rPr>
          <w:rStyle w:val="Odwoanieprzypisudolnego"/>
          <w:rFonts w:ascii="Arial" w:hAnsi="Arial" w:cs="Arial"/>
          <w:sz w:val="20"/>
          <w:szCs w:val="20"/>
        </w:rPr>
        <w:footnoteReference w:id="50"/>
      </w:r>
      <w:r w:rsidRPr="001D5633">
        <w:rPr>
          <w:rFonts w:ascii="Arial" w:hAnsi="Arial" w:cs="Arial"/>
          <w:sz w:val="20"/>
          <w:szCs w:val="20"/>
        </w:rPr>
        <w:t>:</w:t>
      </w:r>
    </w:p>
    <w:p w14:paraId="1B3DD5C1" w14:textId="6A3A80A1"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Nazwa właściciela rachunku: ……………………………………………….</w:t>
      </w:r>
    </w:p>
    <w:p w14:paraId="2E3DFFC4" w14:textId="0F1822EA"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Nr rachunku: …………………………………………..</w:t>
      </w:r>
    </w:p>
    <w:p w14:paraId="1B89D3F4" w14:textId="77777777" w:rsidR="003F4D16" w:rsidRPr="000D0C90" w:rsidRDefault="003123ED" w:rsidP="009D3F46">
      <w:pPr>
        <w:numPr>
          <w:ilvl w:val="2"/>
          <w:numId w:val="46"/>
        </w:numPr>
        <w:spacing w:before="120" w:after="60"/>
        <w:ind w:left="357" w:hanging="357"/>
        <w:jc w:val="both"/>
        <w:rPr>
          <w:rFonts w:ascii="Arial" w:hAnsi="Arial" w:cs="Arial"/>
          <w:sz w:val="20"/>
          <w:szCs w:val="20"/>
        </w:rPr>
      </w:pPr>
      <w:r w:rsidRPr="000D0C90">
        <w:rPr>
          <w:rFonts w:ascii="Arial" w:hAnsi="Arial" w:cs="Arial"/>
          <w:sz w:val="20"/>
          <w:szCs w:val="20"/>
        </w:rPr>
        <w:t xml:space="preserve">Transze dofinansowania, o których mowa w § </w:t>
      </w:r>
      <w:r w:rsidR="007F134F" w:rsidRPr="000D0C90">
        <w:rPr>
          <w:rFonts w:ascii="Arial" w:hAnsi="Arial" w:cs="Arial"/>
          <w:sz w:val="20"/>
          <w:szCs w:val="20"/>
        </w:rPr>
        <w:t>9</w:t>
      </w:r>
      <w:r w:rsidRPr="000D0C90">
        <w:rPr>
          <w:rFonts w:ascii="Arial" w:hAnsi="Arial" w:cs="Arial"/>
          <w:sz w:val="20"/>
          <w:szCs w:val="20"/>
        </w:rPr>
        <w:t xml:space="preserve"> ust. 1 umowy, z rachunku </w:t>
      </w:r>
      <w:r w:rsidR="00FF3A2F" w:rsidRPr="000D0C90">
        <w:rPr>
          <w:rFonts w:ascii="Arial" w:hAnsi="Arial" w:cs="Arial"/>
          <w:sz w:val="20"/>
          <w:szCs w:val="20"/>
        </w:rPr>
        <w:t xml:space="preserve">płatniczego </w:t>
      </w:r>
      <w:r w:rsidRPr="000D0C90">
        <w:rPr>
          <w:rFonts w:ascii="Arial" w:hAnsi="Arial" w:cs="Arial"/>
          <w:sz w:val="20"/>
          <w:szCs w:val="20"/>
        </w:rPr>
        <w:t xml:space="preserve">transferowego, o którym mowa w ust. </w:t>
      </w:r>
      <w:r w:rsidR="00FB6A30" w:rsidRPr="000D0C90">
        <w:rPr>
          <w:rFonts w:ascii="Arial" w:hAnsi="Arial" w:cs="Arial"/>
          <w:sz w:val="20"/>
          <w:szCs w:val="20"/>
        </w:rPr>
        <w:t>9</w:t>
      </w:r>
      <w:r w:rsidRPr="000D0C90">
        <w:rPr>
          <w:rFonts w:ascii="Arial" w:hAnsi="Arial" w:cs="Arial"/>
          <w:sz w:val="20"/>
          <w:szCs w:val="20"/>
        </w:rPr>
        <w:t xml:space="preserve"> są przekazywane bez zbędnej zwłoki na wyodrębniony dla projektu rachunek </w:t>
      </w:r>
      <w:r w:rsidR="00FF3A2F" w:rsidRPr="000D0C90">
        <w:rPr>
          <w:rFonts w:ascii="Arial" w:hAnsi="Arial" w:cs="Arial"/>
          <w:sz w:val="20"/>
          <w:szCs w:val="20"/>
        </w:rPr>
        <w:t>płatniczy</w:t>
      </w:r>
      <w:r w:rsidR="001D5633" w:rsidRPr="000D0C90">
        <w:t xml:space="preserve"> </w:t>
      </w:r>
      <w:r w:rsidR="001D5633" w:rsidRPr="000D0C90">
        <w:rPr>
          <w:rFonts w:ascii="Arial" w:hAnsi="Arial" w:cs="Arial"/>
          <w:sz w:val="20"/>
          <w:szCs w:val="20"/>
        </w:rPr>
        <w:t>Beneficjenta</w:t>
      </w:r>
      <w:r w:rsidRPr="000D0C90">
        <w:rPr>
          <w:rFonts w:ascii="Arial" w:hAnsi="Arial" w:cs="Arial"/>
          <w:sz w:val="20"/>
          <w:szCs w:val="20"/>
        </w:rPr>
        <w:t>.</w:t>
      </w:r>
      <w:r w:rsidRPr="000D0C90">
        <w:rPr>
          <w:rFonts w:ascii="Arial" w:hAnsi="Arial" w:cs="Arial"/>
          <w:sz w:val="20"/>
          <w:szCs w:val="20"/>
          <w:vertAlign w:val="superscript"/>
        </w:rPr>
        <w:footnoteReference w:id="51"/>
      </w:r>
    </w:p>
    <w:p w14:paraId="1194F1A3" w14:textId="75FC67B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234525" w:rsidRPr="00234525">
        <w:t xml:space="preserve"> </w:t>
      </w:r>
      <w:r w:rsidR="00234525" w:rsidRPr="0023452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23452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 xml:space="preserve">eneficjent dokonuje refundacji kwoty w możliwie </w:t>
      </w:r>
      <w:r w:rsidR="00524F0C" w:rsidRPr="00524F0C">
        <w:rPr>
          <w:rFonts w:ascii="Arial" w:hAnsi="Arial" w:cs="Arial"/>
          <w:bCs/>
          <w:sz w:val="20"/>
          <w:szCs w:val="20"/>
        </w:rPr>
        <w:lastRenderedPageBreak/>
        <w:t>najkrótszym czasie. IP może uznać wydatki za niekwalifikowalne, jeśli nie istnieje uzasadniona przyczyna ich poniesienia z innego rachunku bankowego.</w:t>
      </w:r>
    </w:p>
    <w:p w14:paraId="1A06C452" w14:textId="2A5B5667"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10A649EB" w14:textId="77777777" w:rsidR="00846784" w:rsidRPr="00846784" w:rsidRDefault="003644B2" w:rsidP="00846784">
      <w:pPr>
        <w:pStyle w:val="Akapitzlist"/>
        <w:numPr>
          <w:ilvl w:val="2"/>
          <w:numId w:val="46"/>
        </w:numPr>
        <w:jc w:val="both"/>
        <w:rPr>
          <w:rFonts w:ascii="Arial" w:eastAsiaTheme="minorHAnsi" w:hAnsi="Arial" w:cs="Arial"/>
          <w:sz w:val="20"/>
          <w:szCs w:val="20"/>
        </w:rPr>
      </w:pPr>
      <w:r w:rsidRPr="003644B2">
        <w:rPr>
          <w:rFonts w:ascii="Arial" w:eastAsiaTheme="minorHAnsi" w:hAnsi="Arial" w:cs="Arial"/>
          <w:sz w:val="20"/>
          <w:szCs w:val="20"/>
        </w:rPr>
        <w:t>Zwroty środków w ramach dotacji celowej oraz budżetu środków europejskich dokonywane są na rachunek IP</w:t>
      </w:r>
      <w:r>
        <w:rPr>
          <w:rFonts w:ascii="Arial" w:eastAsiaTheme="minorHAnsi" w:hAnsi="Arial" w:cs="Arial"/>
          <w:sz w:val="20"/>
          <w:szCs w:val="20"/>
        </w:rPr>
        <w:t xml:space="preserve"> o numerze </w:t>
      </w:r>
      <w:r w:rsidR="00447B88">
        <w:rPr>
          <w:rFonts w:ascii="Arial" w:eastAsiaTheme="minorHAnsi" w:hAnsi="Arial" w:cs="Arial"/>
          <w:sz w:val="20"/>
          <w:szCs w:val="20"/>
        </w:rPr>
        <w:t xml:space="preserve">… </w:t>
      </w:r>
      <w:r>
        <w:rPr>
          <w:rFonts w:ascii="Arial" w:eastAsiaTheme="minorHAnsi" w:hAnsi="Arial" w:cs="Arial"/>
          <w:sz w:val="20"/>
          <w:szCs w:val="20"/>
        </w:rPr>
        <w:t>[</w:t>
      </w:r>
      <w:r w:rsidR="00447B88" w:rsidRPr="00447B88">
        <w:rPr>
          <w:rFonts w:ascii="Arial" w:eastAsiaTheme="minorHAnsi" w:hAnsi="Arial" w:cs="Arial"/>
          <w:i/>
          <w:sz w:val="20"/>
          <w:szCs w:val="20"/>
          <w:highlight w:val="lightGray"/>
        </w:rPr>
        <w:t xml:space="preserve">uzupełnić </w:t>
      </w:r>
      <w:r w:rsidR="009457BA" w:rsidRPr="00447B88">
        <w:rPr>
          <w:rFonts w:ascii="Arial" w:eastAsiaTheme="minorHAnsi" w:hAnsi="Arial" w:cs="Arial"/>
          <w:i/>
          <w:sz w:val="20"/>
          <w:szCs w:val="20"/>
          <w:highlight w:val="lightGray"/>
        </w:rPr>
        <w:t>zgodnie z rachunkiem depozytowym dla danego Działania</w:t>
      </w:r>
      <w:r w:rsidR="009457BA" w:rsidRPr="009457BA">
        <w:rPr>
          <w:rFonts w:ascii="Arial" w:eastAsiaTheme="minorHAnsi" w:hAnsi="Arial" w:cs="Arial"/>
          <w:sz w:val="20"/>
          <w:szCs w:val="20"/>
        </w:rPr>
        <w:t>]</w:t>
      </w:r>
      <w:r w:rsidR="00846784" w:rsidRPr="00846784">
        <w:rPr>
          <w:rFonts w:ascii="Arial" w:eastAsiaTheme="minorHAnsi" w:hAnsi="Arial" w:cs="Arial"/>
          <w:sz w:val="20"/>
          <w:szCs w:val="20"/>
        </w:rPr>
        <w:t xml:space="preserve">;    </w:t>
      </w:r>
    </w:p>
    <w:p w14:paraId="566E84D3" w14:textId="05AA1B2E"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34" w:name="_Hlk135307937"/>
      <w:r w:rsidRPr="00A22E4B">
        <w:rPr>
          <w:rFonts w:ascii="Arial" w:hAnsi="Arial" w:cs="Arial"/>
          <w:sz w:val="20"/>
          <w:szCs w:val="20"/>
        </w:rPr>
        <w:t>Odsetki bankowe od przekazanych Beneficjentowi transz dofinansowania podlegają zwrotowi</w:t>
      </w:r>
      <w:r w:rsidR="00BE392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B263F5" w:rsidRPr="00A22E4B">
        <w:rPr>
          <w:rFonts w:ascii="Arial" w:hAnsi="Arial" w:cs="Arial"/>
          <w:sz w:val="20"/>
          <w:szCs w:val="20"/>
        </w:rPr>
        <w:t xml:space="preserve"> </w:t>
      </w:r>
      <w:r w:rsidR="00BE3929">
        <w:rPr>
          <w:rStyle w:val="Odwoanieprzypisudolnego"/>
          <w:rFonts w:ascii="Arial" w:hAnsi="Arial" w:cs="Arial"/>
          <w:sz w:val="20"/>
          <w:szCs w:val="20"/>
        </w:rPr>
        <w:footnoteReference w:id="53"/>
      </w:r>
      <w:r w:rsidR="00AD27E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34"/>
    <w:p w14:paraId="68EA854A" w14:textId="5D53BF8F"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846784" w:rsidRPr="002A4AA8">
        <w:rPr>
          <w:rFonts w:ascii="Arial" w:hAnsi="Arial" w:cs="Arial"/>
          <w:sz w:val="20"/>
          <w:szCs w:val="20"/>
        </w:rPr>
        <w:t>1</w:t>
      </w:r>
      <w:r w:rsidR="00846784">
        <w:rPr>
          <w:rFonts w:ascii="Arial" w:hAnsi="Arial" w:cs="Arial"/>
          <w:sz w:val="20"/>
          <w:szCs w:val="20"/>
        </w:rPr>
        <w:t>4</w:t>
      </w:r>
      <w:r w:rsidR="00846784"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080864A4"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4509AB9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35"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7"/>
      </w:r>
    </w:p>
    <w:bookmarkEnd w:id="35"/>
    <w:p w14:paraId="1F097D2E" w14:textId="77777777" w:rsidR="009D490C" w:rsidRPr="00E467AA" w:rsidRDefault="009D490C" w:rsidP="00350F7A">
      <w:pPr>
        <w:spacing w:after="60"/>
        <w:jc w:val="center"/>
        <w:rPr>
          <w:rFonts w:ascii="Arial" w:hAnsi="Arial" w:cs="Arial"/>
          <w:sz w:val="20"/>
          <w:szCs w:val="20"/>
        </w:rPr>
      </w:pPr>
    </w:p>
    <w:p w14:paraId="4A140AB4"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7DEB6FAE"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4C2873AD"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8"/>
      </w:r>
      <w:r w:rsidR="00913B80" w:rsidRPr="00E467AA">
        <w:rPr>
          <w:rFonts w:ascii="Arial" w:hAnsi="Arial" w:cs="Arial"/>
          <w:sz w:val="20"/>
          <w:szCs w:val="20"/>
        </w:rPr>
        <w:t>;</w:t>
      </w:r>
    </w:p>
    <w:p w14:paraId="46EA8B4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2EEE6EC0"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0C1B7F9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15F9798D"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9"/>
      </w:r>
      <w:r w:rsidRPr="002A4AA8">
        <w:rPr>
          <w:rFonts w:ascii="Arial" w:hAnsi="Arial" w:cs="Arial"/>
          <w:sz w:val="20"/>
          <w:szCs w:val="20"/>
        </w:rPr>
        <w:t>;</w:t>
      </w:r>
    </w:p>
    <w:p w14:paraId="1EB8DF9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0"/>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356603F0"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25B1D97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32F17F4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lastRenderedPageBreak/>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75ADA694"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1DC7467"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216A57FB" w14:textId="0B018C18"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proofErr w:type="spellStart"/>
      <w:r w:rsidR="00CC081D" w:rsidRPr="00761C38">
        <w:rPr>
          <w:rFonts w:ascii="Arial" w:hAnsi="Arial" w:cs="Arial"/>
          <w:sz w:val="20"/>
          <w:szCs w:val="20"/>
        </w:rPr>
        <w:t>t.j</w:t>
      </w:r>
      <w:proofErr w:type="spellEnd"/>
      <w:r w:rsidR="00CC081D" w:rsidRPr="00761C38">
        <w:rPr>
          <w:rFonts w:ascii="Arial" w:hAnsi="Arial" w:cs="Arial"/>
          <w:sz w:val="20"/>
          <w:szCs w:val="20"/>
        </w:rPr>
        <w:t xml:space="preserve">. Dz.U. z </w:t>
      </w:r>
      <w:r w:rsidR="00227556" w:rsidRPr="00761C38">
        <w:rPr>
          <w:rFonts w:ascii="Arial" w:hAnsi="Arial" w:cs="Arial"/>
          <w:sz w:val="20"/>
          <w:szCs w:val="20"/>
        </w:rPr>
        <w:t>202</w:t>
      </w:r>
      <w:r w:rsidR="00227556">
        <w:rPr>
          <w:rFonts w:ascii="Arial" w:hAnsi="Arial" w:cs="Arial"/>
          <w:sz w:val="20"/>
          <w:szCs w:val="20"/>
        </w:rPr>
        <w:t>4</w:t>
      </w:r>
      <w:r w:rsidR="00227556" w:rsidRPr="00761C38">
        <w:rPr>
          <w:rFonts w:ascii="Arial" w:hAnsi="Arial" w:cs="Arial"/>
          <w:sz w:val="20"/>
          <w:szCs w:val="20"/>
        </w:rPr>
        <w:t xml:space="preserve"> </w:t>
      </w:r>
      <w:r w:rsidR="00CC081D" w:rsidRPr="00761C38">
        <w:rPr>
          <w:rFonts w:ascii="Arial" w:hAnsi="Arial" w:cs="Arial"/>
          <w:sz w:val="20"/>
          <w:szCs w:val="20"/>
        </w:rPr>
        <w:t xml:space="preserve">r., poz. </w:t>
      </w:r>
      <w:r w:rsidR="00227556">
        <w:rPr>
          <w:rFonts w:ascii="Arial" w:hAnsi="Arial" w:cs="Arial"/>
          <w:sz w:val="20"/>
          <w:szCs w:val="20"/>
        </w:rPr>
        <w:t>869</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07BDF361"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1D2E96C0"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1F59F44E"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8FE22C9" w14:textId="02EDB9A3"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046C8C" w:rsidRPr="002A4AA8">
        <w:rPr>
          <w:rFonts w:ascii="Arial" w:hAnsi="Arial" w:cs="Arial"/>
          <w:sz w:val="20"/>
          <w:szCs w:val="20"/>
        </w:rPr>
        <w:t>1</w:t>
      </w:r>
      <w:r w:rsidR="00046C8C">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288959AE" w14:textId="2A476512"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informacj</w:t>
      </w:r>
      <w:r w:rsidR="00A83761" w:rsidRPr="000E5745">
        <w:rPr>
          <w:rFonts w:ascii="Arial" w:hAnsi="Arial" w:cs="Arial"/>
          <w:sz w:val="20"/>
          <w:szCs w:val="20"/>
        </w:rPr>
        <w:t>a</w:t>
      </w:r>
      <w:r w:rsidRPr="000E5745">
        <w:rPr>
          <w:rFonts w:ascii="Arial" w:hAnsi="Arial" w:cs="Arial"/>
          <w:sz w:val="20"/>
          <w:szCs w:val="20"/>
        </w:rPr>
        <w:t xml:space="preserve"> o wszystkich uczestnikach Projektu na warunkach określonych w </w:t>
      </w:r>
      <w:r w:rsidRPr="000E5745">
        <w:rPr>
          <w:rFonts w:ascii="Arial" w:hAnsi="Arial" w:cs="Arial"/>
          <w:i/>
          <w:sz w:val="20"/>
          <w:szCs w:val="20"/>
        </w:rPr>
        <w:t>Wytycznych</w:t>
      </w:r>
      <w:r w:rsidRPr="000E5745">
        <w:rPr>
          <w:rFonts w:ascii="Arial" w:hAnsi="Arial" w:cs="Arial"/>
          <w:sz w:val="20"/>
          <w:szCs w:val="20"/>
        </w:rPr>
        <w:t xml:space="preserve">, o których mowa w § 1 </w:t>
      </w:r>
      <w:r w:rsidR="00A727EF" w:rsidRPr="000E5745">
        <w:rPr>
          <w:rFonts w:ascii="Arial" w:hAnsi="Arial" w:cs="Arial"/>
          <w:sz w:val="20"/>
          <w:szCs w:val="20"/>
        </w:rPr>
        <w:t xml:space="preserve">ust. 1 </w:t>
      </w:r>
      <w:r w:rsidRPr="000E5745">
        <w:rPr>
          <w:rFonts w:ascii="Arial" w:hAnsi="Arial" w:cs="Arial"/>
          <w:sz w:val="20"/>
          <w:szCs w:val="20"/>
        </w:rPr>
        <w:t xml:space="preserve">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Pr="000E5745">
        <w:rPr>
          <w:rFonts w:ascii="Arial" w:hAnsi="Arial" w:cs="Arial"/>
          <w:sz w:val="20"/>
          <w:szCs w:val="20"/>
        </w:rPr>
        <w:t>lit. c</w:t>
      </w:r>
      <w:r w:rsidR="000E20D9" w:rsidRPr="000E5745">
        <w:rPr>
          <w:rFonts w:ascii="Arial" w:hAnsi="Arial" w:cs="Arial"/>
          <w:sz w:val="20"/>
          <w:szCs w:val="20"/>
        </w:rPr>
        <w:t>;</w:t>
      </w:r>
    </w:p>
    <w:p w14:paraId="384227D3" w14:textId="77777777"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dokument</w:t>
      </w:r>
      <w:r w:rsidR="00B1485B" w:rsidRPr="000E5745">
        <w:rPr>
          <w:rFonts w:ascii="Arial" w:hAnsi="Arial" w:cs="Arial"/>
          <w:sz w:val="20"/>
          <w:szCs w:val="20"/>
        </w:rPr>
        <w:t>y</w:t>
      </w:r>
      <w:r w:rsidRPr="000E5745">
        <w:rPr>
          <w:rFonts w:ascii="Arial" w:hAnsi="Arial" w:cs="Arial"/>
          <w:sz w:val="20"/>
          <w:szCs w:val="20"/>
        </w:rPr>
        <w:t xml:space="preserve"> związan</w:t>
      </w:r>
      <w:r w:rsidR="00B1485B" w:rsidRPr="000E5745">
        <w:rPr>
          <w:rFonts w:ascii="Arial" w:hAnsi="Arial" w:cs="Arial"/>
          <w:sz w:val="20"/>
          <w:szCs w:val="20"/>
        </w:rPr>
        <w:t>e</w:t>
      </w:r>
      <w:r w:rsidRPr="000E5745">
        <w:rPr>
          <w:rFonts w:ascii="Arial" w:hAnsi="Arial" w:cs="Arial"/>
          <w:sz w:val="20"/>
          <w:szCs w:val="20"/>
        </w:rPr>
        <w:t xml:space="preserve"> z wyborem wykonawców do realizacji zamówień o wartości równej lub wyższej niż próg określony </w:t>
      </w:r>
      <w:r w:rsidR="002B7373" w:rsidRPr="000E5745">
        <w:rPr>
          <w:rFonts w:ascii="Arial" w:hAnsi="Arial" w:cs="Arial"/>
          <w:sz w:val="20"/>
          <w:szCs w:val="20"/>
        </w:rPr>
        <w:t>zgodnie z</w:t>
      </w:r>
      <w:r w:rsidRPr="000E5745">
        <w:rPr>
          <w:rFonts w:ascii="Arial" w:hAnsi="Arial" w:cs="Arial"/>
          <w:sz w:val="20"/>
          <w:szCs w:val="20"/>
        </w:rPr>
        <w:t xml:space="preserve"> art. </w:t>
      </w:r>
      <w:r w:rsidR="00A94F69" w:rsidRPr="000E5745">
        <w:rPr>
          <w:rFonts w:ascii="Arial" w:hAnsi="Arial" w:cs="Arial"/>
          <w:sz w:val="20"/>
          <w:szCs w:val="20"/>
        </w:rPr>
        <w:t xml:space="preserve">3 </w:t>
      </w:r>
      <w:r w:rsidRPr="000E5745">
        <w:rPr>
          <w:rFonts w:ascii="Arial" w:hAnsi="Arial" w:cs="Arial"/>
          <w:sz w:val="20"/>
          <w:szCs w:val="20"/>
        </w:rPr>
        <w:t xml:space="preserve">ustawy </w:t>
      </w:r>
      <w:proofErr w:type="spellStart"/>
      <w:r w:rsidRPr="000E5745">
        <w:rPr>
          <w:rFonts w:ascii="Arial" w:hAnsi="Arial" w:cs="Arial"/>
          <w:sz w:val="20"/>
          <w:szCs w:val="20"/>
        </w:rPr>
        <w:t>Pzp</w:t>
      </w:r>
      <w:proofErr w:type="spellEnd"/>
      <w:r w:rsidRPr="000E5745">
        <w:rPr>
          <w:rStyle w:val="Odwoanieprzypisudolnego"/>
          <w:rFonts w:ascii="Arial" w:hAnsi="Arial" w:cs="Arial"/>
          <w:sz w:val="20"/>
          <w:szCs w:val="20"/>
        </w:rPr>
        <w:footnoteReference w:id="61"/>
      </w:r>
      <w:r w:rsidR="0093364C" w:rsidRPr="000E5745">
        <w:rPr>
          <w:rFonts w:ascii="Arial" w:hAnsi="Arial" w:cs="Arial"/>
          <w:sz w:val="20"/>
          <w:szCs w:val="20"/>
        </w:rPr>
        <w:t>;</w:t>
      </w:r>
    </w:p>
    <w:p w14:paraId="5CFEABA8" w14:textId="3FE374AF" w:rsidR="00B1485B" w:rsidRPr="000E5745" w:rsidRDefault="008C4AE7" w:rsidP="0074383D">
      <w:pPr>
        <w:pStyle w:val="Akapitzlist"/>
        <w:numPr>
          <w:ilvl w:val="1"/>
          <w:numId w:val="16"/>
        </w:numPr>
        <w:jc w:val="both"/>
        <w:rPr>
          <w:rFonts w:ascii="Arial" w:hAnsi="Arial" w:cs="Arial"/>
          <w:sz w:val="20"/>
          <w:szCs w:val="20"/>
        </w:rPr>
      </w:pPr>
      <w:r w:rsidRPr="000E5745">
        <w:rPr>
          <w:rFonts w:ascii="Arial" w:hAnsi="Arial" w:cs="Arial"/>
          <w:sz w:val="20"/>
          <w:szCs w:val="20"/>
        </w:rPr>
        <w:t>i</w:t>
      </w:r>
      <w:r w:rsidR="00B1485B" w:rsidRPr="000E5745">
        <w:rPr>
          <w:rFonts w:ascii="Arial" w:hAnsi="Arial" w:cs="Arial"/>
          <w:sz w:val="20"/>
          <w:szCs w:val="20"/>
        </w:rPr>
        <w:t xml:space="preserve">nformacja o personelu projektu zgodnie z zakresem określonym w Wytycznych, o których mowa w § 1 ust. 1 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00B1485B" w:rsidRPr="000E5745">
        <w:rPr>
          <w:rFonts w:ascii="Arial" w:hAnsi="Arial" w:cs="Arial"/>
          <w:sz w:val="20"/>
          <w:szCs w:val="20"/>
        </w:rPr>
        <w:t xml:space="preserve">lit. </w:t>
      </w:r>
      <w:r w:rsidR="00A17F27" w:rsidRPr="000E5745">
        <w:rPr>
          <w:rFonts w:ascii="Arial" w:hAnsi="Arial" w:cs="Arial"/>
          <w:sz w:val="20"/>
          <w:szCs w:val="20"/>
        </w:rPr>
        <w:t>d</w:t>
      </w:r>
      <w:r w:rsidR="00B1485B" w:rsidRPr="000E5745">
        <w:rPr>
          <w:rFonts w:ascii="Arial" w:hAnsi="Arial" w:cs="Arial"/>
          <w:sz w:val="20"/>
          <w:szCs w:val="20"/>
        </w:rPr>
        <w:t>;</w:t>
      </w:r>
    </w:p>
    <w:p w14:paraId="310C3C5A" w14:textId="1867D85E" w:rsidR="00EC4D25" w:rsidRPr="000E5745" w:rsidRDefault="0093364C" w:rsidP="00EC4D25">
      <w:pPr>
        <w:pStyle w:val="Akapitzlist"/>
        <w:numPr>
          <w:ilvl w:val="1"/>
          <w:numId w:val="16"/>
        </w:numPr>
        <w:jc w:val="both"/>
        <w:rPr>
          <w:rFonts w:ascii="Arial" w:hAnsi="Arial" w:cs="Arial"/>
          <w:sz w:val="20"/>
          <w:szCs w:val="20"/>
        </w:rPr>
      </w:pPr>
      <w:r w:rsidRPr="000E5745">
        <w:rPr>
          <w:rFonts w:ascii="Arial" w:hAnsi="Arial" w:cs="Arial"/>
          <w:sz w:val="20"/>
          <w:szCs w:val="20"/>
        </w:rPr>
        <w:t>oświadczeni</w:t>
      </w:r>
      <w:r w:rsidR="00B1485B" w:rsidRPr="000E5745">
        <w:rPr>
          <w:rFonts w:ascii="Arial" w:hAnsi="Arial" w:cs="Arial"/>
          <w:sz w:val="20"/>
          <w:szCs w:val="20"/>
        </w:rPr>
        <w:t>e</w:t>
      </w:r>
      <w:r w:rsidRPr="000E5745">
        <w:rPr>
          <w:rFonts w:ascii="Arial" w:hAnsi="Arial" w:cs="Arial"/>
          <w:sz w:val="20"/>
          <w:szCs w:val="20"/>
        </w:rPr>
        <w:t xml:space="preserve"> o podziale kwot</w:t>
      </w:r>
      <w:r w:rsidR="0080565D" w:rsidRPr="000E5745">
        <w:rPr>
          <w:rFonts w:ascii="Arial" w:hAnsi="Arial" w:cs="Arial"/>
          <w:sz w:val="20"/>
          <w:szCs w:val="20"/>
        </w:rPr>
        <w:t>y</w:t>
      </w:r>
      <w:r w:rsidRPr="000E5745">
        <w:rPr>
          <w:rFonts w:ascii="Arial" w:hAnsi="Arial" w:cs="Arial"/>
          <w:sz w:val="20"/>
          <w:szCs w:val="20"/>
        </w:rPr>
        <w:t xml:space="preserve"> dofinansowania na </w:t>
      </w:r>
      <w:r w:rsidR="00103C08" w:rsidRPr="000E5745">
        <w:rPr>
          <w:rFonts w:ascii="Arial" w:hAnsi="Arial" w:cs="Arial"/>
          <w:sz w:val="20"/>
          <w:szCs w:val="20"/>
        </w:rPr>
        <w:t>źródła finansowania</w:t>
      </w:r>
      <w:r w:rsidRPr="000E5745">
        <w:rPr>
          <w:rFonts w:ascii="Arial" w:hAnsi="Arial" w:cs="Arial"/>
          <w:sz w:val="20"/>
          <w:szCs w:val="20"/>
        </w:rPr>
        <w:t>, którego wzór stanow</w:t>
      </w:r>
      <w:r w:rsidR="004D5F6B" w:rsidRPr="000E5745">
        <w:rPr>
          <w:rFonts w:ascii="Arial" w:hAnsi="Arial" w:cs="Arial"/>
          <w:sz w:val="20"/>
          <w:szCs w:val="20"/>
        </w:rPr>
        <w:t xml:space="preserve">i załącznik nr </w:t>
      </w:r>
      <w:r w:rsidR="00BF331A" w:rsidRPr="000E5745">
        <w:rPr>
          <w:rFonts w:ascii="Arial" w:hAnsi="Arial" w:cs="Arial"/>
          <w:sz w:val="20"/>
          <w:szCs w:val="20"/>
        </w:rPr>
        <w:t xml:space="preserve">15 </w:t>
      </w:r>
      <w:r w:rsidRPr="000E5745">
        <w:rPr>
          <w:rFonts w:ascii="Arial" w:hAnsi="Arial" w:cs="Arial"/>
          <w:sz w:val="20"/>
          <w:szCs w:val="20"/>
        </w:rPr>
        <w:t>do niniejszej umowy</w:t>
      </w:r>
      <w:r w:rsidRPr="000E5745">
        <w:rPr>
          <w:rStyle w:val="Odwoanieprzypisudolnego"/>
          <w:rFonts w:ascii="Arial" w:hAnsi="Arial" w:cs="Arial"/>
          <w:sz w:val="20"/>
          <w:szCs w:val="20"/>
        </w:rPr>
        <w:footnoteReference w:id="62"/>
      </w:r>
      <w:r w:rsidR="004D5F6B" w:rsidRPr="000E5745">
        <w:rPr>
          <w:rFonts w:ascii="Arial" w:hAnsi="Arial" w:cs="Arial"/>
          <w:sz w:val="20"/>
          <w:szCs w:val="20"/>
        </w:rPr>
        <w:t>.</w:t>
      </w:r>
    </w:p>
    <w:p w14:paraId="3D7406E3"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2739032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513B2DC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6585574"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5D33062"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1F4195B"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3C7DBEA1"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3F070905"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0BF1D930"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lastRenderedPageBreak/>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825CE25"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1835119E" w14:textId="77777777" w:rsidR="006F6872" w:rsidRPr="002A4AA8" w:rsidRDefault="006F6872" w:rsidP="00350F7A">
      <w:pPr>
        <w:spacing w:after="60"/>
        <w:jc w:val="both"/>
        <w:rPr>
          <w:rFonts w:ascii="Arial" w:hAnsi="Arial" w:cs="Arial"/>
          <w:sz w:val="20"/>
          <w:szCs w:val="20"/>
        </w:rPr>
      </w:pPr>
    </w:p>
    <w:p w14:paraId="7B8EF613"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368343EB" w14:textId="77777777" w:rsidR="002A24BB" w:rsidRPr="002A4AA8" w:rsidRDefault="001C25D0" w:rsidP="00350F7A">
      <w:pPr>
        <w:numPr>
          <w:ilvl w:val="0"/>
          <w:numId w:val="10"/>
        </w:numPr>
        <w:spacing w:after="60"/>
        <w:jc w:val="both"/>
        <w:rPr>
          <w:rFonts w:ascii="Arial" w:hAnsi="Arial" w:cs="Arial"/>
          <w:sz w:val="20"/>
          <w:szCs w:val="20"/>
        </w:rPr>
      </w:pPr>
      <w:bookmarkStart w:id="37"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7"/>
    <w:p w14:paraId="64D16283"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3"/>
      </w:r>
      <w:r w:rsidRPr="002A4AA8">
        <w:rPr>
          <w:rFonts w:ascii="Arial" w:hAnsi="Arial" w:cs="Arial"/>
          <w:sz w:val="20"/>
          <w:szCs w:val="20"/>
        </w:rPr>
        <w:t xml:space="preserve"> do 10 dni</w:t>
      </w:r>
      <w:r w:rsidRPr="002A4AA8">
        <w:rPr>
          <w:rFonts w:ascii="Arial" w:hAnsi="Arial" w:cs="Arial"/>
          <w:sz w:val="20"/>
          <w:szCs w:val="20"/>
          <w:vertAlign w:val="superscript"/>
        </w:rPr>
        <w:footnoteReference w:id="64"/>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4FBD3B1E"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2991CD95" w14:textId="77777777" w:rsidR="00F3374E" w:rsidRPr="00A22E4B" w:rsidRDefault="00F3374E" w:rsidP="00350F7A">
      <w:pPr>
        <w:pStyle w:val="Pisma"/>
        <w:autoSpaceDE/>
        <w:autoSpaceDN/>
        <w:spacing w:after="60"/>
        <w:rPr>
          <w:rFonts w:ascii="Arial" w:hAnsi="Arial" w:cs="Arial"/>
          <w:szCs w:val="20"/>
        </w:rPr>
      </w:pPr>
    </w:p>
    <w:p w14:paraId="5988A53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6A382CBD"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8193A1C" w14:textId="4DD06DCC"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4AD709C8"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69F0DAE"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0EDCA5C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5"/>
      </w:r>
    </w:p>
    <w:p w14:paraId="41CF92E9"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lastRenderedPageBreak/>
        <w:t>dokonywana jest kontrola planowa i złożony został wniosek o płatność</w:t>
      </w:r>
      <w:r w:rsidRPr="009B1998">
        <w:rPr>
          <w:rStyle w:val="Odwoanieprzypisudolnego"/>
          <w:rFonts w:ascii="Arial" w:hAnsi="Arial" w:cs="Arial"/>
          <w:sz w:val="20"/>
          <w:szCs w:val="20"/>
        </w:rPr>
        <w:footnoteReference w:id="66"/>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43DE84"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6DBC610A" w14:textId="77777777" w:rsidR="007F1B8E" w:rsidRPr="007F1B8E" w:rsidRDefault="007F1B8E" w:rsidP="007F1B8E">
      <w:pPr>
        <w:spacing w:before="120" w:after="60"/>
        <w:ind w:left="720"/>
        <w:jc w:val="both"/>
        <w:rPr>
          <w:rFonts w:ascii="Arial" w:eastAsia="Calibri" w:hAnsi="Arial" w:cs="Arial"/>
          <w:sz w:val="20"/>
          <w:szCs w:val="20"/>
        </w:rPr>
      </w:pPr>
    </w:p>
    <w:p w14:paraId="6EE3BCD5" w14:textId="374B37B6"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1569C3">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300CD4">
        <w:rPr>
          <w:rFonts w:ascii="Arial" w:hAnsi="Arial" w:cs="Arial"/>
          <w:i/>
          <w:sz w:val="20"/>
          <w:szCs w:val="20"/>
        </w:rPr>
        <w:t xml:space="preserve">Metodyka doboru </w:t>
      </w:r>
      <w:r w:rsidR="009C3E7F" w:rsidRPr="00300CD4">
        <w:rPr>
          <w:rFonts w:ascii="Arial" w:hAnsi="Arial" w:cs="Arial"/>
          <w:i/>
          <w:sz w:val="20"/>
          <w:szCs w:val="20"/>
        </w:rPr>
        <w:t xml:space="preserve">dokumentów </w:t>
      </w:r>
      <w:r w:rsidR="00F16221" w:rsidRPr="00300CD4">
        <w:rPr>
          <w:rFonts w:ascii="Arial" w:hAnsi="Arial" w:cs="Arial"/>
          <w:i/>
          <w:sz w:val="20"/>
          <w:szCs w:val="20"/>
        </w:rPr>
        <w:t xml:space="preserve">i danych uczestników </w:t>
      </w:r>
      <w:r w:rsidR="009C3E7F" w:rsidRPr="00300CD4">
        <w:rPr>
          <w:rFonts w:ascii="Arial" w:hAnsi="Arial" w:cs="Arial"/>
          <w:i/>
          <w:sz w:val="20"/>
          <w:szCs w:val="20"/>
        </w:rPr>
        <w:t xml:space="preserve">do </w:t>
      </w:r>
      <w:r w:rsidR="00F16221" w:rsidRPr="00300CD4">
        <w:rPr>
          <w:rFonts w:ascii="Arial" w:hAnsi="Arial" w:cs="Arial"/>
          <w:i/>
          <w:sz w:val="20"/>
          <w:szCs w:val="20"/>
        </w:rPr>
        <w:t xml:space="preserve">weryfikacji </w:t>
      </w:r>
      <w:r w:rsidR="009C3E7F" w:rsidRPr="00300CD4">
        <w:rPr>
          <w:rFonts w:ascii="Arial" w:hAnsi="Arial" w:cs="Arial"/>
          <w:i/>
          <w:sz w:val="20"/>
          <w:szCs w:val="20"/>
        </w:rPr>
        <w:t xml:space="preserve">wniosku o płatność </w:t>
      </w:r>
      <w:r w:rsidR="00D11195" w:rsidRPr="00300CD4">
        <w:rPr>
          <w:rFonts w:ascii="Arial" w:hAnsi="Arial" w:cs="Arial"/>
          <w:i/>
          <w:sz w:val="20"/>
          <w:szCs w:val="20"/>
        </w:rPr>
        <w:t xml:space="preserve">w ramach </w:t>
      </w:r>
      <w:r w:rsidR="00984EDE" w:rsidRPr="00300CD4">
        <w:rPr>
          <w:rFonts w:ascii="Arial" w:hAnsi="Arial" w:cs="Arial"/>
          <w:i/>
          <w:sz w:val="20"/>
          <w:szCs w:val="20"/>
        </w:rPr>
        <w:t>FEPZ</w:t>
      </w:r>
      <w:r w:rsidR="00984EDE" w:rsidRPr="00300CD4">
        <w:rPr>
          <w:rFonts w:ascii="Arial" w:hAnsi="Arial" w:cs="Arial"/>
          <w:sz w:val="20"/>
          <w:szCs w:val="20"/>
        </w:rPr>
        <w:t xml:space="preserve"> </w:t>
      </w:r>
      <w:r w:rsidR="004D50D1" w:rsidRPr="00300CD4">
        <w:rPr>
          <w:rFonts w:ascii="Arial" w:hAnsi="Arial" w:cs="Arial"/>
          <w:sz w:val="20"/>
          <w:szCs w:val="20"/>
        </w:rPr>
        <w:t>jest</w:t>
      </w:r>
      <w:r w:rsidR="004D50D1" w:rsidRPr="002A4AA8">
        <w:rPr>
          <w:rFonts w:ascii="Arial" w:hAnsi="Arial" w:cs="Arial"/>
          <w:sz w:val="20"/>
          <w:szCs w:val="20"/>
        </w:rPr>
        <w:t xml:space="preserve">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31D02F7D"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8"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8"/>
    <w:p w14:paraId="1ABAAED8"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06D2658C"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7"/>
      </w:r>
      <w:r w:rsidR="00DE63F2" w:rsidRPr="002A4AA8">
        <w:rPr>
          <w:rFonts w:ascii="Arial" w:hAnsi="Arial" w:cs="Arial"/>
          <w:sz w:val="20"/>
          <w:szCs w:val="20"/>
        </w:rPr>
        <w:t>.</w:t>
      </w:r>
      <w:r w:rsidR="001D13C0">
        <w:rPr>
          <w:rFonts w:ascii="Arial" w:hAnsi="Arial" w:cs="Arial"/>
          <w:sz w:val="20"/>
          <w:szCs w:val="20"/>
        </w:rPr>
        <w:t xml:space="preserve"> </w:t>
      </w:r>
    </w:p>
    <w:p w14:paraId="508E4D8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7E4016B1"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7BB3736B" w14:textId="62E43E53"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kwotę wydatków, które zostały uznane za niekwalifikowalne wraz z uzasadnieniem</w:t>
      </w:r>
      <w:r w:rsidR="0004058D" w:rsidRPr="00B85F23">
        <w:rPr>
          <w:rFonts w:ascii="Arial" w:hAnsi="Arial" w:cs="Arial"/>
          <w:sz w:val="20"/>
          <w:szCs w:val="20"/>
        </w:rPr>
        <w:t xml:space="preserve"> oraz wezwaniem do ich zwrotu</w:t>
      </w:r>
      <w:r w:rsidR="00CC0244" w:rsidRPr="00B85F23">
        <w:rPr>
          <w:rFonts w:ascii="Arial" w:hAnsi="Arial" w:cs="Arial"/>
          <w:sz w:val="20"/>
          <w:szCs w:val="20"/>
        </w:rPr>
        <w:t xml:space="preserve"> na rachunek </w:t>
      </w:r>
      <w:r w:rsidR="00FF3A2F" w:rsidRPr="00B85F23">
        <w:t>płatniczy</w:t>
      </w:r>
      <w:r w:rsidR="00FF3A2F" w:rsidRPr="00B85F23">
        <w:rPr>
          <w:rFonts w:ascii="Arial" w:hAnsi="Arial" w:cs="Arial"/>
          <w:sz w:val="20"/>
          <w:szCs w:val="20"/>
        </w:rPr>
        <w:t xml:space="preserve"> </w:t>
      </w:r>
      <w:r w:rsidR="00F41689" w:rsidRPr="00B85F23">
        <w:rPr>
          <w:rFonts w:ascii="Arial" w:hAnsi="Arial" w:cs="Arial"/>
          <w:sz w:val="20"/>
          <w:szCs w:val="20"/>
        </w:rPr>
        <w:t>Beneficjenta</w:t>
      </w:r>
      <w:r w:rsidRPr="00B85F23">
        <w:rPr>
          <w:rFonts w:ascii="Arial" w:hAnsi="Arial" w:cs="Arial"/>
          <w:sz w:val="20"/>
          <w:szCs w:val="20"/>
        </w:rPr>
        <w:t>;</w:t>
      </w:r>
    </w:p>
    <w:p w14:paraId="2E5FB819" w14:textId="77777777"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 xml:space="preserve">zatwierdzoną kwotę rozliczanego dofinansowania w podziale na środki, o których mowa w § 2 ust. </w:t>
      </w:r>
      <w:r w:rsidR="00E5701E" w:rsidRPr="00B85F23">
        <w:rPr>
          <w:rFonts w:ascii="Arial" w:hAnsi="Arial" w:cs="Arial"/>
          <w:sz w:val="20"/>
          <w:szCs w:val="20"/>
        </w:rPr>
        <w:t>2</w:t>
      </w:r>
      <w:r w:rsidRPr="00B85F23">
        <w:rPr>
          <w:rFonts w:ascii="Arial" w:hAnsi="Arial" w:cs="Arial"/>
          <w:sz w:val="20"/>
          <w:szCs w:val="20"/>
        </w:rPr>
        <w:t xml:space="preserve"> pkt 1</w:t>
      </w:r>
      <w:r w:rsidR="00E6751E" w:rsidRPr="00B85F23">
        <w:rPr>
          <w:rFonts w:ascii="Arial" w:hAnsi="Arial" w:cs="Arial"/>
          <w:sz w:val="20"/>
          <w:szCs w:val="20"/>
        </w:rPr>
        <w:t xml:space="preserve"> lit. </w:t>
      </w:r>
      <w:r w:rsidR="00E5701E" w:rsidRPr="00B85F23">
        <w:rPr>
          <w:rFonts w:ascii="Arial" w:hAnsi="Arial" w:cs="Arial"/>
          <w:sz w:val="20"/>
          <w:szCs w:val="20"/>
        </w:rPr>
        <w:t>a</w:t>
      </w:r>
      <w:r w:rsidRPr="00B85F23">
        <w:rPr>
          <w:rFonts w:ascii="Arial" w:hAnsi="Arial" w:cs="Arial"/>
          <w:sz w:val="20"/>
          <w:szCs w:val="20"/>
        </w:rPr>
        <w:t xml:space="preserve"> i </w:t>
      </w:r>
      <w:r w:rsidR="00E6751E" w:rsidRPr="00B85F23">
        <w:rPr>
          <w:rFonts w:ascii="Arial" w:hAnsi="Arial" w:cs="Arial"/>
          <w:sz w:val="20"/>
          <w:szCs w:val="20"/>
        </w:rPr>
        <w:t xml:space="preserve">lit. </w:t>
      </w:r>
      <w:r w:rsidR="00E5701E" w:rsidRPr="00B85F23">
        <w:rPr>
          <w:rFonts w:ascii="Arial" w:hAnsi="Arial" w:cs="Arial"/>
          <w:sz w:val="20"/>
          <w:szCs w:val="20"/>
        </w:rPr>
        <w:t>b</w:t>
      </w:r>
      <w:r w:rsidRPr="00B85F23">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B85F23">
        <w:rPr>
          <w:rFonts w:ascii="Arial" w:hAnsi="Arial" w:cs="Arial"/>
          <w:sz w:val="20"/>
          <w:szCs w:val="20"/>
        </w:rPr>
        <w:t>.</w:t>
      </w:r>
    </w:p>
    <w:p w14:paraId="29266409" w14:textId="77777777" w:rsidR="00410AC5" w:rsidRDefault="009274BE" w:rsidP="009D3F46">
      <w:pPr>
        <w:pStyle w:val="Akapitzlist"/>
        <w:numPr>
          <w:ilvl w:val="0"/>
          <w:numId w:val="48"/>
        </w:numPr>
        <w:ind w:left="284"/>
        <w:jc w:val="both"/>
        <w:rPr>
          <w:rFonts w:ascii="Arial" w:eastAsia="Calibri" w:hAnsi="Arial" w:cs="Arial"/>
          <w:sz w:val="20"/>
          <w:szCs w:val="20"/>
        </w:rPr>
      </w:pPr>
      <w:r w:rsidRPr="00B85F23">
        <w:rPr>
          <w:rFonts w:ascii="Arial" w:eastAsia="Calibri" w:hAnsi="Arial" w:cs="Arial"/>
          <w:sz w:val="20"/>
          <w:szCs w:val="20"/>
        </w:rPr>
        <w:t>W przypadku niezłożenia wniosku o płatność na kwotę stanowiącą co najmniej</w:t>
      </w:r>
      <w:r w:rsidRPr="005955A5">
        <w:rPr>
          <w:rFonts w:ascii="Arial" w:eastAsia="Calibri" w:hAnsi="Arial" w:cs="Arial"/>
          <w:sz w:val="20"/>
          <w:szCs w:val="20"/>
        </w:rPr>
        <w:t xml:space="preserve">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t>
      </w:r>
      <w:r w:rsidRPr="005955A5">
        <w:rPr>
          <w:rFonts w:ascii="Arial" w:eastAsia="Calibri" w:hAnsi="Arial" w:cs="Arial"/>
          <w:sz w:val="20"/>
          <w:szCs w:val="20"/>
        </w:rPr>
        <w:lastRenderedPageBreak/>
        <w:t xml:space="preserve">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40D875A7" w14:textId="6937EE7C"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4B264CFA"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1763ED56"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8"/>
      </w:r>
    </w:p>
    <w:p w14:paraId="6F94BFE6" w14:textId="7B00A5AB"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9"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1569C3">
        <w:rPr>
          <w:rFonts w:ascii="Arial" w:hAnsi="Arial" w:cs="Arial"/>
          <w:sz w:val="20"/>
          <w:szCs w:val="20"/>
        </w:rPr>
        <w:t xml:space="preserve">kompletnej </w:t>
      </w:r>
      <w:r w:rsidRPr="00E467AA">
        <w:rPr>
          <w:rFonts w:ascii="Arial" w:hAnsi="Arial" w:cs="Arial"/>
          <w:sz w:val="20"/>
          <w:szCs w:val="20"/>
        </w:rPr>
        <w:t xml:space="preserve">wersji. </w:t>
      </w:r>
      <w:bookmarkEnd w:id="39"/>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7A6D07" w:rsidRPr="00E467AA">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892DB95"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9"/>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0"/>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1"/>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2"/>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3"/>
      </w:r>
      <w:r w:rsidRPr="002A4AA8">
        <w:rPr>
          <w:rFonts w:ascii="Arial" w:hAnsi="Arial" w:cs="Arial"/>
          <w:sz w:val="20"/>
          <w:szCs w:val="20"/>
        </w:rPr>
        <w:t>.</w:t>
      </w:r>
    </w:p>
    <w:p w14:paraId="74FEB4DF" w14:textId="77777777" w:rsidR="00C40CC7" w:rsidRDefault="00C40CC7" w:rsidP="001C6DA0">
      <w:pPr>
        <w:pStyle w:val="Akapitzlist"/>
        <w:spacing w:after="60"/>
        <w:ind w:left="1077"/>
        <w:jc w:val="both"/>
        <w:rPr>
          <w:rFonts w:ascii="Arial" w:hAnsi="Arial" w:cs="Arial"/>
          <w:sz w:val="20"/>
          <w:szCs w:val="20"/>
        </w:rPr>
      </w:pPr>
    </w:p>
    <w:p w14:paraId="6A6DD5BB" w14:textId="77777777" w:rsidR="00203C97" w:rsidRPr="002A4AA8" w:rsidRDefault="00203C97" w:rsidP="001C6DA0">
      <w:pPr>
        <w:pStyle w:val="Akapitzlist"/>
        <w:spacing w:after="60"/>
        <w:ind w:left="1077"/>
        <w:jc w:val="both"/>
        <w:rPr>
          <w:rFonts w:ascii="Arial" w:hAnsi="Arial" w:cs="Arial"/>
          <w:sz w:val="20"/>
          <w:szCs w:val="20"/>
        </w:rPr>
      </w:pPr>
    </w:p>
    <w:p w14:paraId="12AD578E"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F04964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0E06551A"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3FB6D1C"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7F959A84"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2955C7DE"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AE16AA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4C6B004"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255B4745" w14:textId="13703E17"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36AE3">
        <w:rPr>
          <w:rFonts w:ascii="Arial" w:hAnsi="Arial" w:cs="Arial"/>
          <w:sz w:val="20"/>
          <w:szCs w:val="20"/>
        </w:rPr>
        <w:t xml:space="preserve">IP </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39C9F649" w14:textId="703836E9"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lastRenderedPageBreak/>
        <w:t xml:space="preserve">Beneficjent dokonuje również zwrotu </w:t>
      </w:r>
      <w:r w:rsidR="00F128BD" w:rsidRPr="002A4AA8">
        <w:rPr>
          <w:rFonts w:ascii="Arial" w:hAnsi="Arial" w:cs="Arial"/>
          <w:sz w:val="20"/>
          <w:szCs w:val="20"/>
        </w:rPr>
        <w:t xml:space="preserve">na rachunek </w:t>
      </w:r>
      <w:r w:rsidR="00C553EA">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3FA2EA8" w14:textId="1ADD352E"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2C5C41" w:rsidRPr="002A4AA8">
        <w:rPr>
          <w:rFonts w:ascii="Arial" w:hAnsi="Arial" w:cs="Arial"/>
          <w:sz w:val="20"/>
          <w:szCs w:val="20"/>
        </w:rPr>
        <w:t xml:space="preserve">Dz. U. z </w:t>
      </w:r>
      <w:r w:rsidR="00AA20EA">
        <w:rPr>
          <w:rFonts w:ascii="Arial" w:hAnsi="Arial" w:cs="Arial"/>
          <w:sz w:val="20"/>
          <w:szCs w:val="20"/>
        </w:rPr>
        <w:t>2024</w:t>
      </w:r>
      <w:r w:rsidR="00AA20EA" w:rsidRPr="002A4AA8">
        <w:rPr>
          <w:rFonts w:ascii="Arial" w:hAnsi="Arial" w:cs="Arial"/>
          <w:sz w:val="20"/>
          <w:szCs w:val="20"/>
        </w:rPr>
        <w:t xml:space="preserve"> </w:t>
      </w:r>
      <w:r w:rsidR="002C5C41" w:rsidRPr="002A4AA8">
        <w:rPr>
          <w:rFonts w:ascii="Arial" w:hAnsi="Arial" w:cs="Arial"/>
          <w:sz w:val="20"/>
          <w:szCs w:val="20"/>
        </w:rPr>
        <w:t xml:space="preserve">r. poz. </w:t>
      </w:r>
      <w:r w:rsidR="00AA20EA">
        <w:rPr>
          <w:rFonts w:ascii="Arial" w:hAnsi="Arial" w:cs="Arial"/>
          <w:sz w:val="20"/>
          <w:szCs w:val="20"/>
        </w:rPr>
        <w:t>572</w:t>
      </w:r>
      <w:r w:rsidR="00AA20EA" w:rsidRPr="002A4AA8">
        <w:rPr>
          <w:rFonts w:ascii="Arial" w:hAnsi="Arial" w:cs="Arial"/>
          <w:sz w:val="20"/>
          <w:szCs w:val="20"/>
        </w:rPr>
        <w:t xml:space="preserve"> </w:t>
      </w:r>
      <w:r w:rsidR="006C6ECB" w:rsidRPr="002A4AA8">
        <w:rPr>
          <w:rFonts w:ascii="Arial" w:hAnsi="Arial" w:cs="Arial"/>
          <w:sz w:val="20"/>
          <w:szCs w:val="20"/>
        </w:rPr>
        <w:t>z</w:t>
      </w:r>
      <w:r w:rsidR="003A195B">
        <w:rPr>
          <w:rFonts w:ascii="Arial" w:hAnsi="Arial" w:cs="Arial"/>
          <w:sz w:val="20"/>
          <w:szCs w:val="20"/>
        </w:rPr>
        <w:t>e</w:t>
      </w:r>
      <w:r w:rsidR="00165D88" w:rsidRPr="002A4AA8">
        <w:rPr>
          <w:rFonts w:ascii="Arial" w:hAnsi="Arial" w:cs="Arial"/>
          <w:sz w:val="20"/>
          <w:szCs w:val="20"/>
        </w:rPr>
        <w:t xml:space="preserve"> </w:t>
      </w:r>
      <w:r w:rsidR="006C6ECB" w:rsidRPr="002A4AA8">
        <w:rPr>
          <w:rFonts w:ascii="Arial" w:hAnsi="Arial" w:cs="Arial"/>
          <w:sz w:val="20"/>
          <w:szCs w:val="20"/>
        </w:rPr>
        <w:t>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7FDC983A"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4CC8E7EC"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52763681"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C15D0AD"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BF34036"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0DF31669"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41AF75DD"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0349703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336281B0"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65160E0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1A24681A"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01BA6D37" w14:textId="77777777" w:rsidR="00BC3C3E" w:rsidRPr="00BC3C3E" w:rsidRDefault="00BC3C3E" w:rsidP="00BC3C3E">
      <w:pPr>
        <w:pStyle w:val="Akapitzlist"/>
        <w:spacing w:after="60"/>
        <w:ind w:left="720"/>
        <w:jc w:val="both"/>
        <w:rPr>
          <w:rFonts w:ascii="Arial" w:hAnsi="Arial" w:cs="Arial"/>
          <w:sz w:val="20"/>
          <w:szCs w:val="20"/>
        </w:rPr>
      </w:pPr>
    </w:p>
    <w:p w14:paraId="67FC7A32"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5BE8B83E"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09F0F878"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7C78D42E" w14:textId="46F1AADF" w:rsidR="009D490C" w:rsidRDefault="009D490C" w:rsidP="00350F7A">
      <w:pPr>
        <w:spacing w:after="60"/>
        <w:rPr>
          <w:rFonts w:ascii="Arial" w:hAnsi="Arial" w:cs="Arial"/>
          <w:sz w:val="20"/>
          <w:szCs w:val="20"/>
        </w:rPr>
      </w:pPr>
    </w:p>
    <w:p w14:paraId="403509FF" w14:textId="77777777" w:rsidR="006F6872" w:rsidRPr="002A4AA8" w:rsidRDefault="006F6872" w:rsidP="00350F7A">
      <w:pPr>
        <w:spacing w:after="60"/>
        <w:rPr>
          <w:rFonts w:ascii="Arial" w:hAnsi="Arial" w:cs="Arial"/>
          <w:sz w:val="20"/>
          <w:szCs w:val="20"/>
        </w:rPr>
      </w:pPr>
    </w:p>
    <w:p w14:paraId="4270D894"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E3186F2"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4"/>
      </w:r>
      <w:r w:rsidRPr="002A4AA8">
        <w:rPr>
          <w:rFonts w:ascii="Arial" w:hAnsi="Arial" w:cs="Arial"/>
          <w:sz w:val="20"/>
          <w:szCs w:val="20"/>
          <w:vertAlign w:val="superscript"/>
        </w:rPr>
        <w:tab/>
      </w:r>
    </w:p>
    <w:p w14:paraId="4D12E24E"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5"/>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6"/>
      </w:r>
      <w:r w:rsidRPr="002A4AA8">
        <w:rPr>
          <w:rFonts w:ascii="Arial" w:hAnsi="Arial" w:cs="Arial"/>
          <w:sz w:val="20"/>
          <w:szCs w:val="20"/>
        </w:rPr>
        <w:t>.</w:t>
      </w:r>
    </w:p>
    <w:p w14:paraId="6880B5DB"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2CCD8580"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lastRenderedPageBreak/>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3874B67"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58648855"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23CEFD85" w14:textId="4DCD656F" w:rsidR="009D490C" w:rsidRDefault="009D490C" w:rsidP="00350F7A">
      <w:pPr>
        <w:spacing w:after="60"/>
        <w:jc w:val="both"/>
        <w:rPr>
          <w:rFonts w:ascii="Arial" w:hAnsi="Arial" w:cs="Arial"/>
          <w:sz w:val="20"/>
          <w:szCs w:val="20"/>
        </w:rPr>
      </w:pPr>
    </w:p>
    <w:p w14:paraId="5BB93F72" w14:textId="77777777" w:rsidR="006F6872" w:rsidRPr="002A4AA8" w:rsidRDefault="006F6872" w:rsidP="00350F7A">
      <w:pPr>
        <w:spacing w:after="60"/>
        <w:jc w:val="both"/>
        <w:rPr>
          <w:rFonts w:ascii="Arial" w:hAnsi="Arial" w:cs="Arial"/>
          <w:sz w:val="20"/>
          <w:szCs w:val="20"/>
        </w:rPr>
      </w:pPr>
    </w:p>
    <w:p w14:paraId="56E0AC95"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0449C5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1D1AF1F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2DC0D504"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77"/>
      </w:r>
      <w:r w:rsidR="004D6DF2" w:rsidRPr="0075143A">
        <w:rPr>
          <w:rFonts w:ascii="Arial" w:hAnsi="Arial" w:cs="Arial"/>
          <w:sz w:val="20"/>
          <w:szCs w:val="20"/>
        </w:rPr>
        <w:t>;</w:t>
      </w:r>
    </w:p>
    <w:p w14:paraId="59B8B6D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1E4B65BF"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4D8B0BB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6A4DD960"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8"/>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47992CEA"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5A5CDC35" w14:textId="7EA23AF4"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9"/>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40" w:name="_Hlk133224415"/>
      <w:r w:rsidR="00B503A8">
        <w:rPr>
          <w:rFonts w:ascii="Arial" w:hAnsi="Arial" w:cs="Arial"/>
          <w:sz w:val="20"/>
          <w:szCs w:val="20"/>
        </w:rPr>
        <w:t>CST2021</w:t>
      </w:r>
      <w:bookmarkEnd w:id="40"/>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0"/>
      </w:r>
      <w:r>
        <w:rPr>
          <w:rFonts w:ascii="Arial" w:hAnsi="Arial" w:cs="Arial"/>
          <w:sz w:val="20"/>
          <w:szCs w:val="20"/>
        </w:rPr>
        <w:t xml:space="preserve"> </w:t>
      </w:r>
      <w:r w:rsidRPr="00A17780">
        <w:rPr>
          <w:rFonts w:ascii="Arial" w:hAnsi="Arial" w:cs="Arial"/>
          <w:sz w:val="20"/>
          <w:szCs w:val="20"/>
          <w:vertAlign w:val="superscript"/>
        </w:rPr>
        <w:footnoteReference w:id="81"/>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w:t>
      </w:r>
      <w:r w:rsidR="00EE4F26" w:rsidRPr="000E5745">
        <w:rPr>
          <w:rFonts w:ascii="Arial" w:hAnsi="Arial" w:cs="Arial"/>
          <w:sz w:val="20"/>
          <w:szCs w:val="20"/>
        </w:rPr>
        <w:t xml:space="preserve">nr </w:t>
      </w:r>
      <w:r w:rsidR="00BF331A" w:rsidRPr="000E5745">
        <w:rPr>
          <w:rFonts w:ascii="Arial" w:hAnsi="Arial" w:cs="Arial"/>
          <w:sz w:val="20"/>
          <w:szCs w:val="20"/>
        </w:rPr>
        <w:t xml:space="preserve">5 </w:t>
      </w:r>
      <w:r w:rsidR="00EE4F26" w:rsidRPr="000E5745">
        <w:rPr>
          <w:rFonts w:ascii="Arial" w:hAnsi="Arial" w:cs="Arial"/>
          <w:sz w:val="20"/>
          <w:szCs w:val="20"/>
        </w:rPr>
        <w:t>do</w:t>
      </w:r>
      <w:r w:rsidR="00EE4F26" w:rsidRPr="002A4AA8">
        <w:rPr>
          <w:rFonts w:ascii="Arial" w:hAnsi="Arial" w:cs="Arial"/>
          <w:sz w:val="20"/>
          <w:szCs w:val="20"/>
        </w:rPr>
        <w:t xml:space="preserve"> przedmiotowej umowy. Zmiana załącznika nie wymaga aneksowania umowy.</w:t>
      </w:r>
    </w:p>
    <w:p w14:paraId="3778B6DE"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2D0C45C8" w14:textId="70D7D921"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lastRenderedPageBreak/>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9F2745" w:rsidRPr="009F2745">
        <w:rPr>
          <w:rFonts w:ascii="Arial" w:hAnsi="Arial" w:cs="Arial"/>
          <w:sz w:val="20"/>
          <w:szCs w:val="20"/>
        </w:rPr>
        <w:t>ami.fepz@wup.pl</w:t>
      </w:r>
      <w:r w:rsidR="00E40FF8">
        <w:rPr>
          <w:rFonts w:ascii="Arial" w:hAnsi="Arial" w:cs="Arial"/>
          <w:sz w:val="20"/>
          <w:szCs w:val="20"/>
        </w:rPr>
        <w:t>.</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4ADDC90C" w14:textId="23B1AB19"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39769E76"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6A9EB30"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0FB04D82"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799A291F"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2"/>
      </w:r>
      <w:r w:rsidR="001009DD" w:rsidRPr="002A4AA8">
        <w:rPr>
          <w:rFonts w:ascii="Arial" w:hAnsi="Arial" w:cs="Arial"/>
          <w:sz w:val="20"/>
          <w:szCs w:val="20"/>
        </w:rPr>
        <w:t>.</w:t>
      </w:r>
    </w:p>
    <w:p w14:paraId="2A28939B" w14:textId="6CC3D65F" w:rsidR="00F86DEB" w:rsidRDefault="00F86DEB" w:rsidP="00350F7A">
      <w:pPr>
        <w:spacing w:before="120" w:after="60"/>
        <w:jc w:val="both"/>
        <w:rPr>
          <w:rFonts w:ascii="Arial" w:hAnsi="Arial" w:cs="Arial"/>
          <w:sz w:val="20"/>
          <w:szCs w:val="20"/>
        </w:rPr>
      </w:pPr>
    </w:p>
    <w:p w14:paraId="3003F22C" w14:textId="77777777" w:rsidR="006F6872" w:rsidRPr="002A4AA8" w:rsidRDefault="006F6872" w:rsidP="00350F7A">
      <w:pPr>
        <w:spacing w:before="120" w:after="60"/>
        <w:jc w:val="both"/>
        <w:rPr>
          <w:rFonts w:ascii="Arial" w:hAnsi="Arial" w:cs="Arial"/>
          <w:sz w:val="20"/>
          <w:szCs w:val="20"/>
        </w:rPr>
      </w:pPr>
    </w:p>
    <w:p w14:paraId="71B37932"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0D3D75D8"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09DE8A8E"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9762E12"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05D24322"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3"/>
      </w:r>
    </w:p>
    <w:p w14:paraId="6E66139D"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41"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41"/>
    <w:p w14:paraId="5D0B6AF0"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4"/>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1A12719A"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509CD073"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2AF5ABC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5"/>
      </w:r>
    </w:p>
    <w:p w14:paraId="2FC555A0" w14:textId="77777777" w:rsidR="00714FD1" w:rsidRDefault="00714FD1" w:rsidP="00374482">
      <w:pPr>
        <w:keepNext/>
        <w:spacing w:after="240"/>
        <w:jc w:val="center"/>
        <w:rPr>
          <w:rFonts w:ascii="Arial" w:hAnsi="Arial" w:cs="Arial"/>
          <w:b/>
          <w:sz w:val="20"/>
          <w:szCs w:val="20"/>
        </w:rPr>
      </w:pPr>
    </w:p>
    <w:p w14:paraId="656926F6" w14:textId="2323CEE8"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0E089851"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7AC812F2"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6"/>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688BBE9B"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7"/>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541C2157"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5637E90F"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9F4D837"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011781D0"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7DDBB524"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0C12933"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3D569053" w14:textId="77777777" w:rsidR="000551DD" w:rsidRPr="002A4AA8" w:rsidRDefault="000551DD" w:rsidP="000551DD">
      <w:pPr>
        <w:pStyle w:val="Akapitzlist"/>
        <w:spacing w:after="60"/>
        <w:ind w:left="1080"/>
        <w:jc w:val="both"/>
        <w:rPr>
          <w:rFonts w:ascii="Arial" w:hAnsi="Arial" w:cs="Arial"/>
          <w:sz w:val="20"/>
          <w:szCs w:val="20"/>
        </w:rPr>
      </w:pPr>
    </w:p>
    <w:p w14:paraId="3CEB914D"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43205F3"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7E1AFFFC"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6CDB560A"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580A243"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8"/>
      </w:r>
    </w:p>
    <w:p w14:paraId="2F854001" w14:textId="191C1B05"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lastRenderedPageBreak/>
        <w:t>§ 1</w:t>
      </w:r>
      <w:r w:rsidR="007A6D07">
        <w:rPr>
          <w:rFonts w:ascii="Arial" w:hAnsi="Arial" w:cs="Arial"/>
          <w:sz w:val="20"/>
          <w:szCs w:val="20"/>
        </w:rPr>
        <w:t>8</w:t>
      </w:r>
      <w:r w:rsidRPr="002A4AA8">
        <w:rPr>
          <w:rFonts w:ascii="Arial" w:hAnsi="Arial" w:cs="Arial"/>
          <w:sz w:val="20"/>
          <w:szCs w:val="20"/>
        </w:rPr>
        <w:t>.</w:t>
      </w:r>
    </w:p>
    <w:p w14:paraId="25F5400E"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42"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42"/>
      <w:r w:rsidR="00955C4D" w:rsidRPr="002A4AA8">
        <w:rPr>
          <w:rFonts w:ascii="Arial" w:hAnsi="Arial" w:cs="Arial"/>
          <w:sz w:val="20"/>
          <w:szCs w:val="20"/>
          <w:vertAlign w:val="superscript"/>
        </w:rPr>
        <w:footnoteReference w:id="89"/>
      </w:r>
      <w:r w:rsidRPr="002A4AA8">
        <w:rPr>
          <w:rFonts w:ascii="Arial" w:hAnsi="Arial" w:cs="Arial"/>
          <w:sz w:val="20"/>
          <w:szCs w:val="20"/>
        </w:rPr>
        <w:t>.</w:t>
      </w:r>
    </w:p>
    <w:p w14:paraId="4CA71CD2"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0AC642B8" w14:textId="77777777" w:rsidR="00714FD1" w:rsidRDefault="00714FD1" w:rsidP="00374482">
      <w:pPr>
        <w:keepNext/>
        <w:spacing w:after="240"/>
        <w:jc w:val="center"/>
        <w:rPr>
          <w:rFonts w:ascii="Arial" w:hAnsi="Arial" w:cs="Arial"/>
          <w:b/>
          <w:sz w:val="20"/>
          <w:szCs w:val="20"/>
        </w:rPr>
      </w:pPr>
    </w:p>
    <w:p w14:paraId="02637C37" w14:textId="4072AF92"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3DA0F66A"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631A0F55"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79CB2404" w14:textId="334DE0D5"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t>
      </w:r>
      <w:r w:rsidR="0017167B">
        <w:rPr>
          <w:rFonts w:ascii="Arial" w:eastAsiaTheme="minorHAnsi" w:hAnsi="Arial" w:cs="Arial"/>
          <w:sz w:val="20"/>
          <w:szCs w:val="20"/>
        </w:rPr>
        <w:t xml:space="preserve"> </w:t>
      </w:r>
      <w:r w:rsidRPr="00F32C99">
        <w:rPr>
          <w:rFonts w:ascii="Arial" w:eastAsiaTheme="minorHAnsi" w:hAnsi="Arial" w:cs="Arial"/>
          <w:sz w:val="20"/>
          <w:szCs w:val="20"/>
        </w:rPr>
        <w:t xml:space="preserve">września 2019 r. – Prawo zamówień publicznych (Dz. U. z </w:t>
      </w:r>
      <w:r w:rsidR="00671A37" w:rsidRPr="00F32C99">
        <w:rPr>
          <w:rFonts w:ascii="Arial" w:eastAsiaTheme="minorHAnsi" w:hAnsi="Arial" w:cs="Arial"/>
          <w:sz w:val="20"/>
          <w:szCs w:val="20"/>
        </w:rPr>
        <w:t>202</w:t>
      </w:r>
      <w:r w:rsidR="00671A37">
        <w:rPr>
          <w:rFonts w:ascii="Arial" w:eastAsiaTheme="minorHAnsi" w:hAnsi="Arial" w:cs="Arial"/>
          <w:sz w:val="20"/>
          <w:szCs w:val="20"/>
        </w:rPr>
        <w:t>4</w:t>
      </w:r>
      <w:r w:rsidR="00671A37"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671A37">
        <w:rPr>
          <w:rFonts w:ascii="Arial" w:eastAsiaTheme="minorHAnsi" w:hAnsi="Arial" w:cs="Arial"/>
          <w:sz w:val="20"/>
          <w:szCs w:val="20"/>
        </w:rPr>
        <w:t>1320</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z</w:t>
      </w:r>
      <w:r w:rsidR="00D34B76">
        <w:rPr>
          <w:rFonts w:ascii="Arial" w:eastAsiaTheme="minorHAnsi" w:hAnsi="Arial" w:cs="Arial"/>
          <w:sz w:val="20"/>
          <w:szCs w:val="20"/>
        </w:rPr>
        <w:t>e</w:t>
      </w:r>
      <w:r w:rsidRPr="00F32C99">
        <w:rPr>
          <w:rFonts w:ascii="Arial" w:eastAsiaTheme="minorHAnsi" w:hAnsi="Arial" w:cs="Arial"/>
          <w:sz w:val="20"/>
          <w:szCs w:val="20"/>
        </w:rPr>
        <w:t xml:space="preserve"> zm.)</w:t>
      </w:r>
      <w:r>
        <w:rPr>
          <w:rStyle w:val="Odwoanieprzypisudolnego"/>
          <w:rFonts w:ascii="Arial" w:eastAsiaTheme="minorHAnsi" w:hAnsi="Arial" w:cs="Arial"/>
          <w:sz w:val="20"/>
          <w:szCs w:val="20"/>
        </w:rPr>
        <w:footnoteReference w:id="90"/>
      </w:r>
      <w:r w:rsidRPr="00F32C99">
        <w:rPr>
          <w:rFonts w:ascii="Arial" w:eastAsiaTheme="minorHAnsi" w:hAnsi="Arial" w:cs="Arial"/>
          <w:sz w:val="20"/>
          <w:szCs w:val="20"/>
        </w:rPr>
        <w:t>.</w:t>
      </w:r>
    </w:p>
    <w:p w14:paraId="01319C20"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1"/>
      </w:r>
    </w:p>
    <w:p w14:paraId="673F360A"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F09033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17CE05CB" w14:textId="4DB70AEB" w:rsidR="00B370EC" w:rsidRPr="00E467AA" w:rsidRDefault="00B370EC" w:rsidP="001D04D8">
      <w:pPr>
        <w:pStyle w:val="Akapitzlist"/>
        <w:numPr>
          <w:ilvl w:val="0"/>
          <w:numId w:val="29"/>
        </w:numPr>
        <w:jc w:val="both"/>
        <w:rPr>
          <w:rFonts w:ascii="Arial" w:eastAsiaTheme="minorHAnsi" w:hAnsi="Arial" w:cs="Arial"/>
          <w:sz w:val="20"/>
          <w:szCs w:val="20"/>
        </w:rPr>
      </w:pPr>
      <w:bookmarkStart w:id="44" w:name="_Hlk136343363"/>
      <w:r w:rsidRPr="00E467AA">
        <w:rPr>
          <w:rFonts w:ascii="Arial" w:eastAsiaTheme="minorHAnsi" w:hAnsi="Arial" w:cs="Arial"/>
          <w:sz w:val="20"/>
          <w:szCs w:val="20"/>
        </w:rPr>
        <w:t xml:space="preserve">W odniesieniu do zamówień, których wartość nie przekracza </w:t>
      </w:r>
      <w:r w:rsidR="00400273">
        <w:rPr>
          <w:rFonts w:ascii="Arial" w:eastAsiaTheme="minorHAnsi" w:hAnsi="Arial" w:cs="Arial"/>
          <w:sz w:val="20"/>
          <w:szCs w:val="20"/>
        </w:rPr>
        <w:t>8</w:t>
      </w:r>
      <w:r w:rsidR="00400273" w:rsidRPr="00E467AA">
        <w:rPr>
          <w:rFonts w:ascii="Arial" w:eastAsiaTheme="minorHAnsi" w:hAnsi="Arial" w:cs="Arial"/>
          <w:sz w:val="20"/>
          <w:szCs w:val="20"/>
        </w:rPr>
        <w:t xml:space="preserve">0 </w:t>
      </w:r>
      <w:r w:rsidRPr="00E467AA">
        <w:rPr>
          <w:rFonts w:ascii="Arial" w:eastAsiaTheme="minorHAnsi" w:hAnsi="Arial" w:cs="Arial"/>
          <w:sz w:val="20"/>
          <w:szCs w:val="20"/>
        </w:rPr>
        <w:t>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4"/>
    <w:p w14:paraId="55C0ECED"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2"/>
      </w:r>
    </w:p>
    <w:p w14:paraId="654E1211" w14:textId="77777777" w:rsidR="009D490C" w:rsidRPr="002A4AA8" w:rsidRDefault="009D490C" w:rsidP="00374482">
      <w:pPr>
        <w:spacing w:after="240"/>
        <w:rPr>
          <w:rFonts w:ascii="Arial" w:hAnsi="Arial" w:cs="Arial"/>
          <w:b/>
          <w:sz w:val="20"/>
          <w:szCs w:val="20"/>
        </w:rPr>
      </w:pPr>
    </w:p>
    <w:p w14:paraId="7F180B6F"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87BABCA"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3"/>
      </w:r>
      <w:r w:rsidRPr="002A4AA8">
        <w:rPr>
          <w:rFonts w:ascii="Arial" w:hAnsi="Arial" w:cs="Arial"/>
          <w:sz w:val="20"/>
          <w:szCs w:val="20"/>
        </w:rPr>
        <w:t>.</w:t>
      </w:r>
    </w:p>
    <w:p w14:paraId="1B7A5800" w14:textId="77777777" w:rsidR="006F5E3B" w:rsidRDefault="006F5E3B" w:rsidP="006F5E3B">
      <w:pPr>
        <w:pStyle w:val="Akapitzlist"/>
        <w:numPr>
          <w:ilvl w:val="0"/>
          <w:numId w:val="82"/>
        </w:numPr>
        <w:jc w:val="both"/>
        <w:rPr>
          <w:rFonts w:ascii="Arial" w:eastAsiaTheme="minorHAnsi" w:hAnsi="Arial" w:cs="Arial"/>
          <w:sz w:val="20"/>
          <w:szCs w:val="20"/>
        </w:rPr>
      </w:pPr>
      <w:bookmarkStart w:id="45"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60E4C704" w14:textId="77777777"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5"/>
      <w:r w:rsidR="002A3044" w:rsidRPr="004616A0">
        <w:rPr>
          <w:rFonts w:ascii="Arial" w:hAnsi="Arial" w:cs="Arial"/>
          <w:sz w:val="20"/>
          <w:szCs w:val="20"/>
        </w:rPr>
        <w:t xml:space="preserve"> </w:t>
      </w:r>
    </w:p>
    <w:p w14:paraId="61EB712A" w14:textId="7D8C61A6" w:rsidR="002A3044" w:rsidRPr="00B30843" w:rsidRDefault="004616A0" w:rsidP="000570E5">
      <w:pPr>
        <w:keepNext/>
        <w:numPr>
          <w:ilvl w:val="0"/>
          <w:numId w:val="82"/>
        </w:numPr>
        <w:jc w:val="both"/>
        <w:rPr>
          <w:rFonts w:ascii="Arial" w:hAnsi="Arial" w:cs="Arial"/>
          <w:sz w:val="20"/>
          <w:szCs w:val="20"/>
        </w:rPr>
      </w:pPr>
      <w:r w:rsidRPr="00B30843">
        <w:rPr>
          <w:rFonts w:ascii="Arial" w:hAnsi="Arial" w:cs="Arial"/>
          <w:sz w:val="20"/>
          <w:szCs w:val="20"/>
        </w:rPr>
        <w:lastRenderedPageBreak/>
        <w:t>Beneficjent j</w:t>
      </w:r>
      <w:r w:rsidR="00747D08">
        <w:rPr>
          <w:rFonts w:ascii="Arial" w:hAnsi="Arial" w:cs="Arial"/>
          <w:sz w:val="20"/>
          <w:szCs w:val="20"/>
        </w:rPr>
        <w:t xml:space="preserve">ako </w:t>
      </w:r>
      <w:r w:rsidRPr="00B30843">
        <w:rPr>
          <w:rFonts w:ascii="Arial" w:hAnsi="Arial" w:cs="Arial"/>
          <w:sz w:val="20"/>
          <w:szCs w:val="20"/>
        </w:rPr>
        <w:t>samodzielny administrator danych osobowych w rozumieniu art. 4 pkt 7 RODO, udostępnia dane osobowe innym administratorom danych osobowych (w tym Instytucji Pośredniczącej, Instytucji Zarządzającej oraz Instytucji Koordynującej Umowę Partnerstwa) zgodnie z przepisami prawa w szczególności na podstawie ustawy wdrożeniowej</w:t>
      </w:r>
      <w:r w:rsidR="00347B35">
        <w:rPr>
          <w:rFonts w:ascii="Arial" w:hAnsi="Arial" w:cs="Arial"/>
          <w:sz w:val="20"/>
          <w:szCs w:val="20"/>
        </w:rPr>
        <w:t xml:space="preserve">, </w:t>
      </w:r>
      <w:r w:rsidR="00347B35" w:rsidRPr="00703A63">
        <w:rPr>
          <w:rFonts w:ascii="Arial" w:hAnsi="Arial" w:cs="Arial"/>
          <w:sz w:val="20"/>
          <w:szCs w:val="20"/>
        </w:rPr>
        <w:t>w szczególności przy pomocy CST2021. Administratorem CST2021 jest minister właściwy ds. rozwoju regionalnego</w:t>
      </w:r>
      <w:r w:rsidR="00347B35">
        <w:rPr>
          <w:rFonts w:ascii="Arial" w:hAnsi="Arial" w:cs="Arial"/>
          <w:sz w:val="20"/>
          <w:szCs w:val="20"/>
        </w:rPr>
        <w:t>.</w:t>
      </w:r>
    </w:p>
    <w:p w14:paraId="50D0A0F2" w14:textId="0AABE28D" w:rsidR="000570E5" w:rsidRDefault="00B30843" w:rsidP="000570E5">
      <w:pPr>
        <w:keepNext/>
        <w:numPr>
          <w:ilvl w:val="0"/>
          <w:numId w:val="82"/>
        </w:numPr>
        <w:jc w:val="both"/>
        <w:rPr>
          <w:rFonts w:ascii="Arial" w:hAnsi="Arial" w:cs="Arial"/>
          <w:sz w:val="20"/>
          <w:szCs w:val="20"/>
        </w:rPr>
      </w:pPr>
      <w:r w:rsidRPr="000570E5">
        <w:rPr>
          <w:rFonts w:ascii="Arial" w:hAnsi="Arial" w:cs="Arial"/>
          <w:sz w:val="20"/>
          <w:szCs w:val="20"/>
        </w:rPr>
        <w:t>Beneficjent jest zobowiązany do wykonania</w:t>
      </w:r>
      <w:r w:rsidR="00347B35" w:rsidRPr="000570E5">
        <w:rPr>
          <w:rFonts w:ascii="Arial" w:hAnsi="Arial" w:cs="Arial"/>
          <w:sz w:val="20"/>
          <w:szCs w:val="20"/>
        </w:rPr>
        <w:t xml:space="preserve"> i udokumentowania</w:t>
      </w:r>
      <w:r w:rsidRPr="000570E5">
        <w:rPr>
          <w:rFonts w:ascii="Arial" w:hAnsi="Arial" w:cs="Arial"/>
          <w:sz w:val="20"/>
          <w:szCs w:val="20"/>
        </w:rPr>
        <w:t xml:space="preserve"> obowiązku informacyjnego</w:t>
      </w:r>
      <w:r w:rsidR="00747D08">
        <w:rPr>
          <w:rFonts w:ascii="Arial" w:hAnsi="Arial" w:cs="Arial"/>
          <w:sz w:val="20"/>
          <w:szCs w:val="20"/>
        </w:rPr>
        <w:t xml:space="preserve"> zgodnego z art. 13 i 14 RODO</w:t>
      </w:r>
      <w:r w:rsidRPr="000570E5">
        <w:rPr>
          <w:rFonts w:ascii="Arial" w:hAnsi="Arial" w:cs="Arial"/>
          <w:sz w:val="20"/>
          <w:szCs w:val="20"/>
        </w:rPr>
        <w:t xml:space="preserve"> również w imieniu Instytucji Pośredniczącej wobec osób, których dane przetwarza w związku z realizacją dofinansowanego projektu, mając na uwadze zasadę rozliczalności, o której mowa w art. 5 ust. 2 RODO. </w:t>
      </w:r>
      <w:r w:rsidR="00747D08" w:rsidRPr="00C610D2">
        <w:rPr>
          <w:rFonts w:ascii="Arial" w:hAnsi="Arial" w:cs="Arial"/>
          <w:sz w:val="20"/>
          <w:szCs w:val="20"/>
        </w:rPr>
        <w:t xml:space="preserve">Beneficjent </w:t>
      </w:r>
      <w:r w:rsidR="00747D08" w:rsidRPr="00C610D2">
        <w:rPr>
          <w:rFonts w:ascii="Arial" w:hAnsi="Arial" w:cs="Arial"/>
          <w:iCs/>
          <w:sz w:val="20"/>
          <w:szCs w:val="20"/>
        </w:rPr>
        <w:t>zapewnia, że obowiązek o którym mowa w zdaniu pierwszym jest wykonywany również przez podmioty, którym powierza realizację zadań w ramach Projektu</w:t>
      </w:r>
      <w:r w:rsidR="00747D08">
        <w:rPr>
          <w:rFonts w:ascii="Arial" w:hAnsi="Arial" w:cs="Arial"/>
          <w:iCs/>
          <w:sz w:val="20"/>
          <w:szCs w:val="20"/>
        </w:rPr>
        <w:t>.</w:t>
      </w:r>
      <w:r w:rsidRPr="000570E5">
        <w:rPr>
          <w:rFonts w:ascii="Arial" w:hAnsi="Arial" w:cs="Arial"/>
          <w:sz w:val="20"/>
          <w:szCs w:val="20"/>
        </w:rPr>
        <w:t xml:space="preserve">  </w:t>
      </w:r>
    </w:p>
    <w:p w14:paraId="34D37481" w14:textId="3B6A72A1" w:rsidR="00747D08" w:rsidRDefault="00747D08" w:rsidP="000570E5">
      <w:pPr>
        <w:keepNext/>
        <w:numPr>
          <w:ilvl w:val="0"/>
          <w:numId w:val="82"/>
        </w:numPr>
        <w:jc w:val="both"/>
        <w:rPr>
          <w:rFonts w:ascii="Arial" w:hAnsi="Arial" w:cs="Arial"/>
          <w:sz w:val="20"/>
          <w:szCs w:val="20"/>
        </w:rPr>
      </w:pPr>
      <w:r w:rsidRPr="00BB6917">
        <w:rPr>
          <w:rFonts w:ascii="Arial" w:hAnsi="Arial" w:cs="Arial"/>
          <w:iCs/>
          <w:sz w:val="20"/>
          <w:szCs w:val="20"/>
        </w:rPr>
        <w:t>W c</w:t>
      </w:r>
      <w:r>
        <w:rPr>
          <w:rFonts w:ascii="Arial" w:hAnsi="Arial" w:cs="Arial"/>
          <w:iCs/>
          <w:sz w:val="20"/>
          <w:szCs w:val="20"/>
        </w:rPr>
        <w:t>e</w:t>
      </w:r>
      <w:r w:rsidRPr="00BB6917">
        <w:rPr>
          <w:rFonts w:ascii="Arial" w:hAnsi="Arial" w:cs="Arial"/>
          <w:iCs/>
          <w:sz w:val="20"/>
          <w:szCs w:val="20"/>
        </w:rPr>
        <w:t xml:space="preserve">lu zachowania zasady rozliczalności, o której mowa w ust. </w:t>
      </w:r>
      <w:r>
        <w:rPr>
          <w:rFonts w:ascii="Arial" w:hAnsi="Arial" w:cs="Arial"/>
          <w:iCs/>
          <w:sz w:val="20"/>
          <w:szCs w:val="20"/>
        </w:rPr>
        <w:t>4 Beneficjent zbiera od uczestników projektu oświadczenia, których wzór stanowi załącznik nr 6. Zmiana treści załącznika nie powoduje konieczności aneksowania umowy.</w:t>
      </w:r>
    </w:p>
    <w:p w14:paraId="6EBB3CA0" w14:textId="3F9E3E93" w:rsidR="00347B35" w:rsidRPr="000570E5" w:rsidRDefault="00347B35" w:rsidP="000570E5">
      <w:pPr>
        <w:keepNext/>
        <w:numPr>
          <w:ilvl w:val="0"/>
          <w:numId w:val="82"/>
        </w:numPr>
        <w:jc w:val="both"/>
        <w:rPr>
          <w:rFonts w:ascii="Arial" w:hAnsi="Arial" w:cs="Arial"/>
          <w:sz w:val="20"/>
          <w:szCs w:val="20"/>
        </w:rPr>
      </w:pPr>
      <w:r w:rsidRPr="000570E5">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00E832C4" w14:textId="77777777" w:rsidR="007F4A51" w:rsidRPr="00D9609C" w:rsidRDefault="007F4A51" w:rsidP="007F4A51">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64CB3CFC" w14:textId="63EF8B7A" w:rsidR="00747D08" w:rsidRDefault="007F4A51" w:rsidP="00747D08">
      <w:pPr>
        <w:keepNext/>
        <w:ind w:left="360"/>
        <w:jc w:val="both"/>
        <w:rPr>
          <w:rFonts w:ascii="Arial" w:hAnsi="Arial" w:cs="Arial"/>
          <w:iCs/>
          <w:sz w:val="20"/>
          <w:szCs w:val="20"/>
        </w:rPr>
      </w:pPr>
      <w:r w:rsidRPr="00D9609C">
        <w:rPr>
          <w:rFonts w:ascii="Arial" w:eastAsia="Calibri" w:hAnsi="Arial" w:cs="Arial"/>
          <w:sz w:val="20"/>
          <w:szCs w:val="20"/>
        </w:rPr>
        <w:t>nr 7, natomiast w celu odwołania wydanego upoważnienia załącznik nr 8 do niniejszej umowy.</w:t>
      </w:r>
      <w:r w:rsidR="00C9192E">
        <w:rPr>
          <w:rFonts w:ascii="Arial" w:eastAsia="Calibri" w:hAnsi="Arial" w:cs="Arial"/>
          <w:sz w:val="20"/>
          <w:szCs w:val="20"/>
        </w:rPr>
        <w:t xml:space="preserve"> </w:t>
      </w:r>
      <w:r w:rsidR="00C9192E">
        <w:rPr>
          <w:rFonts w:ascii="Arial" w:hAnsi="Arial" w:cs="Arial"/>
          <w:sz w:val="20"/>
          <w:szCs w:val="20"/>
        </w:rPr>
        <w:t xml:space="preserve">Możliwe jest także zastosowanie własnych wzorów Beneficjenta, </w:t>
      </w:r>
      <w:r w:rsidR="005021C8" w:rsidRPr="005021C8">
        <w:rPr>
          <w:rFonts w:ascii="Arial" w:hAnsi="Arial" w:cs="Arial"/>
          <w:sz w:val="20"/>
          <w:szCs w:val="20"/>
        </w:rPr>
        <w:t>pod warunkiem, że ich treść odzwierciedla w całości treść ww. załączników.</w:t>
      </w:r>
      <w:r w:rsidR="00747D08">
        <w:rPr>
          <w:rFonts w:ascii="Arial" w:hAnsi="Arial" w:cs="Arial"/>
          <w:sz w:val="20"/>
          <w:szCs w:val="20"/>
        </w:rPr>
        <w:t xml:space="preserve"> Zmiana treści </w:t>
      </w:r>
      <w:r w:rsidR="00747D08">
        <w:rPr>
          <w:rFonts w:ascii="Arial" w:hAnsi="Arial" w:cs="Arial"/>
          <w:iCs/>
          <w:sz w:val="20"/>
          <w:szCs w:val="20"/>
        </w:rPr>
        <w:t>załączników nie powoduje konieczności aneksowania umowy.</w:t>
      </w:r>
    </w:p>
    <w:p w14:paraId="25702417" w14:textId="77777777" w:rsidR="00747D08" w:rsidRPr="00912A0C" w:rsidRDefault="00747D08" w:rsidP="00747D08">
      <w:pPr>
        <w:pStyle w:val="Akapitzlist"/>
        <w:keepNext/>
        <w:numPr>
          <w:ilvl w:val="0"/>
          <w:numId w:val="82"/>
        </w:numPr>
        <w:jc w:val="both"/>
        <w:rPr>
          <w:rFonts w:ascii="Arial" w:hAnsi="Arial" w:cs="Arial"/>
          <w:iCs/>
          <w:sz w:val="20"/>
          <w:szCs w:val="20"/>
        </w:rPr>
      </w:pPr>
      <w:r w:rsidRPr="00912A0C">
        <w:rPr>
          <w:rFonts w:ascii="Arial" w:eastAsia="Calibri" w:hAnsi="Arial" w:cs="Arial"/>
          <w:sz w:val="20"/>
          <w:szCs w:val="20"/>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5A254944" w14:textId="7C0D4E87" w:rsidR="00747D08" w:rsidRPr="00C610D2" w:rsidRDefault="00747D08" w:rsidP="00747D08">
      <w:pPr>
        <w:numPr>
          <w:ilvl w:val="0"/>
          <w:numId w:val="82"/>
        </w:numPr>
        <w:spacing w:line="259" w:lineRule="auto"/>
        <w:jc w:val="both"/>
        <w:rPr>
          <w:rFonts w:ascii="Arial" w:hAnsi="Arial" w:cs="Arial"/>
          <w:sz w:val="20"/>
          <w:szCs w:val="20"/>
        </w:rPr>
      </w:pPr>
      <w:r w:rsidRPr="00C610D2">
        <w:rPr>
          <w:rFonts w:ascii="Arial" w:hAnsi="Arial" w:cs="Arial"/>
          <w:sz w:val="20"/>
          <w:szCs w:val="20"/>
        </w:rPr>
        <w:t xml:space="preserve">Beneficjent informuje niezwłocznie, na adres poczty elektronicznej </w:t>
      </w:r>
      <w:r>
        <w:rPr>
          <w:rFonts w:ascii="Arial" w:hAnsi="Arial" w:cs="Arial"/>
          <w:sz w:val="20"/>
          <w:szCs w:val="20"/>
        </w:rPr>
        <w:t>Inspektora Ochrony Danych Instytucji pośredniczącej iod@wup.pl</w:t>
      </w:r>
      <w:r w:rsidRPr="00C610D2">
        <w:rPr>
          <w:rFonts w:ascii="Arial" w:hAnsi="Arial" w:cs="Arial"/>
          <w:sz w:val="20"/>
          <w:szCs w:val="20"/>
        </w:rPr>
        <w:t>, o wszelkich czynnościach lub postępowaniach prowadzonych w szczególności przez Prezesa Urzędu Ochrony Danych Osobowych, urzędy państwowe, policję lub sąd w odniesieniu do danych osobowych, udostępnianych w związku z</w:t>
      </w:r>
      <w:r>
        <w:rPr>
          <w:rFonts w:ascii="Arial" w:hAnsi="Arial" w:cs="Arial"/>
          <w:sz w:val="20"/>
          <w:szCs w:val="20"/>
        </w:rPr>
        <w:t> </w:t>
      </w:r>
      <w:r w:rsidRPr="00C610D2">
        <w:rPr>
          <w:rFonts w:ascii="Arial" w:hAnsi="Arial" w:cs="Arial"/>
          <w:sz w:val="20"/>
          <w:szCs w:val="20"/>
        </w:rPr>
        <w:t>realizacją Projektu.</w:t>
      </w:r>
    </w:p>
    <w:p w14:paraId="63789768" w14:textId="77777777" w:rsidR="00747D08" w:rsidRPr="00912A0C" w:rsidRDefault="00747D08" w:rsidP="00747D08">
      <w:pPr>
        <w:numPr>
          <w:ilvl w:val="0"/>
          <w:numId w:val="82"/>
        </w:numPr>
        <w:spacing w:line="259" w:lineRule="auto"/>
        <w:jc w:val="both"/>
        <w:rPr>
          <w:rFonts w:ascii="Arial" w:hAnsi="Arial" w:cs="Arial"/>
          <w:sz w:val="20"/>
          <w:szCs w:val="20"/>
        </w:rPr>
      </w:pPr>
      <w:r w:rsidRPr="00C610D2">
        <w:rPr>
          <w:rFonts w:ascii="Arial" w:hAnsi="Arial" w:cs="Arial"/>
          <w:sz w:val="20"/>
          <w:szCs w:val="20"/>
        </w:rPr>
        <w:t>O ile to konieczne, Strony współpracują ze sobą w zakresie obsługi wniosków z art. 15</w:t>
      </w:r>
      <w:r>
        <w:rPr>
          <w:rFonts w:ascii="Arial" w:hAnsi="Arial" w:cs="Arial"/>
          <w:sz w:val="20"/>
          <w:szCs w:val="20"/>
        </w:rPr>
        <w:t xml:space="preserve"> </w:t>
      </w:r>
      <w:r w:rsidRPr="00C610D2">
        <w:rPr>
          <w:rFonts w:ascii="Arial" w:hAnsi="Arial" w:cs="Arial"/>
          <w:sz w:val="20"/>
          <w:szCs w:val="20"/>
        </w:rPr>
        <w:t>-</w:t>
      </w:r>
      <w:r>
        <w:rPr>
          <w:rFonts w:ascii="Arial" w:hAnsi="Arial" w:cs="Arial"/>
          <w:sz w:val="20"/>
          <w:szCs w:val="20"/>
        </w:rPr>
        <w:t xml:space="preserve"> </w:t>
      </w:r>
      <w:r w:rsidRPr="00C610D2">
        <w:rPr>
          <w:rFonts w:ascii="Arial" w:hAnsi="Arial" w:cs="Arial"/>
          <w:sz w:val="20"/>
          <w:szCs w:val="20"/>
        </w:rPr>
        <w:t>22 RODO o realizację praw osób, których dane dotyczą, w szczególności w odniesieniu do danych osobowych umieszczonych w CST2021</w:t>
      </w:r>
      <w:r>
        <w:rPr>
          <w:rFonts w:ascii="Arial" w:hAnsi="Arial" w:cs="Arial"/>
          <w:sz w:val="20"/>
          <w:szCs w:val="20"/>
        </w:rPr>
        <w:t>.</w:t>
      </w:r>
    </w:p>
    <w:p w14:paraId="77C6B1CA" w14:textId="77777777" w:rsidR="00747D08" w:rsidRDefault="00747D08" w:rsidP="00747D08">
      <w:pPr>
        <w:keepNext/>
        <w:ind w:left="360"/>
        <w:jc w:val="both"/>
        <w:rPr>
          <w:rFonts w:ascii="Arial" w:hAnsi="Arial" w:cs="Arial"/>
          <w:iCs/>
          <w:sz w:val="20"/>
          <w:szCs w:val="20"/>
        </w:rPr>
      </w:pPr>
    </w:p>
    <w:p w14:paraId="66F02D04" w14:textId="09B7A1EA" w:rsidR="007F4A51" w:rsidRPr="00F252F5" w:rsidRDefault="007F4A51" w:rsidP="007F4A51">
      <w:pPr>
        <w:pStyle w:val="Akapitzlist"/>
        <w:ind w:left="360"/>
        <w:jc w:val="both"/>
        <w:rPr>
          <w:rFonts w:ascii="Arial" w:eastAsia="Calibri" w:hAnsi="Arial" w:cs="Arial"/>
          <w:sz w:val="20"/>
          <w:szCs w:val="20"/>
        </w:rPr>
      </w:pPr>
    </w:p>
    <w:p w14:paraId="1ADFBA27" w14:textId="77777777" w:rsidR="007F4A51" w:rsidRPr="00703A63" w:rsidRDefault="007F4A51" w:rsidP="007F4A51">
      <w:pPr>
        <w:pStyle w:val="Akapitzlist"/>
        <w:ind w:left="360"/>
        <w:jc w:val="both"/>
        <w:rPr>
          <w:rFonts w:ascii="Arial" w:eastAsiaTheme="minorHAnsi" w:hAnsi="Arial" w:cs="Arial"/>
          <w:sz w:val="20"/>
          <w:szCs w:val="20"/>
        </w:rPr>
      </w:pPr>
    </w:p>
    <w:p w14:paraId="18842B9F" w14:textId="77777777" w:rsidR="000E20D9" w:rsidRPr="002A4AA8" w:rsidRDefault="000E20D9" w:rsidP="000E20D9">
      <w:pPr>
        <w:pStyle w:val="Akapitzlist"/>
        <w:spacing w:after="60"/>
        <w:ind w:left="360"/>
        <w:jc w:val="both"/>
        <w:rPr>
          <w:rFonts w:ascii="Arial" w:hAnsi="Arial" w:cs="Arial"/>
          <w:sz w:val="20"/>
          <w:szCs w:val="20"/>
        </w:rPr>
      </w:pPr>
    </w:p>
    <w:p w14:paraId="218A414A"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4FF77525"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6355EE4C"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72A3BBFD" w14:textId="77777777" w:rsidR="000E20D9" w:rsidRPr="004B04BC" w:rsidRDefault="000E20D9" w:rsidP="004B04BC">
      <w:pPr>
        <w:keepNext/>
        <w:jc w:val="both"/>
        <w:rPr>
          <w:rFonts w:ascii="Arial" w:hAnsi="Arial" w:cs="Arial"/>
          <w:sz w:val="20"/>
          <w:szCs w:val="20"/>
        </w:rPr>
      </w:pPr>
    </w:p>
    <w:p w14:paraId="0E6FC5B6" w14:textId="69D958C1"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4"/>
      </w:r>
      <w:r w:rsidRPr="004B04BC">
        <w:rPr>
          <w:rFonts w:ascii="Arial" w:eastAsia="Calibri" w:hAnsi="Arial" w:cs="Arial"/>
          <w:sz w:val="20"/>
          <w:szCs w:val="20"/>
        </w:rPr>
        <w:t xml:space="preserve"> (w szczególności z </w:t>
      </w:r>
      <w:r w:rsidRPr="000E5745">
        <w:rPr>
          <w:rFonts w:ascii="Arial" w:eastAsia="Calibri" w:hAnsi="Arial" w:cs="Arial"/>
          <w:sz w:val="20"/>
          <w:szCs w:val="20"/>
        </w:rPr>
        <w:t>załącznikiem IX - Komunikacja i Widoczność) oraz zgodnie  z załącznikiem nr</w:t>
      </w:r>
      <w:r w:rsidR="00266D61"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(wyciąg</w:t>
      </w:r>
      <w:r w:rsidRPr="004B04BC">
        <w:rPr>
          <w:rFonts w:ascii="Arial" w:eastAsia="Calibri" w:hAnsi="Arial" w:cs="Arial"/>
          <w:i/>
          <w:iCs/>
          <w:sz w:val="20"/>
          <w:szCs w:val="20"/>
        </w:rPr>
        <w:t xml:space="preserve">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710080B3"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564BF6"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lastRenderedPageBreak/>
        <w:t xml:space="preserve">umieszczania w widoczny sposób znaku Funduszy Europejskich, znaku barw Rzeczypospolitej Polskiej (jeśli dotyczy; wersja </w:t>
      </w:r>
      <w:proofErr w:type="spellStart"/>
      <w:r w:rsidRPr="004B04BC">
        <w:rPr>
          <w:rFonts w:ascii="Arial" w:eastAsia="Calibri" w:hAnsi="Arial" w:cs="Arial"/>
          <w:sz w:val="20"/>
          <w:szCs w:val="20"/>
        </w:rPr>
        <w:t>pełnokolorowa</w:t>
      </w:r>
      <w:proofErr w:type="spellEnd"/>
      <w:r w:rsidRPr="004B04BC">
        <w:rPr>
          <w:rFonts w:ascii="Arial" w:eastAsia="Calibri" w:hAnsi="Arial" w:cs="Arial"/>
          <w:sz w:val="20"/>
          <w:szCs w:val="20"/>
        </w:rPr>
        <w:t>)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78ACFCC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1F6B158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6A26640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DD7C43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398F7F39"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110703E"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5"/>
      </w:r>
      <w:r w:rsidRPr="004B04BC">
        <w:rPr>
          <w:rFonts w:ascii="Arial" w:eastAsia="Calibri" w:hAnsi="Arial" w:cs="Arial"/>
          <w:sz w:val="20"/>
          <w:szCs w:val="20"/>
        </w:rPr>
        <w:t xml:space="preserve"> </w:t>
      </w:r>
    </w:p>
    <w:p w14:paraId="7EAEDFC0"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15CAB1C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1C13D2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3F7C67FB"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22ADCD7F"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0B1354A"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29561B8B"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6B7E29"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21D3C7FF"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54AC3C61"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6E953EA9"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E91C90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69DA50FC"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6"/>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7"/>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 xml:space="preserve">(np. konferencję </w:t>
      </w:r>
      <w:r w:rsidRPr="004B04BC">
        <w:rPr>
          <w:rFonts w:ascii="Arial" w:eastAsia="Calibri" w:hAnsi="Arial" w:cs="Arial"/>
          <w:bCs/>
          <w:sz w:val="20"/>
          <w:szCs w:val="20"/>
        </w:rPr>
        <w:lastRenderedPageBreak/>
        <w:t>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761B0FB" w14:textId="414F7F1A"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5E4FFD">
        <w:rPr>
          <w:rFonts w:ascii="Arial" w:eastAsia="Calibri" w:hAnsi="Arial" w:cs="Arial"/>
          <w:sz w:val="20"/>
          <w:szCs w:val="20"/>
        </w:rPr>
        <w:t>,</w:t>
      </w:r>
      <w:r w:rsidR="00CB4603" w:rsidRPr="004B04BC">
        <w:rPr>
          <w:rFonts w:ascii="Arial" w:eastAsia="Calibri" w:hAnsi="Arial" w:cs="Arial"/>
          <w:sz w:val="20"/>
          <w:szCs w:val="20"/>
        </w:rPr>
        <w:t>I</w:t>
      </w:r>
      <w:r w:rsidR="00CB4603">
        <w:rPr>
          <w:rFonts w:ascii="Arial" w:eastAsia="Calibri" w:hAnsi="Arial" w:cs="Arial"/>
          <w:sz w:val="20"/>
          <w:szCs w:val="20"/>
        </w:rPr>
        <w:t>P</w:t>
      </w:r>
      <w:r w:rsidR="004155F4">
        <w:rPr>
          <w:rFonts w:ascii="Arial" w:eastAsia="Calibri" w:hAnsi="Arial" w:cs="Arial"/>
          <w:sz w:val="20"/>
          <w:szCs w:val="20"/>
        </w:rPr>
        <w:t xml:space="preserve">, </w:t>
      </w:r>
      <w:bookmarkStart w:id="47" w:name="_Hlk188450773"/>
      <w:proofErr w:type="spellStart"/>
      <w:r w:rsidR="004155F4">
        <w:rPr>
          <w:rFonts w:ascii="Arial" w:eastAsia="Calibri" w:hAnsi="Arial" w:cs="Arial"/>
          <w:sz w:val="20"/>
          <w:szCs w:val="20"/>
        </w:rPr>
        <w:t>MFiPR</w:t>
      </w:r>
      <w:bookmarkEnd w:id="47"/>
      <w:proofErr w:type="spellEnd"/>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hyperlink r:id="rId9" w:history="1">
        <w:r w:rsidR="00CC274F" w:rsidRPr="00CC274F">
          <w:rPr>
            <w:rStyle w:val="Hipercze"/>
            <w:rFonts w:ascii="Arial" w:eastAsia="Calibri" w:hAnsi="Arial" w:cs="Arial"/>
            <w:color w:val="auto"/>
            <w:sz w:val="20"/>
            <w:szCs w:val="20"/>
            <w:u w:val="none"/>
          </w:rPr>
          <w:t>promocjaFE@wzp.pl</w:t>
        </w:r>
      </w:hyperlink>
      <w:r w:rsidR="00CC274F" w:rsidRPr="00CC274F">
        <w:rPr>
          <w:rFonts w:ascii="Arial" w:eastAsia="Calibri" w:hAnsi="Arial" w:cs="Arial"/>
          <w:sz w:val="20"/>
          <w:szCs w:val="20"/>
        </w:rPr>
        <w:t xml:space="preserve"> </w:t>
      </w:r>
      <w:r w:rsidR="004155F4">
        <w:rPr>
          <w:rFonts w:ascii="Arial" w:eastAsia="Calibri" w:hAnsi="Arial" w:cs="Arial"/>
          <w:sz w:val="20"/>
          <w:szCs w:val="20"/>
        </w:rPr>
        <w:t>,</w:t>
      </w:r>
      <w:r w:rsidRPr="004B04BC">
        <w:rPr>
          <w:rFonts w:ascii="Arial" w:eastAsia="Calibri" w:hAnsi="Arial" w:cs="Arial"/>
          <w:sz w:val="20"/>
          <w:szCs w:val="20"/>
        </w:rPr>
        <w:t xml:space="preserve"> </w:t>
      </w:r>
      <w:hyperlink r:id="rId10" w:history="1">
        <w:r w:rsidR="004155F4" w:rsidRPr="005E4FFD">
          <w:rPr>
            <w:rStyle w:val="Hipercze"/>
            <w:rFonts w:ascii="Arial" w:eastAsia="Calibri" w:hAnsi="Arial" w:cs="Arial"/>
            <w:color w:val="auto"/>
            <w:sz w:val="20"/>
            <w:szCs w:val="20"/>
            <w:u w:val="none"/>
          </w:rPr>
          <w:t>EMPL-B5-UNIT@ec.europa.eu</w:t>
        </w:r>
      </w:hyperlink>
      <w:r w:rsidR="004155F4">
        <w:rPr>
          <w:rFonts w:ascii="Arial" w:eastAsia="Calibri" w:hAnsi="Arial" w:cs="Arial"/>
          <w:sz w:val="20"/>
          <w:szCs w:val="20"/>
        </w:rPr>
        <w:t xml:space="preserve"> oraz </w:t>
      </w:r>
      <w:r w:rsidR="00400273" w:rsidRPr="00400273">
        <w:rPr>
          <w:rFonts w:ascii="Arial" w:eastAsia="Calibri" w:hAnsi="Arial" w:cs="Arial"/>
          <w:sz w:val="20"/>
          <w:szCs w:val="20"/>
        </w:rPr>
        <w:t>koordynacja.dip@mfipr.gov.pl</w:t>
      </w:r>
      <w:r w:rsidR="004155F4" w:rsidRPr="004155F4">
        <w:rPr>
          <w:rFonts w:ascii="Arial" w:eastAsia="Calibri" w:hAnsi="Arial" w:cs="Arial"/>
          <w:sz w:val="20"/>
          <w:szCs w:val="20"/>
        </w:rPr>
        <w:t>.</w:t>
      </w:r>
      <w:r w:rsidRPr="004B04BC">
        <w:rPr>
          <w:rFonts w:ascii="Arial" w:eastAsia="Calibri" w:hAnsi="Arial" w:cs="Arial"/>
          <w:sz w:val="20"/>
          <w:szCs w:val="20"/>
        </w:rPr>
        <w:t>,</w:t>
      </w:r>
    </w:p>
    <w:p w14:paraId="79CF7A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2798A18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8"/>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2578C01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246DC6E3"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9"/>
      </w:r>
      <w:r w:rsidRPr="004B04BC">
        <w:rPr>
          <w:rFonts w:ascii="Arial" w:eastAsia="Calibri" w:hAnsi="Arial" w:cs="Arial"/>
          <w:sz w:val="20"/>
          <w:szCs w:val="20"/>
          <w:lang w:bidi="pl-PL"/>
        </w:rPr>
        <w:t>.</w:t>
      </w:r>
    </w:p>
    <w:p w14:paraId="2273C377" w14:textId="3F51D869"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hyperlink r:id="rId11" w:history="1">
        <w:r w:rsidR="00CC274F" w:rsidRPr="00CC274F">
          <w:rPr>
            <w:rStyle w:val="Hipercze"/>
            <w:rFonts w:ascii="Arial" w:eastAsia="Calibri" w:hAnsi="Arial" w:cs="Arial"/>
            <w:color w:val="auto"/>
            <w:sz w:val="20"/>
            <w:szCs w:val="20"/>
            <w:u w:val="none"/>
            <w:lang w:bidi="pl-PL"/>
          </w:rPr>
          <w:t>promocjaFE@wzp.pl</w:t>
        </w:r>
      </w:hyperlink>
      <w:r w:rsidR="00CC274F">
        <w:rPr>
          <w:rFonts w:ascii="Arial" w:eastAsia="Calibri" w:hAnsi="Arial" w:cs="Arial"/>
          <w:sz w:val="20"/>
          <w:szCs w:val="20"/>
          <w:lang w:bidi="pl-PL"/>
        </w:rPr>
        <w:t xml:space="preserve"> </w:t>
      </w:r>
      <w:r w:rsidR="004155F4">
        <w:rPr>
          <w:rFonts w:ascii="Arial" w:eastAsia="Calibri" w:hAnsi="Arial" w:cs="Arial"/>
          <w:sz w:val="20"/>
          <w:szCs w:val="20"/>
          <w:lang w:bidi="pl-PL"/>
        </w:rPr>
        <w:t>,</w:t>
      </w:r>
      <w:r w:rsidRPr="004B04BC">
        <w:rPr>
          <w:rFonts w:ascii="Arial" w:eastAsia="Calibri" w:hAnsi="Arial" w:cs="Arial"/>
          <w:sz w:val="20"/>
          <w:szCs w:val="20"/>
          <w:lang w:bidi="pl-PL"/>
        </w:rPr>
        <w:t>na adres IP</w:t>
      </w:r>
      <w:r w:rsidRPr="005E4FFD">
        <w:rPr>
          <w:rFonts w:ascii="Arial" w:eastAsia="Calibri" w:hAnsi="Arial" w:cs="Arial"/>
          <w:sz w:val="20"/>
          <w:szCs w:val="20"/>
          <w:lang w:bidi="pl-PL"/>
        </w:rPr>
        <w:t xml:space="preserve"> </w:t>
      </w:r>
      <w:hyperlink r:id="rId12" w:history="1">
        <w:r w:rsidR="004155F4" w:rsidRPr="005E4FFD">
          <w:rPr>
            <w:rStyle w:val="Hipercze"/>
            <w:rFonts w:ascii="Arial" w:eastAsia="Calibri" w:hAnsi="Arial" w:cs="Arial"/>
            <w:color w:val="auto"/>
            <w:sz w:val="20"/>
            <w:szCs w:val="20"/>
            <w:u w:val="none"/>
            <w:lang w:bidi="pl-PL"/>
          </w:rPr>
          <w:t>sekretariat@wup.pl</w:t>
        </w:r>
      </w:hyperlink>
      <w:r w:rsidR="004155F4">
        <w:rPr>
          <w:rFonts w:ascii="Arial" w:eastAsia="Calibri" w:hAnsi="Arial" w:cs="Arial"/>
          <w:sz w:val="20"/>
          <w:szCs w:val="20"/>
          <w:lang w:bidi="pl-PL"/>
        </w:rPr>
        <w:t xml:space="preserve"> </w:t>
      </w:r>
      <w:bookmarkStart w:id="48" w:name="_Hlk188450808"/>
      <w:r w:rsidR="004155F4">
        <w:rPr>
          <w:rFonts w:ascii="Arial" w:eastAsia="Calibri" w:hAnsi="Arial" w:cs="Arial"/>
          <w:sz w:val="20"/>
          <w:szCs w:val="20"/>
          <w:lang w:bidi="pl-PL"/>
        </w:rPr>
        <w:t xml:space="preserve">oraz na adres </w:t>
      </w:r>
      <w:proofErr w:type="spellStart"/>
      <w:r w:rsidR="004155F4" w:rsidRPr="004155F4">
        <w:rPr>
          <w:rFonts w:ascii="Arial" w:eastAsia="Calibri" w:hAnsi="Arial" w:cs="Arial"/>
          <w:sz w:val="20"/>
          <w:szCs w:val="20"/>
          <w:lang w:bidi="pl-PL"/>
        </w:rPr>
        <w:t>MFiPR</w:t>
      </w:r>
      <w:proofErr w:type="spellEnd"/>
      <w:r w:rsidR="004155F4">
        <w:rPr>
          <w:rFonts w:ascii="Arial" w:eastAsia="Calibri" w:hAnsi="Arial" w:cs="Arial"/>
          <w:sz w:val="20"/>
          <w:szCs w:val="20"/>
          <w:lang w:bidi="pl-PL"/>
        </w:rPr>
        <w:t xml:space="preserve"> </w:t>
      </w:r>
      <w:r w:rsidR="00400273" w:rsidRPr="00400273">
        <w:rPr>
          <w:rFonts w:ascii="Arial" w:eastAsia="Calibri" w:hAnsi="Arial" w:cs="Arial"/>
          <w:sz w:val="20"/>
          <w:szCs w:val="20"/>
          <w:lang w:bidi="pl-PL"/>
        </w:rPr>
        <w:t>koordynacja.dip@mfipr.gov.pl</w:t>
      </w:r>
      <w:bookmarkEnd w:id="48"/>
      <w:r w:rsidRPr="004B04BC">
        <w:rPr>
          <w:rFonts w:ascii="Arial" w:eastAsia="Calibri" w:hAnsi="Arial" w:cs="Arial"/>
          <w:i/>
          <w:iCs/>
          <w:sz w:val="20"/>
          <w:szCs w:val="20"/>
          <w:lang w:bidi="pl-PL"/>
        </w:rPr>
        <w:t>.</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4E1E6D45"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052BD06"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0"/>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012A3134" w14:textId="2112262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 xml:space="preserve">o wartość nie większą niż 3 % tego dofinansowania, zgodnie z wykazem pomniejszenia wartości dofinansowania projektu w zakresie obowiązków komunikacyjnych, który stanowi </w:t>
      </w:r>
      <w:r w:rsidRPr="000E5745">
        <w:rPr>
          <w:rFonts w:ascii="Arial" w:eastAsia="Calibri" w:hAnsi="Arial" w:cs="Arial"/>
          <w:sz w:val="20"/>
          <w:szCs w:val="20"/>
        </w:rPr>
        <w:t>załącznik nr</w:t>
      </w:r>
      <w:r w:rsidR="00AA30B2"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10 </w:t>
      </w:r>
      <w:r w:rsidRPr="000E5745">
        <w:rPr>
          <w:rFonts w:ascii="Arial" w:eastAsia="Calibri" w:hAnsi="Arial" w:cs="Arial"/>
          <w:sz w:val="20"/>
          <w:szCs w:val="20"/>
        </w:rPr>
        <w:t>do Umowy. W takim</w:t>
      </w:r>
      <w:r w:rsidRPr="004B04BC">
        <w:rPr>
          <w:rFonts w:ascii="Arial" w:eastAsia="Calibri" w:hAnsi="Arial" w:cs="Arial"/>
          <w:sz w:val="20"/>
          <w:szCs w:val="20"/>
        </w:rPr>
        <w:t xml:space="preserve">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4AAE36D6" w14:textId="08A4D63F"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F169AB" w:rsidRPr="0079563E">
        <w:rPr>
          <w:rFonts w:ascii="Arial" w:eastAsia="Calibri" w:hAnsi="Arial" w:cs="Arial"/>
          <w:sz w:val="20"/>
          <w:szCs w:val="20"/>
        </w:rPr>
        <w:t>202</w:t>
      </w:r>
      <w:r w:rsidR="00F169AB">
        <w:rPr>
          <w:rFonts w:ascii="Arial" w:eastAsia="Calibri" w:hAnsi="Arial" w:cs="Arial"/>
          <w:sz w:val="20"/>
          <w:szCs w:val="20"/>
        </w:rPr>
        <w:t>5</w:t>
      </w:r>
      <w:r w:rsidR="00F169AB" w:rsidRPr="004B04BC">
        <w:rPr>
          <w:rFonts w:ascii="Arial" w:eastAsia="Calibri" w:hAnsi="Arial" w:cs="Arial"/>
          <w:sz w:val="20"/>
          <w:szCs w:val="20"/>
        </w:rPr>
        <w:t xml:space="preserve"> </w:t>
      </w:r>
      <w:r w:rsidRPr="004B04BC">
        <w:rPr>
          <w:rFonts w:ascii="Arial" w:eastAsia="Calibri" w:hAnsi="Arial" w:cs="Arial"/>
          <w:sz w:val="20"/>
          <w:szCs w:val="20"/>
        </w:rPr>
        <w:t xml:space="preserve">r. poz. </w:t>
      </w:r>
      <w:r w:rsidR="008E5368">
        <w:rPr>
          <w:rFonts w:ascii="Arial" w:eastAsia="Calibri" w:hAnsi="Arial" w:cs="Arial"/>
          <w:sz w:val="20"/>
          <w:szCs w:val="20"/>
        </w:rPr>
        <w:t>24</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w:t>
      </w:r>
      <w:r w:rsidR="00D34B76">
        <w:rPr>
          <w:rFonts w:ascii="Arial" w:eastAsia="Calibri" w:hAnsi="Arial" w:cs="Arial"/>
          <w:sz w:val="20"/>
          <w:szCs w:val="20"/>
        </w:rPr>
        <w:t>e</w:t>
      </w:r>
      <w:r w:rsidRPr="004B04BC">
        <w:rPr>
          <w:rFonts w:ascii="Arial" w:eastAsia="Calibri" w:hAnsi="Arial" w:cs="Arial"/>
          <w:sz w:val="20"/>
          <w:szCs w:val="20"/>
        </w:rPr>
        <w:t xml:space="preserve"> 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187A98A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lastRenderedPageBreak/>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23E325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171D9231"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647E14D3"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3F1D73D"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7FDB314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16FE3CC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26E329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4897FA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09601F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47936819" w14:textId="77777777" w:rsidR="004B04BC" w:rsidRPr="000E5745"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w:t>
      </w:r>
      <w:r w:rsidRPr="000E5745">
        <w:rPr>
          <w:rFonts w:ascii="Arial" w:eastAsia="Calibri" w:hAnsi="Arial" w:cs="Arial"/>
          <w:sz w:val="20"/>
          <w:szCs w:val="20"/>
        </w:rPr>
        <w:t xml:space="preserve">osobom trzecim sublicencji na warunkach i polach eksploatacji, </w:t>
      </w:r>
      <w:r w:rsidR="006E6E6E" w:rsidRPr="000E5745">
        <w:rPr>
          <w:rFonts w:ascii="Arial" w:eastAsia="Calibri" w:hAnsi="Arial" w:cs="Arial"/>
          <w:sz w:val="20"/>
          <w:szCs w:val="20"/>
        </w:rPr>
        <w:br/>
      </w:r>
      <w:r w:rsidRPr="000E5745">
        <w:rPr>
          <w:rFonts w:ascii="Arial" w:eastAsia="Calibri" w:hAnsi="Arial" w:cs="Arial"/>
          <w:sz w:val="20"/>
          <w:szCs w:val="20"/>
        </w:rPr>
        <w:t xml:space="preserve">o których mowa w ust. 10. </w:t>
      </w:r>
    </w:p>
    <w:p w14:paraId="7D0D5A06" w14:textId="77777777" w:rsidR="00F21643" w:rsidRPr="000E5745" w:rsidRDefault="00F21643" w:rsidP="001C16CF">
      <w:pPr>
        <w:spacing w:before="240" w:after="240"/>
        <w:ind w:left="425"/>
        <w:contextualSpacing/>
        <w:jc w:val="both"/>
        <w:rPr>
          <w:rFonts w:ascii="Arial" w:eastAsia="Calibri" w:hAnsi="Arial" w:cs="Arial"/>
          <w:color w:val="000000"/>
          <w:sz w:val="20"/>
          <w:szCs w:val="20"/>
        </w:rPr>
      </w:pPr>
    </w:p>
    <w:p w14:paraId="04439B4F" w14:textId="6D4CCD03" w:rsidR="00D55391" w:rsidRPr="000E5745" w:rsidRDefault="00D55391" w:rsidP="001C16CF">
      <w:pPr>
        <w:spacing w:before="240" w:after="240"/>
        <w:ind w:left="425"/>
        <w:contextualSpacing/>
        <w:jc w:val="both"/>
        <w:rPr>
          <w:rFonts w:ascii="Arial" w:eastAsia="Calibri" w:hAnsi="Arial" w:cs="Arial"/>
          <w:bCs/>
          <w:color w:val="000000"/>
          <w:sz w:val="20"/>
          <w:szCs w:val="20"/>
        </w:rPr>
      </w:pPr>
      <w:r w:rsidRPr="000E5745">
        <w:rPr>
          <w:rFonts w:ascii="Arial" w:eastAsia="Calibri" w:hAnsi="Arial" w:cs="Arial"/>
          <w:color w:val="000000"/>
          <w:sz w:val="20"/>
          <w:szCs w:val="20"/>
        </w:rPr>
        <w:t xml:space="preserve">Wzór </w:t>
      </w:r>
      <w:r w:rsidRPr="000E5745">
        <w:rPr>
          <w:rFonts w:ascii="Arial" w:eastAsia="Calibri" w:hAnsi="Arial" w:cs="Arial"/>
          <w:bCs/>
          <w:color w:val="000000"/>
          <w:sz w:val="20"/>
          <w:szCs w:val="20"/>
        </w:rPr>
        <w:t>oświadczenia udzielenia licencji niewyłącznej stanowi Załącznik nr</w:t>
      </w:r>
      <w:r w:rsidR="00325DAB" w:rsidRPr="000E5745">
        <w:rPr>
          <w:rFonts w:ascii="Arial" w:eastAsia="Calibri" w:hAnsi="Arial" w:cs="Arial"/>
          <w:bCs/>
          <w:color w:val="000000"/>
          <w:sz w:val="20"/>
          <w:szCs w:val="20"/>
        </w:rPr>
        <w:t xml:space="preserve"> </w:t>
      </w:r>
      <w:r w:rsidR="00BF331A" w:rsidRPr="000E5745">
        <w:rPr>
          <w:rFonts w:ascii="Arial" w:eastAsia="Calibri" w:hAnsi="Arial" w:cs="Arial"/>
          <w:bCs/>
          <w:color w:val="000000"/>
          <w:sz w:val="20"/>
          <w:szCs w:val="20"/>
        </w:rPr>
        <w:t xml:space="preserve">11 </w:t>
      </w:r>
      <w:r w:rsidRPr="000E5745">
        <w:rPr>
          <w:rFonts w:ascii="Arial" w:eastAsia="Calibri" w:hAnsi="Arial" w:cs="Arial"/>
          <w:bCs/>
          <w:color w:val="000000"/>
          <w:sz w:val="20"/>
          <w:szCs w:val="20"/>
        </w:rPr>
        <w:t xml:space="preserve">do niniejszej umowy </w:t>
      </w:r>
      <w:r w:rsidRPr="000E5745">
        <w:rPr>
          <w:rFonts w:ascii="Arial" w:eastAsia="Calibri" w:hAnsi="Arial" w:cs="Arial"/>
          <w:bCs/>
          <w:color w:val="000000"/>
          <w:sz w:val="20"/>
          <w:szCs w:val="20"/>
        </w:rPr>
        <w:br/>
        <w:t>o dofinansowanie.</w:t>
      </w:r>
    </w:p>
    <w:p w14:paraId="30A9D461"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p>
    <w:p w14:paraId="7E456D4B" w14:textId="3661CACD" w:rsidR="004B04BC" w:rsidRPr="000E5745" w:rsidRDefault="004B04BC" w:rsidP="001C16CF">
      <w:pPr>
        <w:numPr>
          <w:ilvl w:val="0"/>
          <w:numId w:val="64"/>
        </w:numPr>
        <w:spacing w:before="240" w:after="120"/>
        <w:ind w:left="426" w:hanging="357"/>
        <w:jc w:val="both"/>
        <w:rPr>
          <w:rFonts w:ascii="Arial" w:eastAsia="Calibri" w:hAnsi="Arial" w:cs="Arial"/>
          <w:sz w:val="20"/>
          <w:szCs w:val="20"/>
        </w:rPr>
      </w:pPr>
      <w:r w:rsidRPr="000E5745">
        <w:rPr>
          <w:rFonts w:ascii="Arial" w:eastAsia="Calibri" w:hAnsi="Arial" w:cs="Arial"/>
          <w:color w:val="000000"/>
          <w:sz w:val="20"/>
          <w:szCs w:val="20"/>
        </w:rPr>
        <w:t xml:space="preserve">Znaki graficzne </w:t>
      </w:r>
      <w:r w:rsidRPr="000E5745">
        <w:rPr>
          <w:rFonts w:ascii="Arial" w:eastAsia="Calibri" w:hAnsi="Arial" w:cs="Arial"/>
          <w:sz w:val="20"/>
          <w:szCs w:val="20"/>
        </w:rPr>
        <w:t xml:space="preserve">oraz obowiązkowe wzory tablic, plakatu i naklejek </w:t>
      </w:r>
      <w:r w:rsidRPr="000E5745">
        <w:rPr>
          <w:rFonts w:ascii="Arial" w:eastAsia="Calibri" w:hAnsi="Arial" w:cs="Arial"/>
          <w:color w:val="000000"/>
          <w:sz w:val="20"/>
          <w:szCs w:val="20"/>
        </w:rPr>
        <w:t xml:space="preserve">są określone </w:t>
      </w:r>
      <w:r w:rsidRPr="000E5745">
        <w:rPr>
          <w:rFonts w:ascii="Arial" w:eastAsia="Calibri" w:hAnsi="Arial" w:cs="Arial"/>
          <w:sz w:val="20"/>
          <w:szCs w:val="20"/>
        </w:rPr>
        <w:t xml:space="preserve">w Księdze Tożsamości Wizualnej i dostępne na stronie </w:t>
      </w:r>
      <w:r w:rsidR="00B11C6D" w:rsidRPr="000E5745">
        <w:t xml:space="preserve"> </w:t>
      </w:r>
      <w:r w:rsidR="00B11C6D" w:rsidRPr="000E5745">
        <w:rPr>
          <w:rFonts w:ascii="Arial" w:eastAsia="Calibri" w:hAnsi="Arial" w:cs="Arial"/>
          <w:sz w:val="20"/>
          <w:szCs w:val="20"/>
        </w:rPr>
        <w:t xml:space="preserve">https://www.funduszeeuropejskie.gov.pl/strony/o-funduszach/fundusze-2021-2027/prawo-i-dokumenty/zasady-komunikacji-fe/ </w:t>
      </w:r>
      <w:r w:rsidRPr="000E5745">
        <w:rPr>
          <w:rFonts w:ascii="Arial" w:eastAsia="Calibri" w:hAnsi="Arial" w:cs="Arial"/>
          <w:sz w:val="20"/>
          <w:szCs w:val="20"/>
        </w:rPr>
        <w:t xml:space="preserve">oraz w załączniku nr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 xml:space="preserve">(wyciąg z zapisów podręcznika dla </w:t>
      </w:r>
      <w:r w:rsidR="0008374D" w:rsidRPr="000E5745">
        <w:rPr>
          <w:rFonts w:ascii="Arial" w:eastAsia="Calibri" w:hAnsi="Arial" w:cs="Arial"/>
          <w:i/>
          <w:iCs/>
          <w:sz w:val="20"/>
          <w:szCs w:val="20"/>
        </w:rPr>
        <w:t>Beneficjenta</w:t>
      </w:r>
      <w:r w:rsidRPr="000E5745">
        <w:rPr>
          <w:rFonts w:ascii="Arial" w:eastAsia="Calibri" w:hAnsi="Arial" w:cs="Arial"/>
          <w:sz w:val="20"/>
          <w:szCs w:val="20"/>
        </w:rPr>
        <w:t xml:space="preserve">). </w:t>
      </w:r>
    </w:p>
    <w:p w14:paraId="487ED134" w14:textId="60A5BE6E"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0E5745">
        <w:rPr>
          <w:rFonts w:ascii="Arial" w:eastAsia="Calibri" w:hAnsi="Arial" w:cs="Arial"/>
          <w:sz w:val="20"/>
          <w:szCs w:val="20"/>
          <w:lang w:bidi="pl-PL"/>
        </w:rPr>
        <w:t>Zmiana adresów poczty elektronicznej</w:t>
      </w:r>
      <w:r w:rsidRPr="004B04BC">
        <w:rPr>
          <w:rFonts w:ascii="Arial" w:eastAsia="Calibri" w:hAnsi="Arial" w:cs="Arial"/>
          <w:sz w:val="20"/>
          <w:szCs w:val="20"/>
          <w:lang w:bidi="pl-PL"/>
        </w:rPr>
        <w:t xml:space="preserve">, wskazanych w ust. 2 pkt 5) i ust. 4 i strony internetowej wskazanej w ust. 11 </w:t>
      </w:r>
      <w:r w:rsidR="006F2538" w:rsidRPr="006F2538">
        <w:rPr>
          <w:rFonts w:ascii="Arial" w:eastAsia="Calibri" w:hAnsi="Arial" w:cs="Arial"/>
          <w:sz w:val="20"/>
          <w:szCs w:val="20"/>
          <w:lang w:bidi="pl-PL"/>
        </w:rPr>
        <w:t>oraz aktualizacja załącznika nr 9 do Umowy (</w:t>
      </w:r>
      <w:r w:rsidR="006F2538" w:rsidRPr="00091995">
        <w:rPr>
          <w:rFonts w:ascii="Arial" w:eastAsia="Calibri" w:hAnsi="Arial" w:cs="Arial"/>
          <w:i/>
          <w:sz w:val="20"/>
          <w:szCs w:val="20"/>
          <w:lang w:bidi="pl-PL"/>
        </w:rPr>
        <w:t>wyciąg z zapisów podręcznika dla Beneficjenta</w:t>
      </w:r>
      <w:r w:rsidR="006F2538" w:rsidRPr="006F2538">
        <w:rPr>
          <w:rFonts w:ascii="Arial" w:eastAsia="Calibri" w:hAnsi="Arial" w:cs="Arial"/>
          <w:sz w:val="20"/>
          <w:szCs w:val="20"/>
          <w:lang w:bidi="pl-PL"/>
        </w:rPr>
        <w:t xml:space="preserve">) w przypadku wskazanym w § 21. </w:t>
      </w:r>
      <w:r w:rsidR="006F2538">
        <w:rPr>
          <w:rFonts w:ascii="Arial" w:eastAsia="Calibri" w:hAnsi="Arial" w:cs="Arial"/>
          <w:sz w:val="20"/>
          <w:szCs w:val="20"/>
          <w:lang w:bidi="pl-PL"/>
        </w:rPr>
        <w:t>u</w:t>
      </w:r>
      <w:r w:rsidR="006F2538" w:rsidRPr="006F2538">
        <w:rPr>
          <w:rFonts w:ascii="Arial" w:eastAsia="Calibri" w:hAnsi="Arial" w:cs="Arial"/>
          <w:sz w:val="20"/>
          <w:szCs w:val="20"/>
          <w:lang w:bidi="pl-PL"/>
        </w:rPr>
        <w:t xml:space="preserve">st. 1 </w:t>
      </w:r>
      <w:r w:rsidRPr="004B04BC">
        <w:rPr>
          <w:rFonts w:ascii="Arial" w:eastAsia="Calibri" w:hAnsi="Arial" w:cs="Arial"/>
          <w:sz w:val="20"/>
          <w:szCs w:val="20"/>
          <w:lang w:bidi="pl-PL"/>
        </w:rPr>
        <w:t>nie wymaga aneksowania Umowy. Instytucja poinformuje Beneficjenta</w:t>
      </w:r>
      <w:r w:rsidR="006F2538">
        <w:rPr>
          <w:rFonts w:ascii="Arial" w:eastAsia="Calibri" w:hAnsi="Arial" w:cs="Arial"/>
          <w:sz w:val="20"/>
          <w:szCs w:val="20"/>
          <w:lang w:bidi="pl-PL"/>
        </w:rPr>
        <w:t xml:space="preserve"> </w:t>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442C9494"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1"/>
      </w:r>
      <w:r w:rsidRPr="004B04BC">
        <w:rPr>
          <w:rFonts w:ascii="Arial" w:eastAsia="Calibri" w:hAnsi="Arial" w:cs="Arial"/>
          <w:sz w:val="20"/>
          <w:szCs w:val="20"/>
        </w:rPr>
        <w:t>.</w:t>
      </w:r>
    </w:p>
    <w:p w14:paraId="7D4CBFB0" w14:textId="77777777" w:rsidR="007D2753" w:rsidRPr="002A4AA8" w:rsidRDefault="007D2753" w:rsidP="00350F7A">
      <w:pPr>
        <w:keepNext/>
        <w:tabs>
          <w:tab w:val="left" w:pos="357"/>
        </w:tabs>
        <w:spacing w:after="60"/>
        <w:jc w:val="center"/>
        <w:rPr>
          <w:rFonts w:ascii="Arial" w:hAnsi="Arial" w:cs="Arial"/>
          <w:b/>
          <w:sz w:val="20"/>
          <w:szCs w:val="20"/>
        </w:rPr>
      </w:pPr>
    </w:p>
    <w:p w14:paraId="0462BF8C"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B5B1408"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501C5D42"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2"/>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lastRenderedPageBreak/>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6B328B75"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0D1D0995" w14:textId="537D1AC1"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w:t>
      </w:r>
      <w:proofErr w:type="spellStart"/>
      <w:r w:rsidR="00F57F09" w:rsidRPr="00F57F09">
        <w:rPr>
          <w:rFonts w:ascii="Arial" w:hAnsi="Arial" w:cs="Arial"/>
          <w:sz w:val="20"/>
          <w:szCs w:val="20"/>
        </w:rPr>
        <w:t>t.j</w:t>
      </w:r>
      <w:proofErr w:type="spellEnd"/>
      <w:r w:rsidR="00F57F09" w:rsidRPr="00F57F09">
        <w:rPr>
          <w:rFonts w:ascii="Arial" w:hAnsi="Arial" w:cs="Arial"/>
          <w:sz w:val="20"/>
          <w:szCs w:val="20"/>
        </w:rPr>
        <w:t xml:space="preserve">. Dz. U. z </w:t>
      </w:r>
      <w:r w:rsidR="008E5368" w:rsidRPr="00F57F09">
        <w:rPr>
          <w:rFonts w:ascii="Arial" w:hAnsi="Arial" w:cs="Arial"/>
          <w:sz w:val="20"/>
          <w:szCs w:val="20"/>
        </w:rPr>
        <w:t>202</w:t>
      </w:r>
      <w:r w:rsidR="008E5368">
        <w:rPr>
          <w:rFonts w:ascii="Arial" w:hAnsi="Arial" w:cs="Arial"/>
          <w:sz w:val="20"/>
          <w:szCs w:val="20"/>
        </w:rPr>
        <w:t>5</w:t>
      </w:r>
      <w:r w:rsidR="008E5368" w:rsidRPr="00F57F09">
        <w:rPr>
          <w:rFonts w:ascii="Arial" w:hAnsi="Arial" w:cs="Arial"/>
          <w:sz w:val="20"/>
          <w:szCs w:val="20"/>
        </w:rPr>
        <w:t xml:space="preserve"> </w:t>
      </w:r>
      <w:r w:rsidR="00F57F09" w:rsidRPr="00F57F09">
        <w:rPr>
          <w:rFonts w:ascii="Arial" w:hAnsi="Arial" w:cs="Arial"/>
          <w:sz w:val="20"/>
          <w:szCs w:val="20"/>
        </w:rPr>
        <w:t xml:space="preserve">r. poz. </w:t>
      </w:r>
      <w:r w:rsidR="008E5368">
        <w:rPr>
          <w:rFonts w:ascii="Arial" w:hAnsi="Arial" w:cs="Arial"/>
          <w:sz w:val="20"/>
          <w:szCs w:val="20"/>
        </w:rPr>
        <w:t>24</w:t>
      </w:r>
      <w:r w:rsidR="00F57F09" w:rsidRPr="00F57F09">
        <w:rPr>
          <w:rFonts w:ascii="Arial" w:hAnsi="Arial" w:cs="Arial"/>
          <w:sz w:val="20"/>
          <w:szCs w:val="20"/>
        </w:rPr>
        <w:t>).</w:t>
      </w:r>
      <w:r w:rsidR="00F57F09" w:rsidRPr="00F57F09" w:rsidDel="00F57F09">
        <w:rPr>
          <w:rFonts w:ascii="Arial" w:hAnsi="Arial" w:cs="Arial"/>
          <w:sz w:val="20"/>
          <w:szCs w:val="20"/>
        </w:rPr>
        <w:t xml:space="preserve"> </w:t>
      </w:r>
    </w:p>
    <w:p w14:paraId="2E055932"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3"/>
      </w:r>
    </w:p>
    <w:p w14:paraId="1E3B9242" w14:textId="77777777" w:rsidR="00B370EC" w:rsidRDefault="00B370EC" w:rsidP="00350F7A">
      <w:pPr>
        <w:pStyle w:val="xl33"/>
        <w:keepNext/>
        <w:spacing w:before="0" w:after="60"/>
        <w:rPr>
          <w:rFonts w:ascii="Arial" w:hAnsi="Arial" w:cs="Arial"/>
          <w:b/>
          <w:szCs w:val="20"/>
        </w:rPr>
      </w:pPr>
    </w:p>
    <w:p w14:paraId="6E669F34" w14:textId="77777777" w:rsidR="009D490C" w:rsidRPr="002A4AA8" w:rsidRDefault="009D490C" w:rsidP="00780E37">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71F674B1" w14:textId="77777777" w:rsidR="009D490C" w:rsidRPr="002A4AA8" w:rsidRDefault="009D490C" w:rsidP="00780E37">
      <w:pPr>
        <w:pStyle w:val="xl33"/>
        <w:keepNext/>
        <w:spacing w:before="0" w:after="60" w:line="360" w:lineRule="auto"/>
        <w:rPr>
          <w:rFonts w:ascii="Arial" w:hAnsi="Arial" w:cs="Arial"/>
          <w:szCs w:val="20"/>
        </w:rPr>
      </w:pPr>
      <w:r w:rsidRPr="002A4AA8">
        <w:rPr>
          <w:rFonts w:ascii="Arial" w:hAnsi="Arial" w:cs="Arial"/>
          <w:szCs w:val="20"/>
        </w:rPr>
        <w:t>§ 2</w:t>
      </w:r>
      <w:r w:rsidR="007A6D07">
        <w:rPr>
          <w:rFonts w:ascii="Arial" w:hAnsi="Arial" w:cs="Arial"/>
          <w:szCs w:val="20"/>
        </w:rPr>
        <w:t>3</w:t>
      </w:r>
      <w:r w:rsidRPr="002A4AA8">
        <w:rPr>
          <w:rFonts w:ascii="Arial" w:hAnsi="Arial" w:cs="Arial"/>
          <w:szCs w:val="20"/>
        </w:rPr>
        <w:t>.</w:t>
      </w:r>
      <w:r w:rsidR="006158F6" w:rsidRPr="002A4AA8">
        <w:rPr>
          <w:rFonts w:ascii="Arial" w:hAnsi="Arial" w:cs="Arial"/>
          <w:szCs w:val="20"/>
        </w:rPr>
        <w:t xml:space="preserve"> </w:t>
      </w:r>
    </w:p>
    <w:p w14:paraId="16E78C3C" w14:textId="77777777" w:rsidR="009D490C" w:rsidRPr="002A4AA8"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może dokonywać zmian w Projekcie pod warunkiem ich zgłoszenia </w:t>
      </w:r>
      <w:r w:rsidR="003168EF" w:rsidRPr="002A4AA8">
        <w:rPr>
          <w:rFonts w:ascii="Arial" w:hAnsi="Arial" w:cs="Arial"/>
          <w:sz w:val="20"/>
          <w:szCs w:val="20"/>
        </w:rPr>
        <w:t xml:space="preserve">Instytucji Pośredniczącej </w:t>
      </w:r>
      <w:r w:rsidR="005850C3" w:rsidRPr="002A4AA8">
        <w:rPr>
          <w:rFonts w:ascii="Arial" w:hAnsi="Arial" w:cs="Arial"/>
          <w:sz w:val="20"/>
          <w:szCs w:val="20"/>
        </w:rPr>
        <w:t>w SL20</w:t>
      </w:r>
      <w:r w:rsidR="00AB218F">
        <w:rPr>
          <w:rFonts w:ascii="Arial" w:hAnsi="Arial" w:cs="Arial"/>
          <w:sz w:val="20"/>
          <w:szCs w:val="20"/>
        </w:rPr>
        <w:t>21</w:t>
      </w:r>
      <w:r w:rsidR="00615955">
        <w:rPr>
          <w:rFonts w:ascii="Arial" w:hAnsi="Arial" w:cs="Arial"/>
          <w:sz w:val="20"/>
          <w:szCs w:val="20"/>
        </w:rPr>
        <w:t>-</w:t>
      </w:r>
      <w:r w:rsidR="005D1FB2">
        <w:rPr>
          <w:rFonts w:ascii="Arial" w:hAnsi="Arial" w:cs="Arial"/>
          <w:sz w:val="20"/>
          <w:szCs w:val="20"/>
        </w:rPr>
        <w:t>P</w:t>
      </w:r>
      <w:r w:rsidR="00615955">
        <w:rPr>
          <w:rFonts w:ascii="Arial" w:hAnsi="Arial" w:cs="Arial"/>
          <w:sz w:val="20"/>
          <w:szCs w:val="20"/>
        </w:rPr>
        <w:t>rojekty</w:t>
      </w:r>
      <w:r w:rsidR="00CA1F83" w:rsidRPr="002A4AA8">
        <w:rPr>
          <w:rFonts w:ascii="Arial" w:hAnsi="Arial" w:cs="Arial"/>
          <w:sz w:val="20"/>
          <w:szCs w:val="20"/>
        </w:rPr>
        <w:t xml:space="preserve"> 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Pr="002A4AA8">
        <w:rPr>
          <w:rFonts w:ascii="Arial" w:hAnsi="Arial" w:cs="Arial"/>
          <w:sz w:val="20"/>
          <w:szCs w:val="20"/>
        </w:rPr>
        <w:t xml:space="preserve">nie później niż na 1 miesiąc przed planowanym zakończeniem realizacji Projektu oraz przekazania </w:t>
      </w:r>
      <w:r w:rsidR="0087773B" w:rsidRPr="002A4AA8">
        <w:rPr>
          <w:rFonts w:ascii="Arial" w:hAnsi="Arial" w:cs="Arial"/>
          <w:sz w:val="20"/>
          <w:szCs w:val="20"/>
        </w:rPr>
        <w:t>zaktualizowanego</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 xml:space="preserve">niosku i uzyskania akceptacji </w:t>
      </w:r>
      <w:r w:rsidR="00EF202B" w:rsidRPr="002A4AA8">
        <w:rPr>
          <w:rFonts w:ascii="Arial" w:hAnsi="Arial" w:cs="Arial"/>
          <w:sz w:val="20"/>
          <w:szCs w:val="20"/>
        </w:rPr>
        <w:t>Instytucji Pośredniczącej</w:t>
      </w:r>
      <w:r w:rsidRPr="002A4AA8">
        <w:rPr>
          <w:rFonts w:ascii="Arial" w:hAnsi="Arial" w:cs="Arial"/>
          <w:sz w:val="20"/>
          <w:szCs w:val="20"/>
        </w:rPr>
        <w:t>, z zastrzeżeniem ust. 2 i 3. Akceptacja, o której mowa w zdaniu pierwszym</w:t>
      </w:r>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 xml:space="preserve">w terminie 15 dni roboczych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r w:rsidR="00DC6A20" w:rsidRPr="002A4AA8">
        <w:rPr>
          <w:rStyle w:val="Odwoanieprzypisudolnego"/>
          <w:rFonts w:ascii="Arial" w:hAnsi="Arial" w:cs="Arial"/>
          <w:sz w:val="20"/>
          <w:szCs w:val="20"/>
        </w:rPr>
        <w:footnoteReference w:id="104"/>
      </w:r>
      <w:r w:rsidRPr="002A4AA8">
        <w:rPr>
          <w:rFonts w:ascii="Arial" w:hAnsi="Arial" w:cs="Arial"/>
          <w:sz w:val="20"/>
          <w:szCs w:val="20"/>
        </w:rPr>
        <w:t>.</w:t>
      </w:r>
    </w:p>
    <w:p w14:paraId="4BFB9CDB" w14:textId="77777777" w:rsidR="009D490C" w:rsidRPr="002A4AA8"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00BE59E1" w:rsidRPr="00BE59E1">
        <w:rPr>
          <w:rFonts w:ascii="Arial" w:hAnsi="Arial" w:cs="Arial"/>
          <w:sz w:val="20"/>
          <w:szCs w:val="20"/>
        </w:rPr>
        <w:t xml:space="preserve">zgłasza do IP przesunięcia </w:t>
      </w:r>
      <w:r w:rsidRPr="002A4AA8">
        <w:rPr>
          <w:rFonts w:ascii="Arial" w:hAnsi="Arial" w:cs="Arial"/>
          <w:sz w:val="20"/>
          <w:szCs w:val="20"/>
        </w:rPr>
        <w:t xml:space="preserve">w budżecie projektu określonym we </w:t>
      </w:r>
      <w:r w:rsidR="000F2275" w:rsidRPr="002A4AA8">
        <w:rPr>
          <w:rFonts w:ascii="Arial" w:hAnsi="Arial" w:cs="Arial"/>
          <w:sz w:val="20"/>
          <w:szCs w:val="20"/>
        </w:rPr>
        <w:t>W</w:t>
      </w:r>
      <w:r w:rsidRPr="002A4AA8">
        <w:rPr>
          <w:rFonts w:ascii="Arial" w:hAnsi="Arial" w:cs="Arial"/>
          <w:sz w:val="20"/>
          <w:szCs w:val="20"/>
        </w:rPr>
        <w:t>niosku o sumie kontrolnej: ………………………………</w:t>
      </w:r>
      <w:r w:rsidRPr="002A4AA8">
        <w:rPr>
          <w:rStyle w:val="Odwoanieprzypisudolnego"/>
          <w:rFonts w:ascii="Arial" w:hAnsi="Arial" w:cs="Arial"/>
          <w:sz w:val="20"/>
          <w:szCs w:val="20"/>
        </w:rPr>
        <w:footnoteReference w:id="105"/>
      </w:r>
      <w:r w:rsidRPr="002A4AA8">
        <w:rPr>
          <w:rFonts w:ascii="Arial" w:hAnsi="Arial" w:cs="Arial"/>
          <w:sz w:val="20"/>
          <w:szCs w:val="20"/>
        </w:rPr>
        <w:t xml:space="preserve"> do 10% wartości środków w odniesieniu do zadania, </w:t>
      </w:r>
      <w:r w:rsidRPr="002A4AA8">
        <w:rPr>
          <w:rFonts w:ascii="Arial" w:hAnsi="Arial" w:cs="Arial"/>
          <w:sz w:val="20"/>
          <w:szCs w:val="20"/>
        </w:rPr>
        <w:br/>
        <w:t xml:space="preserve">z którego </w:t>
      </w:r>
      <w:r w:rsidR="00D11876" w:rsidRPr="002A4AA8">
        <w:rPr>
          <w:rFonts w:ascii="Arial" w:hAnsi="Arial" w:cs="Arial"/>
          <w:sz w:val="20"/>
          <w:szCs w:val="20"/>
        </w:rPr>
        <w:t xml:space="preserve">są </w:t>
      </w:r>
      <w:r w:rsidRPr="002A4AA8">
        <w:rPr>
          <w:rFonts w:ascii="Arial" w:hAnsi="Arial" w:cs="Arial"/>
          <w:sz w:val="20"/>
          <w:szCs w:val="20"/>
        </w:rPr>
        <w:t>przesuwane środki</w:t>
      </w:r>
      <w:r w:rsidR="00D11876" w:rsidRPr="002A4AA8">
        <w:rPr>
          <w:rFonts w:ascii="Arial" w:hAnsi="Arial" w:cs="Arial"/>
          <w:sz w:val="20"/>
          <w:szCs w:val="20"/>
        </w:rPr>
        <w:t>,</w:t>
      </w:r>
      <w:r w:rsidRPr="002A4AA8">
        <w:rPr>
          <w:rFonts w:ascii="Arial" w:hAnsi="Arial" w:cs="Arial"/>
          <w:sz w:val="20"/>
          <w:szCs w:val="20"/>
        </w:rPr>
        <w:t xml:space="preserve"> jak i do zadania, na które </w:t>
      </w:r>
      <w:r w:rsidR="00D11876" w:rsidRPr="002A4AA8">
        <w:rPr>
          <w:rFonts w:ascii="Arial" w:hAnsi="Arial" w:cs="Arial"/>
          <w:sz w:val="20"/>
          <w:szCs w:val="20"/>
        </w:rPr>
        <w:t xml:space="preserve">są </w:t>
      </w:r>
      <w:r w:rsidRPr="002A4AA8">
        <w:rPr>
          <w:rFonts w:ascii="Arial" w:hAnsi="Arial" w:cs="Arial"/>
          <w:sz w:val="20"/>
          <w:szCs w:val="20"/>
        </w:rPr>
        <w:t xml:space="preserve">przesuwane środki w stosunku </w:t>
      </w:r>
      <w:r w:rsidRPr="002A4AA8">
        <w:rPr>
          <w:rFonts w:ascii="Arial" w:hAnsi="Arial" w:cs="Arial"/>
          <w:sz w:val="20"/>
          <w:szCs w:val="20"/>
        </w:rPr>
        <w:br/>
        <w:t xml:space="preserve">do zatwierdzonego </w:t>
      </w:r>
      <w:r w:rsidR="000F2275" w:rsidRPr="002A4AA8">
        <w:rPr>
          <w:rFonts w:ascii="Arial" w:hAnsi="Arial" w:cs="Arial"/>
          <w:sz w:val="20"/>
          <w:szCs w:val="20"/>
        </w:rPr>
        <w:t>W</w:t>
      </w:r>
      <w:r w:rsidRPr="002A4AA8">
        <w:rPr>
          <w:rFonts w:ascii="Arial" w:hAnsi="Arial" w:cs="Arial"/>
          <w:sz w:val="20"/>
          <w:szCs w:val="20"/>
        </w:rPr>
        <w:t xml:space="preserve">niosku bez konieczności zachowania </w:t>
      </w:r>
      <w:r w:rsidRPr="007B679A">
        <w:rPr>
          <w:rFonts w:ascii="Arial" w:hAnsi="Arial" w:cs="Arial"/>
          <w:sz w:val="20"/>
          <w:szCs w:val="20"/>
        </w:rPr>
        <w:t>wymogu</w:t>
      </w:r>
      <w:r w:rsidR="007B679A" w:rsidRPr="007B679A">
        <w:rPr>
          <w:rFonts w:ascii="Arial" w:hAnsi="Arial" w:cs="Arial"/>
          <w:sz w:val="20"/>
          <w:szCs w:val="20"/>
        </w:rPr>
        <w:t xml:space="preserve"> uzyskania akceptacji IP</w:t>
      </w:r>
      <w:r w:rsidRPr="002A4AA8">
        <w:rPr>
          <w:rFonts w:ascii="Arial" w:hAnsi="Arial" w:cs="Arial"/>
          <w:sz w:val="20"/>
          <w:szCs w:val="20"/>
        </w:rPr>
        <w:t xml:space="preserve">, </w:t>
      </w:r>
      <w:r w:rsidR="00F24FEE">
        <w:rPr>
          <w:rFonts w:ascii="Arial" w:hAnsi="Arial" w:cs="Arial"/>
          <w:sz w:val="20"/>
          <w:szCs w:val="20"/>
        </w:rPr>
        <w:br/>
      </w:r>
      <w:r w:rsidRPr="002A4AA8">
        <w:rPr>
          <w:rFonts w:ascii="Arial" w:hAnsi="Arial" w:cs="Arial"/>
          <w:sz w:val="20"/>
          <w:szCs w:val="20"/>
        </w:rPr>
        <w:t xml:space="preserve">o którym mowa w ust. 1. Przesunięcia, o których mowa w zdaniu pierwszym, nie mogą: </w:t>
      </w:r>
    </w:p>
    <w:p w14:paraId="0EBD6D3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dotyczących cross-</w:t>
      </w:r>
      <w:proofErr w:type="spellStart"/>
      <w:r w:rsidRPr="002A4AA8">
        <w:rPr>
          <w:rFonts w:ascii="Arial" w:hAnsi="Arial" w:cs="Arial"/>
          <w:sz w:val="20"/>
          <w:szCs w:val="20"/>
        </w:rPr>
        <w:t>financingu</w:t>
      </w:r>
      <w:proofErr w:type="spellEnd"/>
      <w:r w:rsidRPr="002A4AA8">
        <w:rPr>
          <w:rFonts w:ascii="Arial" w:hAnsi="Arial" w:cs="Arial"/>
          <w:sz w:val="20"/>
          <w:szCs w:val="20"/>
        </w:rPr>
        <w:t>;</w:t>
      </w:r>
    </w:p>
    <w:p w14:paraId="14133019" w14:textId="77777777" w:rsidR="0063670A" w:rsidRPr="002A4AA8" w:rsidRDefault="0063670A"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3F28D82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6"/>
      </w:r>
      <w:r w:rsidR="00506151" w:rsidRPr="002A4AA8">
        <w:rPr>
          <w:rFonts w:ascii="Arial" w:hAnsi="Arial" w:cs="Arial"/>
          <w:sz w:val="20"/>
          <w:szCs w:val="20"/>
        </w:rPr>
        <w:t>;</w:t>
      </w:r>
    </w:p>
    <w:p w14:paraId="1CF8CB9A"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0FA7835A" w14:textId="77777777" w:rsidR="00D55391" w:rsidRPr="002A4AA8" w:rsidRDefault="009D490C" w:rsidP="00350F7A">
      <w:pPr>
        <w:pStyle w:val="Akapitzlist"/>
        <w:numPr>
          <w:ilvl w:val="0"/>
          <w:numId w:val="17"/>
        </w:numPr>
        <w:spacing w:before="120" w:after="60"/>
        <w:jc w:val="both"/>
        <w:rPr>
          <w:rFonts w:ascii="Arial" w:hAnsi="Arial" w:cs="Arial"/>
          <w:sz w:val="20"/>
          <w:szCs w:val="20"/>
        </w:rPr>
      </w:pPr>
      <w:r w:rsidRPr="002A4AA8">
        <w:rPr>
          <w:rFonts w:ascii="Arial" w:hAnsi="Arial" w:cs="Arial"/>
          <w:sz w:val="20"/>
          <w:szCs w:val="20"/>
        </w:rPr>
        <w:t xml:space="preserve">W przypadku wystąpienia oszczędności w </w:t>
      </w:r>
      <w:r w:rsidR="00DF7A0A" w:rsidRPr="002A4AA8">
        <w:rPr>
          <w:rFonts w:ascii="Arial" w:hAnsi="Arial" w:cs="Arial"/>
          <w:sz w:val="20"/>
          <w:szCs w:val="20"/>
        </w:rPr>
        <w:t>P</w:t>
      </w:r>
      <w:r w:rsidRPr="002A4AA8">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2A4AA8">
        <w:rPr>
          <w:rFonts w:ascii="Arial" w:hAnsi="Arial" w:cs="Arial"/>
          <w:sz w:val="20"/>
          <w:szCs w:val="20"/>
        </w:rPr>
        <w:t>Instytucji Pośredniczącej</w:t>
      </w:r>
      <w:r w:rsidR="00DE0CD4" w:rsidRPr="002A4AA8">
        <w:rPr>
          <w:rFonts w:ascii="Arial" w:hAnsi="Arial" w:cs="Arial"/>
          <w:sz w:val="20"/>
          <w:szCs w:val="20"/>
        </w:rPr>
        <w:t xml:space="preserve"> </w:t>
      </w:r>
      <w:r w:rsidR="00E90A34" w:rsidRPr="002A4AA8">
        <w:rPr>
          <w:rFonts w:ascii="Arial" w:hAnsi="Arial" w:cs="Arial"/>
          <w:sz w:val="20"/>
          <w:szCs w:val="20"/>
        </w:rPr>
        <w:t xml:space="preserve"> </w:t>
      </w:r>
      <w:r w:rsidR="00D55391">
        <w:rPr>
          <w:rFonts w:ascii="Arial" w:hAnsi="Arial" w:cs="Arial"/>
          <w:sz w:val="20"/>
          <w:szCs w:val="20"/>
        </w:rPr>
        <w:t>i powinny</w:t>
      </w:r>
      <w:r w:rsidR="00E90A34" w:rsidRPr="002A4AA8">
        <w:rPr>
          <w:rFonts w:ascii="Arial" w:hAnsi="Arial" w:cs="Arial"/>
          <w:sz w:val="20"/>
          <w:szCs w:val="20"/>
        </w:rPr>
        <w:t xml:space="preserve"> </w:t>
      </w:r>
      <w:r w:rsidR="00D55391">
        <w:rPr>
          <w:rFonts w:ascii="Arial" w:hAnsi="Arial" w:cs="Arial"/>
          <w:sz w:val="20"/>
          <w:szCs w:val="20"/>
        </w:rPr>
        <w:t>być związane</w:t>
      </w:r>
      <w:r w:rsidR="00E90A34" w:rsidRPr="002A4AA8">
        <w:rPr>
          <w:rFonts w:ascii="Arial" w:hAnsi="Arial" w:cs="Arial"/>
          <w:sz w:val="20"/>
          <w:szCs w:val="20"/>
        </w:rPr>
        <w:t xml:space="preserve"> z</w:t>
      </w:r>
      <w:r w:rsidR="00D55391">
        <w:rPr>
          <w:rFonts w:ascii="Arial" w:hAnsi="Arial" w:cs="Arial"/>
          <w:sz w:val="20"/>
          <w:szCs w:val="20"/>
        </w:rPr>
        <w:t>e</w:t>
      </w:r>
      <w:r w:rsidR="00E90A34" w:rsidRPr="002A4AA8">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Pr>
          <w:rFonts w:ascii="Arial" w:hAnsi="Arial" w:cs="Arial"/>
          <w:sz w:val="20"/>
          <w:szCs w:val="20"/>
        </w:rPr>
        <w:t xml:space="preserve">powstałe </w:t>
      </w:r>
      <w:r w:rsidR="00E90A34" w:rsidRPr="002A4AA8">
        <w:rPr>
          <w:rFonts w:ascii="Arial" w:hAnsi="Arial" w:cs="Arial"/>
          <w:sz w:val="20"/>
          <w:szCs w:val="20"/>
        </w:rPr>
        <w:t xml:space="preserve">oszczędności pomniejszają </w:t>
      </w:r>
      <w:r w:rsidR="00821BEA">
        <w:rPr>
          <w:rFonts w:ascii="Arial" w:hAnsi="Arial" w:cs="Arial"/>
          <w:sz w:val="20"/>
          <w:szCs w:val="20"/>
        </w:rPr>
        <w:t>wydatki kwalifikowalne</w:t>
      </w:r>
      <w:r w:rsidR="00821BEA" w:rsidRPr="002A4AA8">
        <w:rPr>
          <w:rFonts w:ascii="Arial" w:hAnsi="Arial" w:cs="Arial"/>
          <w:sz w:val="20"/>
          <w:szCs w:val="20"/>
        </w:rPr>
        <w:t xml:space="preserve"> </w:t>
      </w:r>
      <w:r w:rsidR="00821BEA">
        <w:rPr>
          <w:rFonts w:ascii="Arial" w:hAnsi="Arial" w:cs="Arial"/>
          <w:sz w:val="20"/>
          <w:szCs w:val="20"/>
        </w:rPr>
        <w:t xml:space="preserve">w ramach </w:t>
      </w:r>
      <w:r w:rsidR="00E90A34" w:rsidRPr="002A4AA8">
        <w:rPr>
          <w:rFonts w:ascii="Arial" w:hAnsi="Arial" w:cs="Arial"/>
          <w:sz w:val="20"/>
          <w:szCs w:val="20"/>
        </w:rPr>
        <w:t xml:space="preserve">projektu, a IP może aneksować umowę pomniejszając wartość </w:t>
      </w:r>
      <w:r w:rsidR="00821BEA">
        <w:rPr>
          <w:rFonts w:ascii="Arial" w:hAnsi="Arial" w:cs="Arial"/>
          <w:sz w:val="20"/>
          <w:szCs w:val="20"/>
        </w:rPr>
        <w:t>wydatkó</w:t>
      </w:r>
      <w:r w:rsidR="002056DA">
        <w:rPr>
          <w:rFonts w:ascii="Arial" w:hAnsi="Arial" w:cs="Arial"/>
          <w:sz w:val="20"/>
          <w:szCs w:val="20"/>
        </w:rPr>
        <w:t>w</w:t>
      </w:r>
      <w:r w:rsidR="005F0835">
        <w:rPr>
          <w:rFonts w:ascii="Arial" w:hAnsi="Arial" w:cs="Arial"/>
          <w:sz w:val="20"/>
          <w:szCs w:val="20"/>
        </w:rPr>
        <w:t xml:space="preserve"> kwalifikowalnych</w:t>
      </w:r>
      <w:r w:rsidR="002056DA">
        <w:rPr>
          <w:rFonts w:ascii="Arial" w:hAnsi="Arial" w:cs="Arial"/>
          <w:sz w:val="20"/>
          <w:szCs w:val="20"/>
        </w:rPr>
        <w:t xml:space="preserve"> w </w:t>
      </w:r>
      <w:r w:rsidR="00E90A34" w:rsidRPr="002A4AA8">
        <w:rPr>
          <w:rFonts w:ascii="Arial" w:hAnsi="Arial" w:cs="Arial"/>
          <w:sz w:val="20"/>
          <w:szCs w:val="20"/>
        </w:rPr>
        <w:t>proje</w:t>
      </w:r>
      <w:r w:rsidR="002056DA">
        <w:rPr>
          <w:rFonts w:ascii="Arial" w:hAnsi="Arial" w:cs="Arial"/>
          <w:sz w:val="20"/>
          <w:szCs w:val="20"/>
        </w:rPr>
        <w:t>kcie</w:t>
      </w:r>
      <w:r w:rsidR="00E90A34" w:rsidRPr="002A4AA8">
        <w:rPr>
          <w:rFonts w:ascii="Arial" w:hAnsi="Arial" w:cs="Arial"/>
          <w:sz w:val="20"/>
          <w:szCs w:val="20"/>
        </w:rPr>
        <w:t>.</w:t>
      </w:r>
      <w:r w:rsidR="001819F9" w:rsidRPr="002A4AA8">
        <w:rPr>
          <w:rFonts w:ascii="Arial" w:hAnsi="Arial" w:cs="Arial"/>
          <w:sz w:val="20"/>
          <w:szCs w:val="20"/>
        </w:rPr>
        <w:t xml:space="preserve"> IP oceniając propozycję przeznaczenia oszczędności nie prowadzi analizy dokumentacji związanej</w:t>
      </w:r>
      <w:r w:rsidR="00D12A5C" w:rsidRPr="002A4AA8">
        <w:rPr>
          <w:rFonts w:ascii="Arial" w:hAnsi="Arial" w:cs="Arial"/>
          <w:sz w:val="20"/>
          <w:szCs w:val="20"/>
        </w:rPr>
        <w:t xml:space="preserve"> z przeprowadzeniem postępowania o udzielenie zamówienia publicznego.</w:t>
      </w:r>
      <w:r w:rsidR="00D55391">
        <w:rPr>
          <w:rFonts w:ascii="Arial" w:hAnsi="Arial" w:cs="Arial"/>
          <w:sz w:val="20"/>
          <w:szCs w:val="20"/>
        </w:rPr>
        <w:t xml:space="preserve"> </w:t>
      </w:r>
      <w:r w:rsidR="00D12A5C" w:rsidRPr="002A4AA8">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2A4AA8">
        <w:rPr>
          <w:rFonts w:ascii="Arial" w:hAnsi="Arial" w:cs="Arial"/>
          <w:sz w:val="20"/>
          <w:szCs w:val="20"/>
        </w:rPr>
        <w:t>Pzp</w:t>
      </w:r>
      <w:proofErr w:type="spellEnd"/>
      <w:r w:rsidR="00D12A5C" w:rsidRPr="002A4AA8">
        <w:rPr>
          <w:rFonts w:ascii="Arial" w:hAnsi="Arial" w:cs="Arial"/>
          <w:sz w:val="20"/>
          <w:szCs w:val="20"/>
        </w:rPr>
        <w:t xml:space="preserve">, IP uprawniona będzie do </w:t>
      </w:r>
      <w:r w:rsidR="003D2C4A" w:rsidRPr="002A4AA8">
        <w:rPr>
          <w:rFonts w:ascii="Arial" w:hAnsi="Arial" w:cs="Arial"/>
          <w:sz w:val="20"/>
          <w:szCs w:val="20"/>
        </w:rPr>
        <w:t>dokonania</w:t>
      </w:r>
      <w:r w:rsidR="00D12A5C" w:rsidRPr="002A4AA8">
        <w:rPr>
          <w:rFonts w:ascii="Arial" w:hAnsi="Arial" w:cs="Arial"/>
          <w:sz w:val="20"/>
          <w:szCs w:val="20"/>
        </w:rPr>
        <w:t xml:space="preserve"> korekty finansowej niezależnie od uzyskanej uprzednio zgody na wprowadzenie zmian.</w:t>
      </w:r>
    </w:p>
    <w:p w14:paraId="2866D436" w14:textId="77777777" w:rsidR="00D55391" w:rsidRPr="00D55391"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ust.1, na zasadach przez siebie określonych.</w:t>
      </w:r>
    </w:p>
    <w:p w14:paraId="0BE7DE28" w14:textId="77777777" w:rsidR="009D490C" w:rsidRPr="00D55391" w:rsidRDefault="009D490C"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lastRenderedPageBreak/>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59426365" w14:textId="77777777" w:rsidR="009D490C"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7"/>
      </w:r>
    </w:p>
    <w:p w14:paraId="62EC02BD" w14:textId="77777777"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2 </w:t>
      </w:r>
      <w:r w:rsidR="00EE2F8E">
        <w:rPr>
          <w:rFonts w:ascii="Arial" w:hAnsi="Arial" w:cs="Arial"/>
          <w:sz w:val="20"/>
          <w:szCs w:val="20"/>
        </w:rPr>
        <w:br/>
      </w:r>
      <w:r>
        <w:rPr>
          <w:rFonts w:ascii="Arial" w:hAnsi="Arial" w:cs="Arial"/>
          <w:sz w:val="20"/>
          <w:szCs w:val="20"/>
        </w:rPr>
        <w:t xml:space="preserve">i 3 niniejszego paragrafu. Zmiany wymagające akceptacji IP, co do zasady nie powinny być zgłaszane częściej niż raz na kwartał. </w:t>
      </w:r>
    </w:p>
    <w:p w14:paraId="1331FFD4" w14:textId="77777777" w:rsidR="00A76278" w:rsidRPr="002A4AA8"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00302277" w14:textId="77777777" w:rsidR="00EE2F8E" w:rsidRDefault="00EE2F8E" w:rsidP="009836D4">
      <w:pPr>
        <w:spacing w:before="120" w:after="60"/>
        <w:jc w:val="center"/>
        <w:rPr>
          <w:rFonts w:ascii="Arial" w:hAnsi="Arial" w:cs="Arial"/>
          <w:b/>
          <w:sz w:val="20"/>
          <w:szCs w:val="20"/>
        </w:rPr>
      </w:pPr>
    </w:p>
    <w:p w14:paraId="0DAFA9F6"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27180CD9"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60B1A970"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ABE07E7"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0741F712"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6A876A40" w14:textId="77777777" w:rsidR="00060039" w:rsidRPr="00060039" w:rsidRDefault="00060039" w:rsidP="00060039">
      <w:pPr>
        <w:pStyle w:val="Akapitzlist"/>
        <w:numPr>
          <w:ilvl w:val="2"/>
          <w:numId w:val="63"/>
        </w:numPr>
        <w:jc w:val="both"/>
        <w:rPr>
          <w:rFonts w:ascii="Arial" w:hAnsi="Arial" w:cs="Arial"/>
          <w:sz w:val="20"/>
          <w:szCs w:val="20"/>
        </w:rPr>
      </w:pPr>
      <w:r w:rsidRPr="00060039">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060039">
        <w:rPr>
          <w:rFonts w:ascii="Arial" w:hAnsi="Arial" w:cs="Arial"/>
          <w:sz w:val="20"/>
          <w:szCs w:val="20"/>
        </w:rPr>
        <w:t>minimis</w:t>
      </w:r>
      <w:proofErr w:type="spellEnd"/>
      <w:r w:rsidRPr="00060039">
        <w:rPr>
          <w:rFonts w:ascii="Arial" w:hAnsi="Arial" w:cs="Arial"/>
          <w:sz w:val="20"/>
          <w:szCs w:val="20"/>
        </w:rPr>
        <w:t xml:space="preserve"> (Dz. Urz. UE L 295, str. 2831);</w:t>
      </w:r>
    </w:p>
    <w:p w14:paraId="6803F9C1" w14:textId="01782E24"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w:t>
      </w:r>
    </w:p>
    <w:p w14:paraId="7B915F84" w14:textId="77777777" w:rsidR="00780E37" w:rsidRDefault="00780E37" w:rsidP="00780E37">
      <w:pPr>
        <w:pStyle w:val="Akapitzlist"/>
        <w:spacing w:after="60"/>
        <w:ind w:left="680"/>
        <w:jc w:val="both"/>
        <w:rPr>
          <w:rFonts w:ascii="Arial" w:hAnsi="Arial"/>
          <w:sz w:val="20"/>
          <w:szCs w:val="22"/>
        </w:rPr>
      </w:pPr>
    </w:p>
    <w:p w14:paraId="130A3534" w14:textId="77777777" w:rsidR="00E62261" w:rsidRDefault="00E62261" w:rsidP="00780E37">
      <w:pPr>
        <w:spacing w:after="60" w:line="360" w:lineRule="auto"/>
        <w:ind w:left="357"/>
        <w:jc w:val="center"/>
        <w:rPr>
          <w:rFonts w:ascii="Arial" w:hAnsi="Arial" w:cs="Arial"/>
          <w:sz w:val="20"/>
          <w:szCs w:val="20"/>
        </w:rPr>
      </w:pPr>
    </w:p>
    <w:p w14:paraId="09A7D540"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8"/>
      </w:r>
    </w:p>
    <w:p w14:paraId="06ACA510"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2844FBC1" w14:textId="538B6FC6"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w:t>
      </w:r>
      <w:r w:rsidR="00681D2F">
        <w:rPr>
          <w:rFonts w:ascii="Arial" w:hAnsi="Arial" w:cs="Arial"/>
          <w:sz w:val="20"/>
          <w:szCs w:val="20"/>
        </w:rPr>
        <w:t>ach</w:t>
      </w:r>
      <w:r w:rsidRPr="002A4AA8">
        <w:rPr>
          <w:rFonts w:ascii="Arial" w:hAnsi="Arial" w:cs="Arial"/>
          <w:sz w:val="20"/>
          <w:szCs w:val="20"/>
        </w:rPr>
        <w:t>, 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797AE3A4"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7A7C042F"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02B977CA"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20352579"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31EB696E" w14:textId="27E99FA6"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w:t>
      </w:r>
      <w:r w:rsidR="005F7A0A">
        <w:rPr>
          <w:rFonts w:ascii="Arial" w:hAnsi="Arial" w:cs="Arial"/>
          <w:sz w:val="20"/>
          <w:szCs w:val="20"/>
        </w:rPr>
        <w:t>ach</w:t>
      </w:r>
      <w:r w:rsidRPr="002A4AA8">
        <w:rPr>
          <w:rFonts w:ascii="Arial" w:hAnsi="Arial" w:cs="Arial"/>
          <w:sz w:val="20"/>
          <w:szCs w:val="20"/>
        </w:rPr>
        <w:t xml:space="preserve">, </w:t>
      </w:r>
      <w:r w:rsidRPr="002A4AA8">
        <w:rPr>
          <w:rFonts w:ascii="Arial" w:hAnsi="Arial" w:cs="Arial"/>
          <w:sz w:val="20"/>
          <w:szCs w:val="20"/>
        </w:rPr>
        <w:br/>
        <w:t>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w:t>
      </w:r>
    </w:p>
    <w:p w14:paraId="2F385C9B"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lastRenderedPageBreak/>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D947443" w14:textId="04C9C25A" w:rsidR="00A3635E" w:rsidRDefault="00A3635E" w:rsidP="00780E37">
      <w:pPr>
        <w:spacing w:before="120" w:after="60" w:line="360" w:lineRule="auto"/>
        <w:jc w:val="center"/>
        <w:rPr>
          <w:rFonts w:ascii="Arial" w:hAnsi="Arial" w:cs="Arial"/>
          <w:sz w:val="20"/>
          <w:szCs w:val="20"/>
        </w:rPr>
      </w:pPr>
    </w:p>
    <w:p w14:paraId="040C87E5" w14:textId="2BFFBB1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09"/>
      </w:r>
    </w:p>
    <w:p w14:paraId="6FC6015A"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1A2EDD7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12F41819" w14:textId="53217CBB"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5736D2" w:rsidRPr="002B0495">
        <w:rPr>
          <w:rFonts w:ascii="Arial" w:hAnsi="Arial" w:cs="Arial"/>
          <w:sz w:val="20"/>
          <w:szCs w:val="20"/>
        </w:rPr>
        <w:t>202</w:t>
      </w:r>
      <w:r w:rsidR="005736D2">
        <w:rPr>
          <w:rFonts w:ascii="Arial" w:hAnsi="Arial" w:cs="Arial"/>
          <w:sz w:val="20"/>
          <w:szCs w:val="20"/>
        </w:rPr>
        <w:t>5</w:t>
      </w:r>
      <w:r w:rsidR="005736D2" w:rsidRPr="002B0495">
        <w:rPr>
          <w:rFonts w:ascii="Arial" w:hAnsi="Arial" w:cs="Arial"/>
          <w:sz w:val="20"/>
          <w:szCs w:val="20"/>
        </w:rPr>
        <w:t xml:space="preserve"> </w:t>
      </w:r>
      <w:r w:rsidR="002B0495" w:rsidRPr="002B0495">
        <w:rPr>
          <w:rFonts w:ascii="Arial" w:hAnsi="Arial" w:cs="Arial"/>
          <w:sz w:val="20"/>
          <w:szCs w:val="20"/>
        </w:rPr>
        <w:t xml:space="preserve">r. poz. </w:t>
      </w:r>
      <w:r w:rsidR="005736D2">
        <w:rPr>
          <w:rFonts w:ascii="Arial" w:hAnsi="Arial" w:cs="Arial"/>
          <w:sz w:val="20"/>
          <w:szCs w:val="20"/>
        </w:rPr>
        <w:t>468</w:t>
      </w:r>
      <w:r w:rsidR="005736D2" w:rsidRPr="002B0495">
        <w:rPr>
          <w:rFonts w:ascii="Arial" w:hAnsi="Arial" w:cs="Arial"/>
          <w:sz w:val="20"/>
          <w:szCs w:val="20"/>
        </w:rPr>
        <w:t xml:space="preserve"> </w:t>
      </w:r>
      <w:r w:rsidR="002B0495" w:rsidRPr="002B0495">
        <w:rPr>
          <w:rFonts w:ascii="Arial" w:hAnsi="Arial" w:cs="Arial"/>
          <w:sz w:val="20"/>
          <w:szCs w:val="20"/>
        </w:rPr>
        <w:t>z</w:t>
      </w:r>
      <w:r w:rsidR="00D34B76">
        <w:rPr>
          <w:rFonts w:ascii="Arial" w:hAnsi="Arial" w:cs="Arial"/>
          <w:sz w:val="20"/>
          <w:szCs w:val="20"/>
        </w:rPr>
        <w:t>e</w:t>
      </w:r>
      <w:r w:rsidR="002B0495" w:rsidRPr="002B0495">
        <w:rPr>
          <w:rFonts w:ascii="Arial" w:hAnsi="Arial" w:cs="Arial"/>
          <w:sz w:val="20"/>
          <w:szCs w:val="20"/>
        </w:rPr>
        <w:t xml:space="preserve">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394D2B15"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607AA0B7"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5B746F62" w14:textId="77777777" w:rsidR="00454FE9" w:rsidRDefault="00454FE9" w:rsidP="009836D4">
      <w:pPr>
        <w:spacing w:before="120" w:after="60"/>
        <w:jc w:val="center"/>
        <w:rPr>
          <w:rFonts w:ascii="Arial" w:hAnsi="Arial"/>
          <w:b/>
          <w:sz w:val="20"/>
        </w:rPr>
      </w:pPr>
    </w:p>
    <w:p w14:paraId="1CE1F9D1"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24397A07"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4C0B33BC"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64CCA14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0"/>
      </w:r>
      <w:r w:rsidRPr="002A4AA8">
        <w:rPr>
          <w:rFonts w:ascii="Arial" w:hAnsi="Arial" w:cs="Arial"/>
          <w:sz w:val="20"/>
          <w:szCs w:val="20"/>
        </w:rPr>
        <w:t>,</w:t>
      </w:r>
    </w:p>
    <w:p w14:paraId="1954869A"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5ABC78F1"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1"/>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0B789BD5"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Zastosowanie reguły proporcjonalności ma miejsce pod warunkiem, że nieosiągnięcie założeń merytorycznych projektu wynika z przyczyn leżących po stronie Beneficjenta. Podczas ustalania </w:t>
      </w:r>
      <w:r w:rsidRPr="002A4AA8">
        <w:rPr>
          <w:rFonts w:ascii="Arial" w:hAnsi="Arial" w:cs="Arial"/>
          <w:sz w:val="20"/>
          <w:szCs w:val="20"/>
        </w:rPr>
        <w:lastRenderedPageBreak/>
        <w:t>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2CFEEB89"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A9EA03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42762A3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13C42">
        <w:rPr>
          <w:rStyle w:val="Odwoanieprzypisudolnego"/>
          <w:rFonts w:ascii="Arial" w:hAnsi="Arial" w:cs="Arial"/>
          <w:sz w:val="20"/>
          <w:szCs w:val="20"/>
        </w:rPr>
        <w:footnoteReference w:id="112"/>
      </w:r>
    </w:p>
    <w:p w14:paraId="4A3E4297"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518D870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D82E2A7" w14:textId="77777777" w:rsidR="009D490C" w:rsidRPr="002A4AA8" w:rsidRDefault="009D490C" w:rsidP="00350F7A">
      <w:pPr>
        <w:spacing w:after="60"/>
        <w:jc w:val="both"/>
        <w:rPr>
          <w:rFonts w:ascii="Arial" w:hAnsi="Arial" w:cs="Arial"/>
          <w:sz w:val="20"/>
          <w:szCs w:val="20"/>
        </w:rPr>
      </w:pPr>
    </w:p>
    <w:p w14:paraId="613DEDD8"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1FDA54C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15F24F6D" w14:textId="6E4C7DDF"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przypadku gdy:</w:t>
      </w:r>
    </w:p>
    <w:p w14:paraId="0BDDBDE0"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w:t>
      </w:r>
      <w:r w:rsidR="00294768" w:rsidRPr="0005369E">
        <w:rPr>
          <w:rFonts w:ascii="Arial" w:hAnsi="Arial" w:cs="Arial"/>
          <w:sz w:val="20"/>
          <w:szCs w:val="20"/>
        </w:rPr>
        <w:t xml:space="preserve"> </w:t>
      </w:r>
      <w:r w:rsidR="0033329A" w:rsidRPr="0005369E">
        <w:rPr>
          <w:rFonts w:ascii="Arial" w:hAnsi="Arial" w:cs="Arial"/>
          <w:i/>
          <w:sz w:val="20"/>
          <w:szCs w:val="20"/>
        </w:rPr>
        <w:t>lub Partnerzy</w:t>
      </w:r>
      <w:r w:rsidR="0033329A" w:rsidRPr="0005369E">
        <w:rPr>
          <w:rFonts w:ascii="Arial" w:hAnsi="Arial" w:cs="Arial"/>
          <w:sz w:val="20"/>
          <w:szCs w:val="20"/>
        </w:rPr>
        <w:t xml:space="preserve"> </w:t>
      </w:r>
      <w:r w:rsidR="00294768" w:rsidRPr="0005369E">
        <w:rPr>
          <w:rFonts w:ascii="Arial" w:hAnsi="Arial" w:cs="Arial"/>
          <w:i/>
          <w:sz w:val="20"/>
          <w:szCs w:val="20"/>
        </w:rPr>
        <w:t>dopuści</w:t>
      </w:r>
      <w:r w:rsidR="0033329A" w:rsidRPr="0005369E">
        <w:rPr>
          <w:rFonts w:ascii="Arial" w:hAnsi="Arial" w:cs="Arial"/>
          <w:i/>
          <w:sz w:val="20"/>
          <w:szCs w:val="20"/>
        </w:rPr>
        <w:t>ł</w:t>
      </w:r>
      <w:r w:rsidR="0033329A" w:rsidRPr="0005369E">
        <w:rPr>
          <w:rFonts w:ascii="Arial" w:hAnsi="Arial" w:cs="Arial"/>
          <w:sz w:val="20"/>
          <w:szCs w:val="20"/>
        </w:rPr>
        <w:t>/</w:t>
      </w:r>
      <w:r w:rsidR="0033329A" w:rsidRPr="0005369E">
        <w:rPr>
          <w:rFonts w:ascii="Arial" w:hAnsi="Arial" w:cs="Arial"/>
          <w:i/>
          <w:sz w:val="20"/>
          <w:szCs w:val="20"/>
        </w:rPr>
        <w:t>li</w:t>
      </w:r>
      <w:r w:rsidR="0033329A" w:rsidRPr="0005369E">
        <w:rPr>
          <w:rStyle w:val="Odwoanieprzypisudolnego"/>
          <w:rFonts w:ascii="Arial" w:hAnsi="Arial" w:cs="Arial"/>
          <w:i/>
          <w:sz w:val="20"/>
          <w:szCs w:val="20"/>
        </w:rPr>
        <w:footnoteReference w:id="113"/>
      </w:r>
      <w:r w:rsidR="00294768" w:rsidRPr="0005369E">
        <w:rPr>
          <w:rFonts w:ascii="Arial" w:hAnsi="Arial" w:cs="Arial"/>
          <w:sz w:val="20"/>
          <w:szCs w:val="20"/>
        </w:rPr>
        <w:t xml:space="preserve"> się </w:t>
      </w:r>
      <w:r w:rsidR="000B37EF" w:rsidRPr="0005369E">
        <w:rPr>
          <w:rFonts w:ascii="Arial" w:hAnsi="Arial" w:cs="Arial"/>
          <w:sz w:val="20"/>
          <w:szCs w:val="20"/>
        </w:rPr>
        <w:t xml:space="preserve">rażących </w:t>
      </w:r>
      <w:r w:rsidR="00294768" w:rsidRPr="0005369E">
        <w:rPr>
          <w:rFonts w:ascii="Arial" w:hAnsi="Arial" w:cs="Arial"/>
          <w:sz w:val="20"/>
          <w:szCs w:val="20"/>
        </w:rPr>
        <w:t>nieprawidłowości</w:t>
      </w:r>
      <w:r w:rsidR="000B37EF" w:rsidRPr="0005369E">
        <w:rPr>
          <w:rFonts w:ascii="Arial" w:hAnsi="Arial" w:cs="Arial"/>
          <w:sz w:val="20"/>
          <w:szCs w:val="20"/>
        </w:rPr>
        <w:t>, w tym</w:t>
      </w:r>
      <w:r w:rsidR="00294768" w:rsidRPr="0005369E">
        <w:rPr>
          <w:rFonts w:ascii="Arial" w:hAnsi="Arial" w:cs="Arial"/>
          <w:sz w:val="20"/>
          <w:szCs w:val="20"/>
        </w:rPr>
        <w:t xml:space="preserve"> finansowych, </w:t>
      </w:r>
      <w:r w:rsidR="000E6CCF" w:rsidRPr="0005369E">
        <w:rPr>
          <w:rFonts w:ascii="Arial" w:hAnsi="Arial" w:cs="Arial"/>
          <w:sz w:val="20"/>
          <w:szCs w:val="20"/>
        </w:rPr>
        <w:t xml:space="preserve">                       </w:t>
      </w:r>
      <w:r w:rsidR="00294768" w:rsidRPr="0005369E">
        <w:rPr>
          <w:rFonts w:ascii="Arial" w:hAnsi="Arial" w:cs="Arial"/>
          <w:sz w:val="20"/>
          <w:szCs w:val="20"/>
        </w:rPr>
        <w:t>w szczególności</w:t>
      </w:r>
      <w:r w:rsidRPr="0005369E">
        <w:rPr>
          <w:rFonts w:ascii="Arial" w:hAnsi="Arial" w:cs="Arial"/>
          <w:sz w:val="20"/>
          <w:szCs w:val="20"/>
        </w:rPr>
        <w:t xml:space="preserve"> wykorzysta</w:t>
      </w:r>
      <w:r w:rsidR="00955367" w:rsidRPr="0005369E">
        <w:rPr>
          <w:rFonts w:ascii="Arial" w:hAnsi="Arial" w:cs="Arial"/>
          <w:sz w:val="20"/>
          <w:szCs w:val="20"/>
        </w:rPr>
        <w:t>ł</w:t>
      </w:r>
      <w:r w:rsidR="00A9377E" w:rsidRPr="0005369E">
        <w:rPr>
          <w:rFonts w:ascii="Arial" w:hAnsi="Arial" w:cs="Arial"/>
          <w:sz w:val="20"/>
          <w:szCs w:val="20"/>
        </w:rPr>
        <w:t>/</w:t>
      </w:r>
      <w:r w:rsidR="00955367" w:rsidRPr="0005369E">
        <w:rPr>
          <w:rFonts w:ascii="Arial" w:hAnsi="Arial" w:cs="Arial"/>
          <w:i/>
          <w:iCs/>
          <w:sz w:val="20"/>
          <w:szCs w:val="20"/>
        </w:rPr>
        <w:t>li</w:t>
      </w:r>
      <w:r w:rsidR="00A9377E" w:rsidRPr="0005369E">
        <w:rPr>
          <w:rStyle w:val="Odwoanieprzypisudolnego"/>
          <w:rFonts w:ascii="Arial" w:hAnsi="Arial" w:cs="Arial"/>
          <w:sz w:val="20"/>
          <w:szCs w:val="20"/>
        </w:rPr>
        <w:footnoteReference w:id="114"/>
      </w:r>
      <w:r w:rsidRPr="0005369E">
        <w:rPr>
          <w:rFonts w:ascii="Arial" w:hAnsi="Arial" w:cs="Arial"/>
          <w:sz w:val="20"/>
          <w:szCs w:val="20"/>
        </w:rPr>
        <w:t xml:space="preserve"> przekazane środki na cel inny niż określony w Projekcie lub niezgodnie z umową;</w:t>
      </w:r>
    </w:p>
    <w:p w14:paraId="54C9F378"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złoży </w:t>
      </w:r>
      <w:r w:rsidR="004B22E7" w:rsidRPr="0005369E">
        <w:rPr>
          <w:rFonts w:ascii="Arial" w:hAnsi="Arial" w:cs="Arial"/>
          <w:sz w:val="20"/>
          <w:szCs w:val="20"/>
        </w:rPr>
        <w:t xml:space="preserve">lub posłuży się </w:t>
      </w:r>
      <w:r w:rsidR="00570F71" w:rsidRPr="0005369E">
        <w:rPr>
          <w:rFonts w:ascii="Arial" w:hAnsi="Arial" w:cs="Arial"/>
          <w:sz w:val="20"/>
          <w:szCs w:val="20"/>
        </w:rPr>
        <w:t>fałszyw</w:t>
      </w:r>
      <w:r w:rsidR="004B22E7" w:rsidRPr="0005369E">
        <w:rPr>
          <w:rFonts w:ascii="Arial" w:hAnsi="Arial" w:cs="Arial"/>
          <w:sz w:val="20"/>
          <w:szCs w:val="20"/>
        </w:rPr>
        <w:t>ym</w:t>
      </w:r>
      <w:r w:rsidR="00570F71" w:rsidRPr="0005369E">
        <w:rPr>
          <w:rFonts w:ascii="Arial" w:hAnsi="Arial" w:cs="Arial"/>
          <w:sz w:val="20"/>
          <w:szCs w:val="20"/>
        </w:rPr>
        <w:t xml:space="preserve"> oświadczenie</w:t>
      </w:r>
      <w:r w:rsidR="004B22E7" w:rsidRPr="0005369E">
        <w:rPr>
          <w:rFonts w:ascii="Arial" w:hAnsi="Arial" w:cs="Arial"/>
          <w:sz w:val="20"/>
          <w:szCs w:val="20"/>
        </w:rPr>
        <w:t>m</w:t>
      </w:r>
      <w:r w:rsidR="00570F71" w:rsidRPr="0005369E">
        <w:rPr>
          <w:rFonts w:ascii="Arial" w:hAnsi="Arial" w:cs="Arial"/>
          <w:sz w:val="20"/>
          <w:szCs w:val="20"/>
        </w:rPr>
        <w:t xml:space="preserve"> lub </w:t>
      </w:r>
      <w:r w:rsidRPr="0005369E">
        <w:rPr>
          <w:rFonts w:ascii="Arial" w:hAnsi="Arial" w:cs="Arial"/>
          <w:sz w:val="20"/>
          <w:szCs w:val="20"/>
        </w:rPr>
        <w:t>podrobion</w:t>
      </w:r>
      <w:r w:rsidR="004B22E7" w:rsidRPr="0005369E">
        <w:rPr>
          <w:rFonts w:ascii="Arial" w:hAnsi="Arial" w:cs="Arial"/>
          <w:sz w:val="20"/>
          <w:szCs w:val="20"/>
        </w:rPr>
        <w:t>ymi</w:t>
      </w:r>
      <w:r w:rsidRPr="0005369E">
        <w:rPr>
          <w:rFonts w:ascii="Arial" w:hAnsi="Arial" w:cs="Arial"/>
          <w:sz w:val="20"/>
          <w:szCs w:val="20"/>
        </w:rPr>
        <w:t>, przerobion</w:t>
      </w:r>
      <w:r w:rsidR="004B22E7" w:rsidRPr="0005369E">
        <w:rPr>
          <w:rFonts w:ascii="Arial" w:hAnsi="Arial" w:cs="Arial"/>
          <w:sz w:val="20"/>
          <w:szCs w:val="20"/>
        </w:rPr>
        <w:t>ymi</w:t>
      </w:r>
      <w:r w:rsidRPr="0005369E">
        <w:rPr>
          <w:rFonts w:ascii="Arial" w:hAnsi="Arial" w:cs="Arial"/>
          <w:sz w:val="20"/>
          <w:szCs w:val="20"/>
        </w:rPr>
        <w:t xml:space="preserve"> lub stwierdzając</w:t>
      </w:r>
      <w:r w:rsidR="004B22E7" w:rsidRPr="0005369E">
        <w:rPr>
          <w:rFonts w:ascii="Arial" w:hAnsi="Arial" w:cs="Arial"/>
          <w:sz w:val="20"/>
          <w:szCs w:val="20"/>
        </w:rPr>
        <w:t>ymi</w:t>
      </w:r>
      <w:r w:rsidRPr="0005369E">
        <w:rPr>
          <w:rFonts w:ascii="Arial" w:hAnsi="Arial" w:cs="Arial"/>
          <w:sz w:val="20"/>
          <w:szCs w:val="20"/>
        </w:rPr>
        <w:t xml:space="preserve"> nieprawdę dokument</w:t>
      </w:r>
      <w:r w:rsidR="004B22E7" w:rsidRPr="0005369E">
        <w:rPr>
          <w:rFonts w:ascii="Arial" w:hAnsi="Arial" w:cs="Arial"/>
          <w:sz w:val="20"/>
          <w:szCs w:val="20"/>
        </w:rPr>
        <w:t>ami</w:t>
      </w:r>
      <w:r w:rsidRPr="0005369E">
        <w:rPr>
          <w:rFonts w:ascii="Arial" w:hAnsi="Arial" w:cs="Arial"/>
          <w:sz w:val="20"/>
          <w:szCs w:val="20"/>
        </w:rPr>
        <w:t xml:space="preserve"> w celu uzyskania </w:t>
      </w:r>
      <w:r w:rsidR="00AE2F50" w:rsidRPr="0005369E">
        <w:rPr>
          <w:rFonts w:ascii="Arial" w:hAnsi="Arial" w:cs="Arial"/>
          <w:sz w:val="20"/>
          <w:szCs w:val="20"/>
        </w:rPr>
        <w:t>dofinansowania</w:t>
      </w:r>
      <w:r w:rsidRPr="0005369E">
        <w:rPr>
          <w:rFonts w:ascii="Arial" w:hAnsi="Arial" w:cs="Arial"/>
          <w:sz w:val="20"/>
          <w:szCs w:val="20"/>
        </w:rPr>
        <w:t xml:space="preserve"> w ramach niniejszej umowy</w:t>
      </w:r>
      <w:r w:rsidR="001B6AB8" w:rsidRPr="0005369E">
        <w:rPr>
          <w:rFonts w:ascii="Arial" w:hAnsi="Arial" w:cs="Arial"/>
          <w:sz w:val="20"/>
          <w:szCs w:val="20"/>
        </w:rPr>
        <w:t xml:space="preserve">, w tym </w:t>
      </w:r>
      <w:r w:rsidR="000B5285" w:rsidRPr="0005369E">
        <w:rPr>
          <w:rFonts w:ascii="Arial" w:hAnsi="Arial" w:cs="Arial"/>
          <w:sz w:val="20"/>
          <w:szCs w:val="20"/>
        </w:rPr>
        <w:t>uznania za kwalifikowalne</w:t>
      </w:r>
      <w:r w:rsidR="001B6AB8" w:rsidRPr="0005369E">
        <w:rPr>
          <w:rFonts w:ascii="Arial" w:hAnsi="Arial" w:cs="Arial"/>
          <w:sz w:val="20"/>
          <w:szCs w:val="20"/>
        </w:rPr>
        <w:t xml:space="preserve"> wydatków ponoszonych w ramach Projektu</w:t>
      </w:r>
      <w:r w:rsidRPr="0005369E">
        <w:rPr>
          <w:rFonts w:ascii="Arial" w:hAnsi="Arial" w:cs="Arial"/>
          <w:sz w:val="20"/>
          <w:szCs w:val="20"/>
        </w:rPr>
        <w:t>;</w:t>
      </w:r>
    </w:p>
    <w:p w14:paraId="628E2C2A"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ze swojej winy nie rozpoczął realizacji Projektu w ciągu 3 miesięcy od ustalonej </w:t>
      </w:r>
      <w:r w:rsidRPr="0005369E">
        <w:rPr>
          <w:rFonts w:ascii="Arial" w:hAnsi="Arial" w:cs="Arial"/>
          <w:sz w:val="20"/>
          <w:szCs w:val="20"/>
        </w:rPr>
        <w:br/>
        <w:t xml:space="preserve">we </w:t>
      </w:r>
      <w:r w:rsidR="000F2275" w:rsidRPr="0005369E">
        <w:rPr>
          <w:rFonts w:ascii="Arial" w:hAnsi="Arial" w:cs="Arial"/>
          <w:sz w:val="20"/>
          <w:szCs w:val="20"/>
        </w:rPr>
        <w:t>W</w:t>
      </w:r>
      <w:r w:rsidRPr="0005369E">
        <w:rPr>
          <w:rFonts w:ascii="Arial" w:hAnsi="Arial" w:cs="Arial"/>
          <w:sz w:val="20"/>
          <w:szCs w:val="20"/>
        </w:rPr>
        <w:t xml:space="preserve">niosku początkowej </w:t>
      </w:r>
      <w:r w:rsidR="00240431" w:rsidRPr="0005369E">
        <w:rPr>
          <w:rFonts w:ascii="Arial" w:hAnsi="Arial" w:cs="Arial"/>
          <w:sz w:val="20"/>
          <w:szCs w:val="20"/>
        </w:rPr>
        <w:t>daty okresu realizacji Projektu</w:t>
      </w:r>
      <w:r w:rsidRPr="0005369E">
        <w:rPr>
          <w:rFonts w:ascii="Arial" w:hAnsi="Arial" w:cs="Arial"/>
          <w:sz w:val="20"/>
          <w:szCs w:val="20"/>
        </w:rPr>
        <w:t>;</w:t>
      </w:r>
    </w:p>
    <w:p w14:paraId="034144D7" w14:textId="0785D1F8"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przedłoży zabezpieczenia prawidłowej </w:t>
      </w:r>
      <w:r w:rsidR="00414F38" w:rsidRPr="0005369E">
        <w:rPr>
          <w:rFonts w:ascii="Arial" w:hAnsi="Arial" w:cs="Arial"/>
          <w:sz w:val="20"/>
          <w:szCs w:val="20"/>
        </w:rPr>
        <w:t>realizacji umowy zgodnie z § 1</w:t>
      </w:r>
      <w:r w:rsidR="000E6CCF" w:rsidRPr="0005369E">
        <w:rPr>
          <w:rFonts w:ascii="Arial" w:hAnsi="Arial" w:cs="Arial"/>
          <w:sz w:val="20"/>
          <w:szCs w:val="20"/>
        </w:rPr>
        <w:t>4</w:t>
      </w:r>
      <w:r w:rsidR="00DB0C00">
        <w:rPr>
          <w:rFonts w:ascii="Arial" w:hAnsi="Arial" w:cs="Arial"/>
          <w:i/>
          <w:sz w:val="20"/>
          <w:szCs w:val="20"/>
        </w:rPr>
        <w:t>;</w:t>
      </w:r>
    </w:p>
    <w:p w14:paraId="21414C5B" w14:textId="77777777" w:rsidR="009D490C" w:rsidRPr="0005369E" w:rsidRDefault="0033329A" w:rsidP="0005369E">
      <w:pPr>
        <w:pStyle w:val="Akapitzlist"/>
        <w:numPr>
          <w:ilvl w:val="0"/>
          <w:numId w:val="24"/>
        </w:numPr>
        <w:ind w:hanging="398"/>
        <w:rPr>
          <w:rFonts w:ascii="Arial" w:hAnsi="Arial" w:cs="Arial"/>
          <w:sz w:val="20"/>
          <w:szCs w:val="20"/>
        </w:rPr>
      </w:pPr>
      <w:r w:rsidRPr="0005369E">
        <w:rPr>
          <w:rFonts w:ascii="Arial" w:hAnsi="Arial" w:cs="Arial"/>
          <w:sz w:val="20"/>
          <w:szCs w:val="20"/>
        </w:rPr>
        <w:t xml:space="preserve">w zakresie postępu rzeczowego Projektu stwierdzi, że zadania </w:t>
      </w:r>
      <w:r w:rsidR="009D490C" w:rsidRPr="0005369E">
        <w:rPr>
          <w:rFonts w:ascii="Arial" w:hAnsi="Arial" w:cs="Arial"/>
          <w:sz w:val="20"/>
          <w:szCs w:val="20"/>
        </w:rPr>
        <w:t xml:space="preserve">nie </w:t>
      </w:r>
      <w:r w:rsidRPr="0005369E">
        <w:rPr>
          <w:rFonts w:ascii="Arial" w:hAnsi="Arial" w:cs="Arial"/>
          <w:sz w:val="20"/>
          <w:szCs w:val="20"/>
        </w:rPr>
        <w:t xml:space="preserve">są </w:t>
      </w:r>
      <w:r w:rsidR="009D490C" w:rsidRPr="0005369E">
        <w:rPr>
          <w:rFonts w:ascii="Arial" w:hAnsi="Arial" w:cs="Arial"/>
          <w:sz w:val="20"/>
          <w:szCs w:val="20"/>
        </w:rPr>
        <w:t>realiz</w:t>
      </w:r>
      <w:r w:rsidRPr="0005369E">
        <w:rPr>
          <w:rFonts w:ascii="Arial" w:hAnsi="Arial" w:cs="Arial"/>
          <w:sz w:val="20"/>
          <w:szCs w:val="20"/>
        </w:rPr>
        <w:t xml:space="preserve">owane lub </w:t>
      </w:r>
      <w:r w:rsidR="008A08CB" w:rsidRPr="0005369E">
        <w:rPr>
          <w:rFonts w:ascii="Arial" w:hAnsi="Arial" w:cs="Arial"/>
          <w:sz w:val="20"/>
          <w:szCs w:val="20"/>
        </w:rPr>
        <w:t xml:space="preserve">ich realizacja w znacznym stopniu odbiega od </w:t>
      </w:r>
      <w:r w:rsidR="00855DC5" w:rsidRPr="0005369E">
        <w:rPr>
          <w:rFonts w:ascii="Arial" w:hAnsi="Arial" w:cs="Arial"/>
          <w:sz w:val="20"/>
          <w:szCs w:val="20"/>
        </w:rPr>
        <w:t xml:space="preserve">umowy, w szczególności </w:t>
      </w:r>
      <w:r w:rsidR="009D490C" w:rsidRPr="0005369E">
        <w:rPr>
          <w:rFonts w:ascii="Arial" w:hAnsi="Arial" w:cs="Arial"/>
          <w:sz w:val="20"/>
          <w:szCs w:val="20"/>
        </w:rPr>
        <w:t>harmonogram</w:t>
      </w:r>
      <w:r w:rsidR="008A08CB" w:rsidRPr="0005369E">
        <w:rPr>
          <w:rFonts w:ascii="Arial" w:hAnsi="Arial" w:cs="Arial"/>
          <w:sz w:val="20"/>
          <w:szCs w:val="20"/>
        </w:rPr>
        <w:t>u</w:t>
      </w:r>
      <w:r w:rsidR="009D490C" w:rsidRPr="0005369E">
        <w:rPr>
          <w:rFonts w:ascii="Arial" w:hAnsi="Arial" w:cs="Arial"/>
          <w:sz w:val="20"/>
          <w:szCs w:val="20"/>
        </w:rPr>
        <w:t xml:space="preserve"> </w:t>
      </w:r>
      <w:r w:rsidR="0093646B" w:rsidRPr="0005369E">
        <w:rPr>
          <w:rFonts w:ascii="Arial" w:hAnsi="Arial" w:cs="Arial"/>
          <w:sz w:val="20"/>
          <w:szCs w:val="20"/>
        </w:rPr>
        <w:t>określon</w:t>
      </w:r>
      <w:r w:rsidR="008A08CB" w:rsidRPr="0005369E">
        <w:rPr>
          <w:rFonts w:ascii="Arial" w:hAnsi="Arial" w:cs="Arial"/>
          <w:sz w:val="20"/>
          <w:szCs w:val="20"/>
        </w:rPr>
        <w:t>ego</w:t>
      </w:r>
      <w:r w:rsidR="0093646B" w:rsidRPr="0005369E">
        <w:rPr>
          <w:rFonts w:ascii="Arial" w:hAnsi="Arial" w:cs="Arial"/>
          <w:sz w:val="20"/>
          <w:szCs w:val="20"/>
        </w:rPr>
        <w:t xml:space="preserve"> we</w:t>
      </w:r>
      <w:r w:rsidR="009D490C" w:rsidRPr="0005369E">
        <w:rPr>
          <w:rFonts w:ascii="Arial" w:hAnsi="Arial" w:cs="Arial"/>
          <w:sz w:val="20"/>
          <w:szCs w:val="20"/>
        </w:rPr>
        <w:t xml:space="preserve"> </w:t>
      </w:r>
      <w:r w:rsidR="000F2275" w:rsidRPr="0005369E">
        <w:rPr>
          <w:rFonts w:ascii="Arial" w:hAnsi="Arial" w:cs="Arial"/>
          <w:sz w:val="20"/>
          <w:szCs w:val="20"/>
        </w:rPr>
        <w:t>W</w:t>
      </w:r>
      <w:r w:rsidR="009D490C" w:rsidRPr="0005369E">
        <w:rPr>
          <w:rFonts w:ascii="Arial" w:hAnsi="Arial" w:cs="Arial"/>
          <w:sz w:val="20"/>
          <w:szCs w:val="20"/>
        </w:rPr>
        <w:t>niosku;</w:t>
      </w:r>
    </w:p>
    <w:p w14:paraId="611AF0E2" w14:textId="293F1401" w:rsidR="009D490C" w:rsidRPr="0005369E" w:rsidRDefault="009D490C" w:rsidP="0005369E">
      <w:pPr>
        <w:pStyle w:val="Akapitzlist"/>
        <w:numPr>
          <w:ilvl w:val="0"/>
          <w:numId w:val="24"/>
        </w:numPr>
        <w:spacing w:after="60"/>
        <w:ind w:hanging="398"/>
        <w:jc w:val="both"/>
        <w:rPr>
          <w:rFonts w:ascii="Arial" w:hAnsi="Arial" w:cs="Arial"/>
          <w:sz w:val="20"/>
          <w:szCs w:val="20"/>
        </w:rPr>
      </w:pPr>
      <w:r w:rsidRPr="0005369E">
        <w:rPr>
          <w:rFonts w:ascii="Arial" w:hAnsi="Arial" w:cs="Arial"/>
          <w:sz w:val="20"/>
          <w:szCs w:val="20"/>
        </w:rPr>
        <w:t>Beneficje</w:t>
      </w:r>
      <w:r w:rsidR="00506151" w:rsidRPr="0005369E">
        <w:rPr>
          <w:rFonts w:ascii="Arial" w:hAnsi="Arial" w:cs="Arial"/>
          <w:sz w:val="20"/>
          <w:szCs w:val="20"/>
        </w:rPr>
        <w:t>nt odmówi poddania się kontroli</w:t>
      </w:r>
      <w:r w:rsidR="00741D68" w:rsidRPr="0005369E">
        <w:rPr>
          <w:rFonts w:ascii="Arial" w:hAnsi="Arial" w:cs="Arial"/>
          <w:sz w:val="20"/>
          <w:szCs w:val="20"/>
        </w:rPr>
        <w:t>, o której mowa w § 1</w:t>
      </w:r>
      <w:r w:rsidR="000E6CCF" w:rsidRPr="0005369E">
        <w:rPr>
          <w:rFonts w:ascii="Arial" w:hAnsi="Arial" w:cs="Arial"/>
          <w:sz w:val="20"/>
          <w:szCs w:val="20"/>
        </w:rPr>
        <w:t>7</w:t>
      </w:r>
      <w:r w:rsidRPr="0005369E">
        <w:rPr>
          <w:rFonts w:ascii="Arial" w:hAnsi="Arial" w:cs="Arial"/>
          <w:sz w:val="20"/>
          <w:szCs w:val="20"/>
        </w:rPr>
        <w:t>;</w:t>
      </w:r>
    </w:p>
    <w:p w14:paraId="61980649"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w ustalonym przez </w:t>
      </w:r>
      <w:r w:rsidR="00EF202B" w:rsidRPr="0005369E">
        <w:rPr>
          <w:rFonts w:ascii="Arial" w:hAnsi="Arial" w:cs="Arial"/>
          <w:sz w:val="20"/>
          <w:szCs w:val="20"/>
        </w:rPr>
        <w:t>Instytucję Pośredniczącą</w:t>
      </w:r>
      <w:r w:rsidRPr="0005369E">
        <w:rPr>
          <w:rFonts w:ascii="Arial" w:hAnsi="Arial" w:cs="Arial"/>
          <w:sz w:val="20"/>
          <w:szCs w:val="20"/>
        </w:rPr>
        <w:t xml:space="preserve"> terminie nie doprowadzi do usunięcia stwierdzonych nieprawidłowości;</w:t>
      </w:r>
    </w:p>
    <w:p w14:paraId="203605D9"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 nie przedkłada zgodnie z umową wniosków o płatność</w:t>
      </w:r>
      <w:r w:rsidR="007E56B8" w:rsidRPr="0005369E">
        <w:rPr>
          <w:rFonts w:ascii="Arial" w:hAnsi="Arial" w:cs="Arial"/>
          <w:sz w:val="20"/>
          <w:szCs w:val="20"/>
        </w:rPr>
        <w:t xml:space="preserve"> lub dokumentów, o których mowa w § 11 ust.4</w:t>
      </w:r>
      <w:r w:rsidRPr="0005369E">
        <w:rPr>
          <w:rFonts w:ascii="Arial" w:hAnsi="Arial" w:cs="Arial"/>
          <w:sz w:val="20"/>
          <w:szCs w:val="20"/>
        </w:rPr>
        <w:t>;</w:t>
      </w:r>
    </w:p>
    <w:p w14:paraId="538B1BD0"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w sposób uporczywy uchyla się od wykonywania obowiązków, o których mowa </w:t>
      </w:r>
      <w:r w:rsidRPr="0005369E">
        <w:rPr>
          <w:rFonts w:ascii="Arial" w:hAnsi="Arial" w:cs="Arial"/>
          <w:sz w:val="20"/>
          <w:szCs w:val="20"/>
        </w:rPr>
        <w:br/>
        <w:t>w § 1</w:t>
      </w:r>
      <w:r w:rsidR="000E6CCF" w:rsidRPr="0005369E">
        <w:rPr>
          <w:rFonts w:ascii="Arial" w:hAnsi="Arial" w:cs="Arial"/>
          <w:sz w:val="20"/>
          <w:szCs w:val="20"/>
        </w:rPr>
        <w:t>8</w:t>
      </w:r>
      <w:r w:rsidRPr="0005369E">
        <w:rPr>
          <w:rFonts w:ascii="Arial" w:hAnsi="Arial" w:cs="Arial"/>
          <w:sz w:val="20"/>
          <w:szCs w:val="20"/>
        </w:rPr>
        <w:t xml:space="preserve"> ust. 1</w:t>
      </w:r>
      <w:r w:rsidR="00F9110C" w:rsidRPr="0005369E">
        <w:rPr>
          <w:rFonts w:ascii="Arial" w:hAnsi="Arial" w:cs="Arial"/>
          <w:sz w:val="20"/>
          <w:szCs w:val="20"/>
        </w:rPr>
        <w:t>;</w:t>
      </w:r>
    </w:p>
    <w:p w14:paraId="1AB6ED6E" w14:textId="77777777" w:rsidR="0092068A" w:rsidRPr="0005369E" w:rsidRDefault="0092068A"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przedkłada uzupełnienia wniosku o płatność w terminach i </w:t>
      </w:r>
      <w:r w:rsidR="00F9110C" w:rsidRPr="0005369E">
        <w:rPr>
          <w:rFonts w:ascii="Arial" w:hAnsi="Arial" w:cs="Arial"/>
          <w:sz w:val="20"/>
          <w:szCs w:val="20"/>
        </w:rPr>
        <w:t>w zakresie wyznaczonym przez IP;</w:t>
      </w:r>
    </w:p>
    <w:p w14:paraId="76BF59E4" w14:textId="77777777" w:rsidR="0092068A" w:rsidRPr="0005369E" w:rsidRDefault="0092068A"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lastRenderedPageBreak/>
        <w:t xml:space="preserve">Beneficjent nie przestrzega zapisów ustawy </w:t>
      </w:r>
      <w:proofErr w:type="spellStart"/>
      <w:r w:rsidR="00F26018" w:rsidRPr="0005369E">
        <w:rPr>
          <w:rFonts w:ascii="Arial" w:hAnsi="Arial" w:cs="Arial"/>
          <w:sz w:val="20"/>
          <w:szCs w:val="20"/>
        </w:rPr>
        <w:t>Pzp</w:t>
      </w:r>
      <w:proofErr w:type="spellEnd"/>
      <w:r w:rsidR="00F26018" w:rsidRPr="0005369E">
        <w:rPr>
          <w:rFonts w:ascii="Arial" w:hAnsi="Arial" w:cs="Arial"/>
          <w:sz w:val="20"/>
          <w:szCs w:val="20"/>
        </w:rPr>
        <w:t xml:space="preserve"> </w:t>
      </w:r>
      <w:r w:rsidRPr="0005369E">
        <w:rPr>
          <w:rFonts w:ascii="Arial" w:hAnsi="Arial" w:cs="Arial"/>
          <w:sz w:val="20"/>
          <w:szCs w:val="20"/>
        </w:rPr>
        <w:t>w zakresie, w jakim</w:t>
      </w:r>
      <w:r w:rsidR="00F9110C" w:rsidRPr="0005369E">
        <w:rPr>
          <w:rFonts w:ascii="Arial" w:hAnsi="Arial" w:cs="Arial"/>
          <w:sz w:val="20"/>
          <w:szCs w:val="20"/>
        </w:rPr>
        <w:t xml:space="preserve"> ta ustawa stosuje się do Beneficjenta;</w:t>
      </w:r>
    </w:p>
    <w:p w14:paraId="25E8843A" w14:textId="77777777" w:rsidR="00F9110C" w:rsidRPr="0005369E" w:rsidRDefault="00F911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 nie przestrzega zasady konkurencyjności w zakresie, w jakim ta zasada stosuje się do Beneficjenta;</w:t>
      </w:r>
    </w:p>
    <w:p w14:paraId="64257D69" w14:textId="77777777" w:rsidR="00A87FAB" w:rsidRDefault="007E56B8" w:rsidP="0005369E">
      <w:pPr>
        <w:numPr>
          <w:ilvl w:val="0"/>
          <w:numId w:val="24"/>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0D4904E8" w14:textId="687024BC" w:rsidR="00A87FAB" w:rsidRDefault="00A87FAB" w:rsidP="00B92B69">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w:t>
      </w:r>
      <w:r w:rsidR="00B92B69">
        <w:rPr>
          <w:rFonts w:ascii="Arial" w:hAnsi="Arial" w:cs="Arial"/>
          <w:sz w:val="20"/>
          <w:szCs w:val="20"/>
        </w:rPr>
        <w:t>.</w:t>
      </w:r>
      <w:r w:rsidR="00006C44">
        <w:rPr>
          <w:rFonts w:ascii="Arial" w:hAnsi="Arial" w:cs="Arial"/>
          <w:sz w:val="20"/>
          <w:szCs w:val="20"/>
        </w:rPr>
        <w:t xml:space="preserve"> </w:t>
      </w:r>
      <w:bookmarkStart w:id="49" w:name="_Hlk206068577"/>
      <w:r w:rsidR="00CC5013">
        <w:rPr>
          <w:rFonts w:ascii="Arial" w:hAnsi="Arial" w:cs="Arial"/>
          <w:sz w:val="20"/>
          <w:szCs w:val="20"/>
        </w:rPr>
        <w:t xml:space="preserve">Za datę rozwiązania umowy przyjmuje się dzień doręczenia </w:t>
      </w:r>
      <w:r w:rsidR="0021144C">
        <w:rPr>
          <w:rFonts w:ascii="Arial" w:hAnsi="Arial" w:cs="Arial"/>
          <w:sz w:val="20"/>
          <w:szCs w:val="20"/>
        </w:rPr>
        <w:t>pisemnego oświadczenia Instytucji Pośredniczącej o rozwiązaniu umowy</w:t>
      </w:r>
      <w:bookmarkEnd w:id="49"/>
      <w:r w:rsidR="0021144C">
        <w:rPr>
          <w:rFonts w:ascii="Arial" w:hAnsi="Arial" w:cs="Arial"/>
          <w:sz w:val="20"/>
          <w:szCs w:val="20"/>
        </w:rPr>
        <w:t xml:space="preserve">. </w:t>
      </w:r>
    </w:p>
    <w:p w14:paraId="454DF101"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A237A18" w14:textId="77777777" w:rsidR="00831DDC" w:rsidRPr="002A4AA8" w:rsidRDefault="00831DDC" w:rsidP="00350F7A">
      <w:pPr>
        <w:spacing w:after="60"/>
        <w:jc w:val="center"/>
        <w:rPr>
          <w:rFonts w:ascii="Arial" w:hAnsi="Arial" w:cs="Arial"/>
          <w:sz w:val="20"/>
          <w:szCs w:val="20"/>
        </w:rPr>
      </w:pPr>
    </w:p>
    <w:p w14:paraId="1E0FD68B"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60A65495" w14:textId="1EEFC94A" w:rsidR="009D490C" w:rsidRDefault="009D490C" w:rsidP="00FF20C4">
      <w:pPr>
        <w:pStyle w:val="Akapitzlist"/>
        <w:numPr>
          <w:ilvl w:val="0"/>
          <w:numId w:val="88"/>
        </w:numPr>
        <w:spacing w:after="60"/>
        <w:jc w:val="both"/>
        <w:rPr>
          <w:rFonts w:ascii="Arial" w:hAnsi="Arial" w:cs="Arial"/>
          <w:sz w:val="20"/>
          <w:szCs w:val="20"/>
        </w:rPr>
      </w:pPr>
      <w:r w:rsidRPr="00FF20C4">
        <w:rPr>
          <w:rFonts w:ascii="Arial" w:hAnsi="Arial" w:cs="Arial"/>
          <w:sz w:val="20"/>
          <w:szCs w:val="20"/>
        </w:rPr>
        <w:t xml:space="preserve">Umowa może zostać rozwiązana </w:t>
      </w:r>
      <w:r w:rsidR="0092731A" w:rsidRPr="00FF20C4">
        <w:rPr>
          <w:rFonts w:ascii="Arial" w:hAnsi="Arial" w:cs="Arial"/>
          <w:sz w:val="20"/>
          <w:szCs w:val="20"/>
        </w:rPr>
        <w:t xml:space="preserve">na wniosek Beneficjenta </w:t>
      </w:r>
      <w:r w:rsidR="0064772E" w:rsidRPr="00FF20C4">
        <w:rPr>
          <w:rFonts w:ascii="Arial" w:hAnsi="Arial" w:cs="Arial"/>
          <w:sz w:val="20"/>
          <w:szCs w:val="20"/>
        </w:rPr>
        <w:t>w drodze pisemnego porozumienia stron</w:t>
      </w:r>
      <w:r w:rsidR="0092731A" w:rsidRPr="00FF20C4">
        <w:rPr>
          <w:rFonts w:ascii="Arial" w:hAnsi="Arial" w:cs="Arial"/>
          <w:sz w:val="20"/>
          <w:szCs w:val="20"/>
        </w:rPr>
        <w:t>,</w:t>
      </w:r>
      <w:r w:rsidR="0064772E" w:rsidRPr="00FF20C4">
        <w:rPr>
          <w:rFonts w:ascii="Arial" w:hAnsi="Arial" w:cs="Arial"/>
          <w:sz w:val="20"/>
          <w:szCs w:val="20"/>
        </w:rPr>
        <w:t xml:space="preserve"> </w:t>
      </w:r>
      <w:r w:rsidRPr="00FF20C4">
        <w:rPr>
          <w:rFonts w:ascii="Arial" w:hAnsi="Arial" w:cs="Arial"/>
          <w:sz w:val="20"/>
          <w:szCs w:val="20"/>
        </w:rPr>
        <w:t>w</w:t>
      </w:r>
      <w:r w:rsidR="0092731A" w:rsidRPr="00FF20C4">
        <w:rPr>
          <w:rFonts w:ascii="Arial" w:hAnsi="Arial" w:cs="Arial"/>
          <w:sz w:val="20"/>
          <w:szCs w:val="20"/>
        </w:rPr>
        <w:t> </w:t>
      </w:r>
      <w:r w:rsidRPr="00FF20C4">
        <w:rPr>
          <w:rFonts w:ascii="Arial" w:hAnsi="Arial" w:cs="Arial"/>
          <w:sz w:val="20"/>
          <w:szCs w:val="20"/>
        </w:rPr>
        <w:t>przypadku wystąpienia okoliczności, które uniemożliwiają  wykonywanie postanowień zawartych w umowie</w:t>
      </w:r>
      <w:r w:rsidR="00AA751B">
        <w:rPr>
          <w:rFonts w:ascii="Arial" w:hAnsi="Arial" w:cs="Arial"/>
          <w:sz w:val="20"/>
          <w:szCs w:val="20"/>
        </w:rPr>
        <w:t xml:space="preserve"> lub realizację projektu</w:t>
      </w:r>
      <w:r w:rsidRPr="00FF20C4">
        <w:rPr>
          <w:rFonts w:ascii="Arial" w:hAnsi="Arial" w:cs="Arial"/>
          <w:sz w:val="20"/>
          <w:szCs w:val="20"/>
        </w:rPr>
        <w:t xml:space="preserve">. </w:t>
      </w:r>
    </w:p>
    <w:p w14:paraId="0AFF8C34" w14:textId="429D404E" w:rsidR="00FF20C4" w:rsidRPr="00FF20C4" w:rsidRDefault="00FF20C4" w:rsidP="00FF20C4">
      <w:pPr>
        <w:pStyle w:val="Akapitzlist"/>
        <w:numPr>
          <w:ilvl w:val="0"/>
          <w:numId w:val="88"/>
        </w:numPr>
        <w:spacing w:after="60"/>
        <w:jc w:val="both"/>
        <w:rPr>
          <w:rFonts w:ascii="Arial" w:hAnsi="Arial" w:cs="Arial"/>
          <w:sz w:val="20"/>
          <w:szCs w:val="20"/>
        </w:rPr>
      </w:pPr>
      <w:bookmarkStart w:id="50" w:name="_Hlk206068658"/>
      <w:r>
        <w:rPr>
          <w:rFonts w:ascii="Arial" w:hAnsi="Arial" w:cs="Arial"/>
          <w:sz w:val="20"/>
          <w:szCs w:val="20"/>
        </w:rPr>
        <w:t xml:space="preserve">Warunkiem zawarcia porozumienia, o którym mowa w § 29 ust. 1 jest </w:t>
      </w:r>
      <w:r w:rsidRPr="00FF20C4">
        <w:rPr>
          <w:rFonts w:ascii="Arial" w:hAnsi="Arial" w:cs="Arial"/>
          <w:sz w:val="20"/>
          <w:szCs w:val="20"/>
        </w:rPr>
        <w:t>zwrot przez Beneficjenta całości przekazanego dofinansowania wraz z odsetkami w wysokości jak dla zaległości podatkowych naliczanymi od dnia przekazania dofinansowania</w:t>
      </w:r>
      <w:r>
        <w:rPr>
          <w:rFonts w:ascii="Arial" w:hAnsi="Arial" w:cs="Arial"/>
          <w:sz w:val="20"/>
          <w:szCs w:val="20"/>
        </w:rPr>
        <w:t xml:space="preserve"> do dnia zwrotu</w:t>
      </w:r>
      <w:r w:rsidRPr="00FF20C4">
        <w:rPr>
          <w:rFonts w:ascii="Arial" w:hAnsi="Arial" w:cs="Arial"/>
          <w:sz w:val="20"/>
          <w:szCs w:val="20"/>
        </w:rPr>
        <w:t>, w terminie i na rachunek bankowy wskazany przez IP</w:t>
      </w:r>
      <w:r>
        <w:rPr>
          <w:rFonts w:ascii="Arial" w:hAnsi="Arial" w:cs="Arial"/>
          <w:sz w:val="20"/>
          <w:szCs w:val="20"/>
        </w:rPr>
        <w:t>.</w:t>
      </w:r>
    </w:p>
    <w:bookmarkEnd w:id="50"/>
    <w:p w14:paraId="0B73FB10" w14:textId="77777777" w:rsidR="00FF0F6D" w:rsidRPr="00372466" w:rsidRDefault="00FF0F6D" w:rsidP="00350F7A">
      <w:pPr>
        <w:spacing w:after="60"/>
        <w:jc w:val="center"/>
        <w:rPr>
          <w:rFonts w:ascii="Arial" w:hAnsi="Arial" w:cs="Arial"/>
          <w:sz w:val="20"/>
          <w:szCs w:val="20"/>
        </w:rPr>
      </w:pPr>
    </w:p>
    <w:p w14:paraId="7B733900" w14:textId="77777777" w:rsidR="009D490C" w:rsidRPr="00372466" w:rsidRDefault="009D490C" w:rsidP="00780E37">
      <w:pPr>
        <w:spacing w:after="60" w:line="360" w:lineRule="auto"/>
        <w:jc w:val="center"/>
        <w:rPr>
          <w:rFonts w:ascii="Arial" w:hAnsi="Arial" w:cs="Arial"/>
          <w:sz w:val="20"/>
          <w:szCs w:val="20"/>
        </w:rPr>
      </w:pPr>
      <w:r w:rsidRPr="00372466">
        <w:rPr>
          <w:rFonts w:ascii="Arial" w:hAnsi="Arial" w:cs="Arial"/>
          <w:sz w:val="20"/>
          <w:szCs w:val="20"/>
        </w:rPr>
        <w:t xml:space="preserve">§ </w:t>
      </w:r>
      <w:r w:rsidR="00487FE2" w:rsidRPr="00372466">
        <w:rPr>
          <w:rFonts w:ascii="Arial" w:hAnsi="Arial" w:cs="Arial"/>
          <w:sz w:val="20"/>
          <w:szCs w:val="20"/>
        </w:rPr>
        <w:t>3</w:t>
      </w:r>
      <w:r w:rsidR="007A6D07" w:rsidRPr="00372466">
        <w:rPr>
          <w:rFonts w:ascii="Arial" w:hAnsi="Arial" w:cs="Arial"/>
          <w:sz w:val="20"/>
          <w:szCs w:val="20"/>
        </w:rPr>
        <w:t>0</w:t>
      </w:r>
      <w:r w:rsidRPr="00372466">
        <w:rPr>
          <w:rFonts w:ascii="Arial" w:hAnsi="Arial" w:cs="Arial"/>
          <w:sz w:val="20"/>
          <w:szCs w:val="20"/>
        </w:rPr>
        <w:t>.</w:t>
      </w:r>
    </w:p>
    <w:p w14:paraId="3C1B4B6C" w14:textId="07327546" w:rsidR="007E56B8" w:rsidRPr="001D74FD" w:rsidRDefault="009D490C" w:rsidP="00484642">
      <w:pPr>
        <w:numPr>
          <w:ilvl w:val="0"/>
          <w:numId w:val="7"/>
        </w:numPr>
        <w:tabs>
          <w:tab w:val="clear" w:pos="720"/>
          <w:tab w:val="num" w:pos="284"/>
        </w:tabs>
        <w:spacing w:after="60"/>
        <w:ind w:left="284" w:hanging="284"/>
        <w:jc w:val="both"/>
        <w:rPr>
          <w:rFonts w:ascii="Arial" w:hAnsi="Arial" w:cs="Arial"/>
          <w:sz w:val="20"/>
          <w:szCs w:val="20"/>
        </w:rPr>
      </w:pPr>
      <w:r w:rsidRPr="00484642">
        <w:rPr>
          <w:rFonts w:ascii="Arial" w:hAnsi="Arial" w:cs="Arial"/>
          <w:sz w:val="20"/>
          <w:szCs w:val="20"/>
        </w:rPr>
        <w:t>W przypadku rozwiązania umowy na podstawie § 2</w:t>
      </w:r>
      <w:r w:rsidR="000E6CCF" w:rsidRPr="00484642">
        <w:rPr>
          <w:rFonts w:ascii="Arial" w:hAnsi="Arial" w:cs="Arial"/>
          <w:sz w:val="20"/>
          <w:szCs w:val="20"/>
        </w:rPr>
        <w:t>8</w:t>
      </w:r>
      <w:r w:rsidRPr="00484642">
        <w:rPr>
          <w:rFonts w:ascii="Arial" w:hAnsi="Arial" w:cs="Arial"/>
          <w:sz w:val="20"/>
          <w:szCs w:val="20"/>
        </w:rPr>
        <w:t xml:space="preserve"> ust. 1, Beneficjent </w:t>
      </w:r>
      <w:r w:rsidR="00970787" w:rsidRPr="00484642">
        <w:rPr>
          <w:rFonts w:ascii="Arial" w:hAnsi="Arial" w:cs="Arial"/>
          <w:sz w:val="20"/>
          <w:szCs w:val="20"/>
        </w:rPr>
        <w:t xml:space="preserve">jest </w:t>
      </w:r>
      <w:r w:rsidRPr="00484642">
        <w:rPr>
          <w:rFonts w:ascii="Arial" w:hAnsi="Arial" w:cs="Arial"/>
          <w:sz w:val="20"/>
          <w:szCs w:val="20"/>
        </w:rPr>
        <w:t>zobowiązany do zwrotu całości otrzymanego dofinansowania wraz z odsetkami w wysokości określonej jak dla zaległości podatkowych liczonymi od dnia przekazania środków dofinansowania</w:t>
      </w:r>
      <w:bookmarkStart w:id="51" w:name="_Hlk206068700"/>
      <w:r w:rsidR="005422AD" w:rsidRPr="00484642">
        <w:rPr>
          <w:rFonts w:ascii="Arial" w:hAnsi="Arial" w:cs="Arial"/>
          <w:sz w:val="20"/>
          <w:szCs w:val="20"/>
        </w:rPr>
        <w:t>,</w:t>
      </w:r>
      <w:r w:rsidR="005422AD" w:rsidRPr="001D74FD">
        <w:t xml:space="preserve"> </w:t>
      </w:r>
      <w:r w:rsidR="005422AD" w:rsidRPr="00484642">
        <w:rPr>
          <w:rFonts w:ascii="Arial" w:hAnsi="Arial" w:cs="Arial"/>
          <w:sz w:val="20"/>
          <w:szCs w:val="20"/>
        </w:rPr>
        <w:t>w terminie i na rachunek bankowy wskazany przez IP</w:t>
      </w:r>
      <w:r w:rsidRPr="00484642">
        <w:rPr>
          <w:rFonts w:ascii="Arial" w:hAnsi="Arial" w:cs="Arial"/>
          <w:sz w:val="20"/>
          <w:szCs w:val="20"/>
        </w:rPr>
        <w:t xml:space="preserve">. </w:t>
      </w:r>
      <w:bookmarkEnd w:id="51"/>
      <w:r w:rsidR="007E56B8" w:rsidRPr="001D74FD">
        <w:rPr>
          <w:rFonts w:ascii="Arial" w:hAnsi="Arial" w:cs="Arial"/>
          <w:sz w:val="20"/>
          <w:szCs w:val="20"/>
        </w:rPr>
        <w:t xml:space="preserve"> </w:t>
      </w:r>
    </w:p>
    <w:p w14:paraId="63FBC6B3" w14:textId="65374BCB" w:rsidR="007B279A" w:rsidRPr="002A4AA8" w:rsidRDefault="00771BBD" w:rsidP="00947225">
      <w:pPr>
        <w:numPr>
          <w:ilvl w:val="0"/>
          <w:numId w:val="7"/>
        </w:numPr>
        <w:tabs>
          <w:tab w:val="clear" w:pos="720"/>
          <w:tab w:val="num" w:pos="284"/>
        </w:tabs>
        <w:spacing w:after="60"/>
        <w:ind w:left="284" w:hanging="284"/>
        <w:jc w:val="both"/>
        <w:rPr>
          <w:rFonts w:ascii="Arial" w:hAnsi="Arial" w:cs="Arial"/>
          <w:sz w:val="20"/>
          <w:szCs w:val="20"/>
        </w:rPr>
      </w:pPr>
      <w:r>
        <w:rPr>
          <w:rFonts w:ascii="Arial" w:hAnsi="Arial" w:cs="Arial"/>
          <w:sz w:val="20"/>
          <w:szCs w:val="20"/>
        </w:rPr>
        <w:t>Do z</w:t>
      </w:r>
      <w:r w:rsidR="009D490C" w:rsidRPr="002A4AA8">
        <w:rPr>
          <w:rFonts w:ascii="Arial" w:hAnsi="Arial" w:cs="Arial"/>
          <w:sz w:val="20"/>
          <w:szCs w:val="20"/>
        </w:rPr>
        <w:t>wrot</w:t>
      </w:r>
      <w:r>
        <w:rPr>
          <w:rFonts w:ascii="Arial" w:hAnsi="Arial" w:cs="Arial"/>
          <w:sz w:val="20"/>
          <w:szCs w:val="20"/>
        </w:rPr>
        <w:t>u</w:t>
      </w:r>
      <w:r w:rsidR="009D490C" w:rsidRPr="002A4AA8">
        <w:rPr>
          <w:rFonts w:ascii="Arial" w:hAnsi="Arial" w:cs="Arial"/>
          <w:sz w:val="20"/>
          <w:szCs w:val="20"/>
        </w:rPr>
        <w:t xml:space="preserve">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D490C" w:rsidRPr="002A4AA8">
        <w:rPr>
          <w:rFonts w:ascii="Arial" w:hAnsi="Arial" w:cs="Arial"/>
          <w:sz w:val="20"/>
          <w:szCs w:val="20"/>
        </w:rPr>
        <w:t xml:space="preserve">stosuje się </w:t>
      </w:r>
      <w:r w:rsidR="00EA1962" w:rsidRPr="002A4AA8">
        <w:rPr>
          <w:rFonts w:ascii="Arial" w:hAnsi="Arial" w:cs="Arial"/>
          <w:sz w:val="20"/>
          <w:szCs w:val="20"/>
        </w:rPr>
        <w:t>odpowiednio</w:t>
      </w:r>
      <w:r>
        <w:rPr>
          <w:rFonts w:ascii="Arial" w:hAnsi="Arial" w:cs="Arial"/>
          <w:sz w:val="20"/>
          <w:szCs w:val="20"/>
        </w:rPr>
        <w:t xml:space="preserve"> </w:t>
      </w:r>
      <w:r w:rsidR="009D490C" w:rsidRPr="002A4AA8">
        <w:rPr>
          <w:rFonts w:ascii="Arial" w:hAnsi="Arial" w:cs="Arial"/>
          <w:sz w:val="20"/>
          <w:szCs w:val="20"/>
        </w:rPr>
        <w:t>§ 1</w:t>
      </w:r>
      <w:r w:rsidR="001322E9">
        <w:rPr>
          <w:rFonts w:ascii="Arial" w:hAnsi="Arial" w:cs="Arial"/>
          <w:sz w:val="20"/>
          <w:szCs w:val="20"/>
        </w:rPr>
        <w:t>2</w:t>
      </w:r>
      <w:r w:rsidR="009D490C" w:rsidRPr="002A4AA8">
        <w:rPr>
          <w:rFonts w:ascii="Arial" w:hAnsi="Arial" w:cs="Arial"/>
          <w:sz w:val="20"/>
          <w:szCs w:val="20"/>
        </w:rPr>
        <w:t xml:space="preserve"> umowy.</w:t>
      </w:r>
    </w:p>
    <w:p w14:paraId="4D02AAFA" w14:textId="623E224C"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 xml:space="preserve">wszelkie dane osobowe pozyskane w związku z realizacją </w:t>
      </w:r>
      <w:r w:rsidR="00140F1D">
        <w:rPr>
          <w:rFonts w:ascii="Arial" w:hAnsi="Arial" w:cs="Arial"/>
          <w:sz w:val="20"/>
          <w:szCs w:val="20"/>
        </w:rPr>
        <w:t>Umowy</w:t>
      </w:r>
      <w:r w:rsidR="00476FB2">
        <w:rPr>
          <w:rFonts w:ascii="Arial" w:hAnsi="Arial" w:cs="Arial"/>
          <w:sz w:val="20"/>
          <w:szCs w:val="20"/>
        </w:rPr>
        <w:t xml:space="preserve"> </w:t>
      </w:r>
      <w:r w:rsidR="00140F1D" w:rsidRPr="00140F1D">
        <w:rPr>
          <w:rFonts w:ascii="Arial" w:hAnsi="Arial" w:cs="Arial"/>
          <w:sz w:val="20"/>
          <w:szCs w:val="20"/>
        </w:rPr>
        <w:t>w formie papierowej i elektronicznej. Po dokonaniu ww. czynności Beneficjent zobowiązuje się przekazać do IP oświadczenie o usunięciu danych osobowych.</w:t>
      </w:r>
    </w:p>
    <w:p w14:paraId="6AA7FC99" w14:textId="77777777" w:rsidR="0055440F" w:rsidRDefault="0055440F" w:rsidP="00780E37">
      <w:pPr>
        <w:spacing w:after="60" w:line="360" w:lineRule="auto"/>
        <w:jc w:val="center"/>
        <w:rPr>
          <w:rFonts w:ascii="Arial" w:hAnsi="Arial" w:cs="Arial"/>
          <w:sz w:val="20"/>
          <w:szCs w:val="20"/>
        </w:rPr>
      </w:pPr>
    </w:p>
    <w:p w14:paraId="37FAF9AC" w14:textId="0A2FE670"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32490D88"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3798F046"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44A8325F" w14:textId="77777777" w:rsidR="00BB0F9B" w:rsidRDefault="00BB0F9B" w:rsidP="00780E37">
      <w:pPr>
        <w:keepNext/>
        <w:spacing w:after="60" w:line="360" w:lineRule="auto"/>
        <w:jc w:val="center"/>
        <w:rPr>
          <w:rFonts w:ascii="Arial" w:hAnsi="Arial" w:cs="Arial"/>
          <w:b/>
          <w:sz w:val="20"/>
          <w:szCs w:val="20"/>
        </w:rPr>
      </w:pPr>
    </w:p>
    <w:p w14:paraId="0AABE923" w14:textId="35B6E62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001B9E1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3E8C8414"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5"/>
      </w:r>
    </w:p>
    <w:p w14:paraId="2FB3B970"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6"/>
      </w:r>
    </w:p>
    <w:p w14:paraId="003DBF04" w14:textId="77777777" w:rsidR="001E1A93" w:rsidRDefault="001E1A93" w:rsidP="00780E37">
      <w:pPr>
        <w:spacing w:after="60" w:line="360" w:lineRule="auto"/>
        <w:jc w:val="center"/>
        <w:rPr>
          <w:rFonts w:ascii="Arial" w:hAnsi="Arial" w:cs="Arial"/>
          <w:sz w:val="20"/>
          <w:szCs w:val="20"/>
        </w:rPr>
      </w:pPr>
    </w:p>
    <w:p w14:paraId="05856903" w14:textId="49DEB7CB"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6A1A4DF6"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E2DC736"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lastRenderedPageBreak/>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0D402B3A"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71C703EB" w14:textId="46BAEE05"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811C66" w:rsidRPr="00E10568">
        <w:rPr>
          <w:rFonts w:ascii="Arial" w:hAnsi="Arial" w:cs="Arial"/>
          <w:sz w:val="20"/>
          <w:szCs w:val="20"/>
        </w:rPr>
        <w:t>202</w:t>
      </w:r>
      <w:r w:rsidR="00811C66">
        <w:rPr>
          <w:rFonts w:ascii="Arial" w:hAnsi="Arial" w:cs="Arial"/>
          <w:sz w:val="20"/>
          <w:szCs w:val="20"/>
        </w:rPr>
        <w:t>4</w:t>
      </w:r>
      <w:r w:rsidR="00811C66" w:rsidRPr="00E10568">
        <w:rPr>
          <w:rFonts w:ascii="Arial" w:hAnsi="Arial" w:cs="Arial"/>
          <w:sz w:val="20"/>
          <w:szCs w:val="20"/>
        </w:rPr>
        <w:t xml:space="preserve"> </w:t>
      </w:r>
      <w:r w:rsidR="00E10568" w:rsidRPr="00E10568">
        <w:rPr>
          <w:rFonts w:ascii="Arial" w:hAnsi="Arial" w:cs="Arial"/>
          <w:sz w:val="20"/>
          <w:szCs w:val="20"/>
        </w:rPr>
        <w:t xml:space="preserve">r. poz. </w:t>
      </w:r>
      <w:r w:rsidR="00811C66">
        <w:rPr>
          <w:rFonts w:ascii="Arial" w:hAnsi="Arial" w:cs="Arial"/>
          <w:sz w:val="20"/>
          <w:szCs w:val="20"/>
        </w:rPr>
        <w:t>1061</w:t>
      </w:r>
      <w:r w:rsidR="00E10568" w:rsidRPr="00E10568">
        <w:rPr>
          <w:rFonts w:ascii="Arial" w:hAnsi="Arial" w:cs="Arial"/>
          <w:sz w:val="20"/>
          <w:szCs w:val="20"/>
        </w:rPr>
        <w:t xml:space="preserve">, </w:t>
      </w:r>
      <w:proofErr w:type="spellStart"/>
      <w:r w:rsidR="00E10568" w:rsidRPr="00E10568">
        <w:rPr>
          <w:rFonts w:ascii="Arial" w:hAnsi="Arial" w:cs="Arial"/>
          <w:sz w:val="20"/>
          <w:szCs w:val="20"/>
        </w:rPr>
        <w:t>z</w:t>
      </w:r>
      <w:r w:rsidR="005F7A0A">
        <w:rPr>
          <w:rFonts w:ascii="Arial" w:hAnsi="Arial" w:cs="Arial"/>
          <w:sz w:val="20"/>
          <w:szCs w:val="20"/>
        </w:rPr>
        <w:t>e</w:t>
      </w:r>
      <w:r w:rsidR="00E10568" w:rsidRPr="00E10568">
        <w:rPr>
          <w:rFonts w:ascii="Arial" w:hAnsi="Arial" w:cs="Arial"/>
          <w:sz w:val="20"/>
          <w:szCs w:val="20"/>
        </w:rPr>
        <w:t>zm</w:t>
      </w:r>
      <w:proofErr w:type="spellEnd"/>
      <w:r w:rsidR="00063D4F" w:rsidRPr="002A4AA8">
        <w:rPr>
          <w:rFonts w:ascii="Arial" w:hAnsi="Arial" w:cs="Arial"/>
          <w:sz w:val="20"/>
          <w:szCs w:val="20"/>
        </w:rPr>
        <w:t>);</w:t>
      </w:r>
      <w:r w:rsidRPr="002A4AA8">
        <w:rPr>
          <w:rFonts w:ascii="Arial" w:hAnsi="Arial" w:cs="Arial"/>
          <w:sz w:val="20"/>
          <w:szCs w:val="20"/>
        </w:rPr>
        <w:t xml:space="preserve"> </w:t>
      </w:r>
    </w:p>
    <w:p w14:paraId="7AEE42E2" w14:textId="0C4A18BA"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4</w:t>
      </w:r>
      <w:r w:rsidR="00671A37" w:rsidRPr="00E10568">
        <w:rPr>
          <w:rFonts w:ascii="Arial" w:hAnsi="Arial" w:cs="Arial"/>
          <w:sz w:val="20"/>
          <w:szCs w:val="20"/>
        </w:rPr>
        <w:t xml:space="preserve"> </w:t>
      </w:r>
      <w:r w:rsidR="00E10568" w:rsidRPr="00E10568">
        <w:rPr>
          <w:rFonts w:ascii="Arial" w:hAnsi="Arial" w:cs="Arial"/>
          <w:sz w:val="20"/>
          <w:szCs w:val="20"/>
        </w:rPr>
        <w:t xml:space="preserve">r. poz. </w:t>
      </w:r>
      <w:r w:rsidR="00671A37">
        <w:rPr>
          <w:rFonts w:ascii="Arial" w:hAnsi="Arial" w:cs="Arial"/>
          <w:sz w:val="20"/>
          <w:szCs w:val="20"/>
        </w:rPr>
        <w:t>1530</w:t>
      </w:r>
      <w:r w:rsidR="00671A37" w:rsidRPr="00E10568">
        <w:rPr>
          <w:rFonts w:ascii="Arial" w:hAnsi="Arial" w:cs="Arial"/>
          <w:sz w:val="20"/>
          <w:szCs w:val="20"/>
        </w:rPr>
        <w:t xml:space="preserve"> </w:t>
      </w:r>
      <w:r w:rsidR="00E10568" w:rsidRPr="00E10568">
        <w:rPr>
          <w:rFonts w:ascii="Arial" w:hAnsi="Arial" w:cs="Arial"/>
          <w:sz w:val="20"/>
          <w:szCs w:val="20"/>
        </w:rPr>
        <w:t>z</w:t>
      </w:r>
      <w:r w:rsidR="005F7A0A">
        <w:rPr>
          <w:rFonts w:ascii="Arial" w:hAnsi="Arial" w:cs="Arial"/>
          <w:sz w:val="20"/>
          <w:szCs w:val="20"/>
        </w:rPr>
        <w:t>e</w:t>
      </w:r>
      <w:r w:rsidR="00E10568" w:rsidRPr="00E10568">
        <w:rPr>
          <w:rFonts w:ascii="Arial" w:hAnsi="Arial" w:cs="Arial"/>
          <w:sz w:val="20"/>
          <w:szCs w:val="20"/>
        </w:rPr>
        <w:t>. zm.</w:t>
      </w:r>
      <w:r w:rsidR="00A87FAB">
        <w:rPr>
          <w:rFonts w:ascii="Arial" w:hAnsi="Arial" w:cs="Arial"/>
          <w:sz w:val="20"/>
          <w:szCs w:val="20"/>
        </w:rPr>
        <w:t>)</w:t>
      </w:r>
      <w:r w:rsidR="00E10568">
        <w:rPr>
          <w:rFonts w:ascii="Arial" w:hAnsi="Arial" w:cs="Arial"/>
          <w:sz w:val="20"/>
          <w:szCs w:val="20"/>
        </w:rPr>
        <w:t xml:space="preserve"> </w:t>
      </w:r>
    </w:p>
    <w:p w14:paraId="2188C353"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16BA1E4C" w14:textId="11A3420F"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 xml:space="preserve">4 </w:t>
      </w:r>
      <w:r w:rsidR="0017167B" w:rsidRPr="00E10568">
        <w:rPr>
          <w:rFonts w:ascii="Arial" w:hAnsi="Arial" w:cs="Arial"/>
          <w:sz w:val="20"/>
          <w:szCs w:val="20"/>
        </w:rPr>
        <w:t>r</w:t>
      </w:r>
      <w:r w:rsidR="00E10568" w:rsidRPr="00E10568">
        <w:rPr>
          <w:rFonts w:ascii="Arial" w:hAnsi="Arial" w:cs="Arial"/>
          <w:sz w:val="20"/>
          <w:szCs w:val="20"/>
        </w:rPr>
        <w:t xml:space="preserve">. poz. </w:t>
      </w:r>
      <w:r w:rsidR="00671A37">
        <w:rPr>
          <w:rFonts w:ascii="Arial" w:hAnsi="Arial" w:cs="Arial"/>
          <w:sz w:val="20"/>
          <w:szCs w:val="20"/>
        </w:rPr>
        <w:t>1320</w:t>
      </w:r>
      <w:r w:rsidR="00671A37" w:rsidRPr="00E10568">
        <w:rPr>
          <w:rFonts w:ascii="Arial" w:hAnsi="Arial" w:cs="Arial"/>
          <w:sz w:val="20"/>
          <w:szCs w:val="20"/>
        </w:rPr>
        <w:t xml:space="preserve"> </w:t>
      </w:r>
      <w:proofErr w:type="spellStart"/>
      <w:r w:rsidR="00E10568" w:rsidRPr="00E10568">
        <w:rPr>
          <w:rFonts w:ascii="Arial" w:hAnsi="Arial" w:cs="Arial"/>
          <w:sz w:val="20"/>
          <w:szCs w:val="20"/>
        </w:rPr>
        <w:t>z</w:t>
      </w:r>
      <w:r w:rsidR="00CB6591">
        <w:rPr>
          <w:rFonts w:ascii="Arial" w:hAnsi="Arial" w:cs="Arial"/>
          <w:sz w:val="20"/>
          <w:szCs w:val="20"/>
        </w:rPr>
        <w:t>e</w:t>
      </w:r>
      <w:r w:rsidR="00E10568" w:rsidRPr="00E10568">
        <w:rPr>
          <w:rFonts w:ascii="Arial" w:hAnsi="Arial" w:cs="Arial"/>
          <w:sz w:val="20"/>
          <w:szCs w:val="20"/>
        </w:rPr>
        <w:t>zm</w:t>
      </w:r>
      <w:proofErr w:type="spellEnd"/>
      <w:r w:rsidR="00E10568" w:rsidRPr="00E10568">
        <w:rPr>
          <w:rFonts w:ascii="Arial" w:hAnsi="Arial" w:cs="Arial"/>
          <w:sz w:val="20"/>
          <w:szCs w:val="20"/>
        </w:rPr>
        <w:t>.);</w:t>
      </w:r>
    </w:p>
    <w:p w14:paraId="7D290699"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29EF163E" w14:textId="7324FA9D" w:rsidR="00FF0F6D" w:rsidRPr="00FF0F6D" w:rsidRDefault="00FF0F6D" w:rsidP="009D3F46">
      <w:pPr>
        <w:pStyle w:val="Akapitzlist"/>
        <w:numPr>
          <w:ilvl w:val="0"/>
          <w:numId w:val="25"/>
        </w:numPr>
        <w:rPr>
          <w:rFonts w:ascii="Arial" w:eastAsiaTheme="minorHAnsi" w:hAnsi="Arial" w:cs="Arial"/>
          <w:sz w:val="20"/>
          <w:szCs w:val="20"/>
        </w:rPr>
      </w:pPr>
      <w:bookmarkStart w:id="53" w:name="_Hlk197516480"/>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t>
      </w:r>
      <w:bookmarkEnd w:id="53"/>
      <w:r w:rsidRPr="00FF0F6D">
        <w:rPr>
          <w:rFonts w:ascii="Arial" w:eastAsiaTheme="minorHAnsi" w:hAnsi="Arial" w:cs="Arial"/>
          <w:sz w:val="20"/>
          <w:szCs w:val="20"/>
        </w:rPr>
        <w:t xml:space="preserve">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w:t>
      </w:r>
      <w:r w:rsidR="008E5368" w:rsidRPr="00FF0F6D">
        <w:rPr>
          <w:rFonts w:ascii="Arial" w:eastAsiaTheme="minorHAnsi" w:hAnsi="Arial" w:cs="Arial"/>
          <w:sz w:val="20"/>
          <w:szCs w:val="20"/>
        </w:rPr>
        <w:t>202</w:t>
      </w:r>
      <w:r w:rsidR="008E5368">
        <w:rPr>
          <w:rFonts w:ascii="Arial" w:eastAsiaTheme="minorHAnsi" w:hAnsi="Arial" w:cs="Arial"/>
          <w:sz w:val="20"/>
          <w:szCs w:val="20"/>
        </w:rPr>
        <w:t>5</w:t>
      </w:r>
      <w:r w:rsidR="008E5368" w:rsidRPr="00FF0F6D">
        <w:rPr>
          <w:rFonts w:ascii="Arial" w:eastAsiaTheme="minorHAnsi" w:hAnsi="Arial" w:cs="Arial"/>
          <w:sz w:val="20"/>
          <w:szCs w:val="20"/>
        </w:rPr>
        <w:t xml:space="preserve"> </w:t>
      </w:r>
      <w:r w:rsidRPr="00FF0F6D">
        <w:rPr>
          <w:rFonts w:ascii="Arial" w:eastAsiaTheme="minorHAnsi" w:hAnsi="Arial" w:cs="Arial"/>
          <w:sz w:val="20"/>
          <w:szCs w:val="20"/>
        </w:rPr>
        <w:t xml:space="preserve">r. poz. </w:t>
      </w:r>
      <w:r w:rsidR="008E5368">
        <w:rPr>
          <w:rFonts w:ascii="Arial" w:eastAsiaTheme="minorHAnsi" w:hAnsi="Arial" w:cs="Arial"/>
          <w:sz w:val="20"/>
          <w:szCs w:val="20"/>
        </w:rPr>
        <w:t>37</w:t>
      </w:r>
      <w:r w:rsidRPr="00FF0F6D">
        <w:rPr>
          <w:rFonts w:ascii="Arial" w:eastAsiaTheme="minorHAnsi" w:hAnsi="Arial" w:cs="Arial"/>
          <w:sz w:val="20"/>
          <w:szCs w:val="20"/>
        </w:rPr>
        <w:t>)</w:t>
      </w:r>
      <w:r w:rsidR="001322E9">
        <w:rPr>
          <w:rFonts w:ascii="Arial" w:eastAsiaTheme="minorHAnsi" w:hAnsi="Arial" w:cs="Arial"/>
          <w:sz w:val="20"/>
          <w:szCs w:val="20"/>
        </w:rPr>
        <w:t>.</w:t>
      </w:r>
    </w:p>
    <w:p w14:paraId="54350956" w14:textId="77777777" w:rsidR="00350F7A" w:rsidRPr="002A4AA8" w:rsidRDefault="00350F7A" w:rsidP="00350F7A">
      <w:pPr>
        <w:keepNext/>
        <w:spacing w:after="60"/>
        <w:jc w:val="center"/>
        <w:rPr>
          <w:rFonts w:ascii="Arial" w:hAnsi="Arial" w:cs="Arial"/>
          <w:sz w:val="20"/>
          <w:szCs w:val="20"/>
        </w:rPr>
      </w:pPr>
    </w:p>
    <w:p w14:paraId="11B406A8"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42700969" w14:textId="71DD67F6" w:rsidR="00E76934" w:rsidRPr="000E5745"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DB0CFE"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12</w:t>
      </w:r>
      <w:r w:rsidRPr="000E5745">
        <w:rPr>
          <w:rFonts w:ascii="Arial" w:hAnsi="Arial" w:cs="Arial"/>
          <w:sz w:val="20"/>
          <w:szCs w:val="20"/>
        </w:rPr>
        <w:t xml:space="preserve">, że nie podlega wykluczeniu </w:t>
      </w:r>
      <w:r w:rsidR="000E6CCF" w:rsidRPr="000E5745">
        <w:rPr>
          <w:rFonts w:ascii="Arial" w:hAnsi="Arial" w:cs="Arial"/>
          <w:sz w:val="20"/>
          <w:szCs w:val="20"/>
        </w:rPr>
        <w:t xml:space="preserve">                               </w:t>
      </w:r>
      <w:r w:rsidRPr="000E5745">
        <w:rPr>
          <w:rFonts w:ascii="Arial" w:hAnsi="Arial" w:cs="Arial"/>
          <w:sz w:val="20"/>
          <w:szCs w:val="20"/>
        </w:rPr>
        <w:t xml:space="preserve">z </w:t>
      </w:r>
      <w:r w:rsidR="00B260CD" w:rsidRPr="000E5745">
        <w:rPr>
          <w:rFonts w:ascii="Arial" w:hAnsi="Arial" w:cs="Arial"/>
          <w:sz w:val="20"/>
          <w:szCs w:val="20"/>
        </w:rPr>
        <w:t xml:space="preserve">możliwości </w:t>
      </w:r>
      <w:r w:rsidRPr="000E5745">
        <w:rPr>
          <w:rFonts w:ascii="Arial" w:hAnsi="Arial" w:cs="Arial"/>
          <w:sz w:val="20"/>
          <w:szCs w:val="20"/>
        </w:rPr>
        <w:t>ubiegania się o środki przeznaczone na realizację Projektu, w tym wykluczeniu na podstawie art. 207 ust. 4 ustawy z dnia 27 sierpnia 2009 r. o finansach publicznych</w:t>
      </w:r>
    </w:p>
    <w:p w14:paraId="5F25EBB1" w14:textId="77777777" w:rsidR="00C51EAF" w:rsidRPr="000E5745"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0E5745">
        <w:rPr>
          <w:rFonts w:ascii="Arial" w:hAnsi="Arial" w:cs="Arial"/>
          <w:i/>
          <w:iCs/>
          <w:sz w:val="20"/>
          <w:szCs w:val="20"/>
        </w:rPr>
        <w:t>Beneficjent jest zobowiązany odebrać oświadczenie, o którym mowa w ust. 1 od Partner</w:t>
      </w:r>
      <w:r w:rsidR="00340A9A" w:rsidRPr="000E5745">
        <w:rPr>
          <w:rFonts w:ascii="Arial" w:hAnsi="Arial" w:cs="Arial"/>
          <w:i/>
          <w:iCs/>
          <w:sz w:val="20"/>
          <w:szCs w:val="20"/>
        </w:rPr>
        <w:t>ów</w:t>
      </w:r>
      <w:r w:rsidRPr="000E5745">
        <w:rPr>
          <w:rFonts w:ascii="Arial" w:hAnsi="Arial" w:cs="Arial"/>
          <w:i/>
          <w:iCs/>
          <w:sz w:val="20"/>
          <w:szCs w:val="20"/>
        </w:rPr>
        <w:t>.</w:t>
      </w:r>
      <w:r w:rsidRPr="000E5745">
        <w:rPr>
          <w:rStyle w:val="Odwoanieprzypisudolnego"/>
          <w:rFonts w:ascii="Arial" w:hAnsi="Arial" w:cs="Arial"/>
          <w:i/>
          <w:iCs/>
          <w:sz w:val="20"/>
          <w:szCs w:val="20"/>
        </w:rPr>
        <w:footnoteReference w:id="117"/>
      </w:r>
    </w:p>
    <w:p w14:paraId="4CCFCA61" w14:textId="14F7FCEE" w:rsidR="00775154" w:rsidRPr="000E5745"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2009AC"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13</w:t>
      </w:r>
      <w:r w:rsidRPr="000E5745">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5A93C65A"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18"/>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19"/>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2CFBBED4" w14:textId="77777777" w:rsidR="006F6872" w:rsidRPr="002A4AA8" w:rsidRDefault="006F6872" w:rsidP="00350F7A">
      <w:pPr>
        <w:spacing w:after="60"/>
        <w:jc w:val="center"/>
        <w:rPr>
          <w:rFonts w:ascii="Arial" w:hAnsi="Arial" w:cs="Arial"/>
          <w:sz w:val="20"/>
          <w:szCs w:val="20"/>
        </w:rPr>
      </w:pPr>
    </w:p>
    <w:p w14:paraId="04774D0B"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6FD35DB5"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1ABEEA3C"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292CAE7B" w14:textId="77777777" w:rsidR="009D490C" w:rsidRPr="002A4AA8" w:rsidRDefault="009D490C" w:rsidP="00350F7A">
      <w:pPr>
        <w:spacing w:after="60"/>
        <w:jc w:val="center"/>
        <w:rPr>
          <w:rFonts w:ascii="Arial" w:hAnsi="Arial" w:cs="Arial"/>
          <w:sz w:val="20"/>
          <w:szCs w:val="20"/>
        </w:rPr>
      </w:pPr>
    </w:p>
    <w:p w14:paraId="322E5E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37E783D5" w14:textId="407A82AE"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w:t>
      </w:r>
      <w:r w:rsidRPr="000E5745">
        <w:rPr>
          <w:rFonts w:ascii="Arial" w:hAnsi="Arial" w:cs="Arial"/>
          <w:color w:val="000000"/>
          <w:sz w:val="20"/>
          <w:szCs w:val="20"/>
        </w:rPr>
        <w:t xml:space="preserve">umowy związane ze zmianą adresu siedziby Beneficjenta </w:t>
      </w:r>
      <w:r w:rsidR="00FA60D9" w:rsidRPr="000E5745">
        <w:rPr>
          <w:rFonts w:ascii="Arial" w:hAnsi="Arial" w:cs="Arial"/>
          <w:color w:val="000000"/>
          <w:sz w:val="20"/>
          <w:szCs w:val="20"/>
        </w:rPr>
        <w:t xml:space="preserve">oraz treści załącznika nr </w:t>
      </w:r>
      <w:r w:rsidR="00BF331A" w:rsidRPr="000E5745">
        <w:rPr>
          <w:rFonts w:ascii="Arial" w:hAnsi="Arial" w:cs="Arial"/>
          <w:color w:val="000000"/>
          <w:sz w:val="20"/>
          <w:szCs w:val="20"/>
        </w:rPr>
        <w:t xml:space="preserve">14 </w:t>
      </w:r>
      <w:r w:rsidRPr="000E5745">
        <w:rPr>
          <w:rFonts w:ascii="Arial" w:hAnsi="Arial" w:cs="Arial"/>
          <w:color w:val="000000"/>
          <w:sz w:val="20"/>
          <w:szCs w:val="20"/>
        </w:rPr>
        <w:t>wymagają pisemnego poinformowania Instytucji Pośredniczącej. Pozostałe z</w:t>
      </w:r>
      <w:r w:rsidR="009D490C" w:rsidRPr="000E5745">
        <w:rPr>
          <w:rFonts w:ascii="Arial" w:hAnsi="Arial" w:cs="Arial"/>
          <w:sz w:val="20"/>
          <w:szCs w:val="20"/>
        </w:rPr>
        <w:t xml:space="preserve">miany w treści umowy wymagają formy aneksu do umowy, z zastrzeżeniem </w:t>
      </w:r>
      <w:r w:rsidR="00A76970" w:rsidRPr="000E5745">
        <w:rPr>
          <w:rFonts w:ascii="Arial" w:hAnsi="Arial" w:cs="Arial"/>
          <w:sz w:val="20"/>
          <w:szCs w:val="20"/>
        </w:rPr>
        <w:t xml:space="preserve">§ 2 ust. </w:t>
      </w:r>
      <w:r w:rsidR="00BA78FA" w:rsidRPr="000E5745">
        <w:rPr>
          <w:rFonts w:ascii="Arial" w:hAnsi="Arial" w:cs="Arial"/>
          <w:sz w:val="20"/>
          <w:szCs w:val="20"/>
        </w:rPr>
        <w:t>4</w:t>
      </w:r>
      <w:r w:rsidR="000D5B0F" w:rsidRPr="000E5745">
        <w:rPr>
          <w:rFonts w:ascii="Arial" w:hAnsi="Arial" w:cs="Arial"/>
          <w:sz w:val="20"/>
          <w:szCs w:val="20"/>
        </w:rPr>
        <w:t>,</w:t>
      </w:r>
      <w:r w:rsidR="00A76970" w:rsidRPr="000E5745">
        <w:rPr>
          <w:rFonts w:ascii="Arial" w:hAnsi="Arial" w:cs="Arial"/>
          <w:sz w:val="20"/>
          <w:szCs w:val="20"/>
        </w:rPr>
        <w:t xml:space="preserve"> </w:t>
      </w:r>
      <w:r w:rsidR="009D490C" w:rsidRPr="000E5745">
        <w:rPr>
          <w:rFonts w:ascii="Arial" w:hAnsi="Arial" w:cs="Arial"/>
          <w:sz w:val="20"/>
          <w:szCs w:val="20"/>
        </w:rPr>
        <w:t xml:space="preserve">§ 8 ust. </w:t>
      </w:r>
      <w:r w:rsidR="0047575E" w:rsidRPr="000E5745">
        <w:rPr>
          <w:rFonts w:ascii="Arial" w:hAnsi="Arial" w:cs="Arial"/>
          <w:sz w:val="20"/>
          <w:szCs w:val="20"/>
        </w:rPr>
        <w:t>4</w:t>
      </w:r>
      <w:r w:rsidR="009D490C" w:rsidRPr="000E5745">
        <w:rPr>
          <w:rFonts w:ascii="Arial" w:hAnsi="Arial" w:cs="Arial"/>
          <w:sz w:val="20"/>
          <w:szCs w:val="20"/>
        </w:rPr>
        <w:t>, § 1</w:t>
      </w:r>
      <w:r w:rsidR="001322E9" w:rsidRPr="000E5745">
        <w:rPr>
          <w:rFonts w:ascii="Arial" w:hAnsi="Arial" w:cs="Arial"/>
          <w:sz w:val="20"/>
          <w:szCs w:val="20"/>
        </w:rPr>
        <w:t>3</w:t>
      </w:r>
      <w:r w:rsidR="00252899" w:rsidRPr="000E5745">
        <w:rPr>
          <w:rFonts w:ascii="Arial" w:hAnsi="Arial" w:cs="Arial"/>
          <w:sz w:val="20"/>
          <w:szCs w:val="20"/>
        </w:rPr>
        <w:t xml:space="preserve"> ust. 1, </w:t>
      </w:r>
      <w:r w:rsidR="00250F91" w:rsidRPr="000E5745">
        <w:rPr>
          <w:rFonts w:ascii="Arial" w:hAnsi="Arial" w:cs="Arial"/>
          <w:sz w:val="20"/>
          <w:szCs w:val="20"/>
        </w:rPr>
        <w:t xml:space="preserve">§ 15 ust. 3, </w:t>
      </w:r>
      <w:r w:rsidR="00252899" w:rsidRPr="000E5745">
        <w:rPr>
          <w:rFonts w:ascii="Arial" w:hAnsi="Arial" w:cs="Arial"/>
          <w:sz w:val="20"/>
          <w:szCs w:val="20"/>
        </w:rPr>
        <w:t>§ 2</w:t>
      </w:r>
      <w:r w:rsidR="00EF59C7" w:rsidRPr="000E5745">
        <w:rPr>
          <w:rFonts w:ascii="Arial" w:hAnsi="Arial" w:cs="Arial"/>
          <w:sz w:val="20"/>
          <w:szCs w:val="20"/>
        </w:rPr>
        <w:t>1</w:t>
      </w:r>
      <w:r w:rsidR="00252899" w:rsidRPr="000E5745">
        <w:rPr>
          <w:rFonts w:ascii="Arial" w:hAnsi="Arial" w:cs="Arial"/>
          <w:sz w:val="20"/>
          <w:szCs w:val="20"/>
        </w:rPr>
        <w:t xml:space="preserve"> ust. </w:t>
      </w:r>
      <w:r w:rsidR="00250F91" w:rsidRPr="000E5745">
        <w:rPr>
          <w:rFonts w:ascii="Arial" w:hAnsi="Arial" w:cs="Arial"/>
          <w:sz w:val="20"/>
          <w:szCs w:val="20"/>
        </w:rPr>
        <w:t xml:space="preserve">12 </w:t>
      </w:r>
      <w:r w:rsidR="009D490C" w:rsidRPr="000E5745">
        <w:rPr>
          <w:rFonts w:ascii="Arial" w:hAnsi="Arial" w:cs="Arial"/>
          <w:sz w:val="20"/>
          <w:szCs w:val="20"/>
        </w:rPr>
        <w:t>oraz  § 2</w:t>
      </w:r>
      <w:r w:rsidR="001322E9" w:rsidRPr="000E5745">
        <w:rPr>
          <w:rFonts w:ascii="Arial" w:hAnsi="Arial" w:cs="Arial"/>
          <w:sz w:val="20"/>
          <w:szCs w:val="20"/>
        </w:rPr>
        <w:t>3</w:t>
      </w:r>
      <w:r w:rsidR="009D490C" w:rsidRPr="000E5745">
        <w:rPr>
          <w:rFonts w:ascii="Arial" w:hAnsi="Arial" w:cs="Arial"/>
          <w:sz w:val="20"/>
          <w:szCs w:val="20"/>
        </w:rPr>
        <w:t xml:space="preserve"> ust.</w:t>
      </w:r>
      <w:r w:rsidR="009D490C" w:rsidRPr="00563F6C">
        <w:rPr>
          <w:rFonts w:ascii="Arial" w:hAnsi="Arial" w:cs="Arial"/>
          <w:sz w:val="20"/>
          <w:szCs w:val="20"/>
        </w:rPr>
        <w:t xml:space="preserve"> 1.</w:t>
      </w:r>
    </w:p>
    <w:p w14:paraId="47B95EFD"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D7DFD3B"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0"/>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lastRenderedPageBreak/>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1"/>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55689ACC"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907603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2"/>
      </w:r>
    </w:p>
    <w:p w14:paraId="1B02411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4087206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3"/>
      </w:r>
      <w:r w:rsidRPr="002A4AA8">
        <w:rPr>
          <w:rFonts w:ascii="Arial" w:hAnsi="Arial" w:cs="Arial"/>
          <w:sz w:val="20"/>
          <w:szCs w:val="20"/>
        </w:rPr>
        <w:t>;</w:t>
      </w:r>
    </w:p>
    <w:p w14:paraId="1AF24F6F"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załącznik nr 4: Harmonogram płatności;</w:t>
      </w:r>
    </w:p>
    <w:p w14:paraId="4C523A2A" w14:textId="2835A79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5</w:t>
      </w:r>
      <w:r w:rsidRPr="000E5745">
        <w:rPr>
          <w:rFonts w:ascii="Arial" w:hAnsi="Arial" w:cs="Arial"/>
          <w:sz w:val="20"/>
          <w:szCs w:val="20"/>
        </w:rPr>
        <w:t>: W</w:t>
      </w:r>
      <w:r w:rsidR="00F3226A" w:rsidRPr="000E5745">
        <w:rPr>
          <w:rFonts w:ascii="Arial" w:hAnsi="Arial" w:cs="Arial"/>
          <w:sz w:val="20"/>
          <w:szCs w:val="20"/>
        </w:rPr>
        <w:t>zór w</w:t>
      </w:r>
      <w:r w:rsidRPr="000E5745">
        <w:rPr>
          <w:rFonts w:ascii="Arial" w:hAnsi="Arial" w:cs="Arial"/>
          <w:sz w:val="20"/>
          <w:szCs w:val="20"/>
        </w:rPr>
        <w:t>niosk</w:t>
      </w:r>
      <w:r w:rsidR="00F3226A" w:rsidRPr="000E5745">
        <w:rPr>
          <w:rFonts w:ascii="Arial" w:hAnsi="Arial" w:cs="Arial"/>
          <w:sz w:val="20"/>
          <w:szCs w:val="20"/>
        </w:rPr>
        <w:t>u</w:t>
      </w:r>
      <w:r w:rsidRPr="000E5745">
        <w:rPr>
          <w:rFonts w:ascii="Arial" w:hAnsi="Arial" w:cs="Arial"/>
          <w:sz w:val="20"/>
          <w:szCs w:val="20"/>
        </w:rPr>
        <w:t xml:space="preserve"> o </w:t>
      </w:r>
      <w:r w:rsidR="003F0FE1" w:rsidRPr="000E5745">
        <w:rPr>
          <w:rFonts w:ascii="Arial" w:hAnsi="Arial" w:cs="Arial"/>
          <w:sz w:val="20"/>
          <w:szCs w:val="20"/>
        </w:rPr>
        <w:t>dodanie</w:t>
      </w:r>
      <w:r w:rsidRPr="000E5745">
        <w:rPr>
          <w:rFonts w:ascii="Arial" w:hAnsi="Arial" w:cs="Arial"/>
          <w:sz w:val="20"/>
          <w:szCs w:val="20"/>
        </w:rPr>
        <w:t xml:space="preserve"> osoby uprawnionej </w:t>
      </w:r>
      <w:r w:rsidR="003F0FE1" w:rsidRPr="000E5745">
        <w:rPr>
          <w:rFonts w:ascii="Arial" w:hAnsi="Arial" w:cs="Arial"/>
          <w:sz w:val="20"/>
          <w:szCs w:val="20"/>
        </w:rPr>
        <w:t>zarządzającej projektem</w:t>
      </w:r>
      <w:r w:rsidR="000E20D9" w:rsidRPr="000E5745">
        <w:rPr>
          <w:rFonts w:ascii="Arial" w:hAnsi="Arial" w:cs="Arial"/>
          <w:sz w:val="20"/>
          <w:szCs w:val="20"/>
        </w:rPr>
        <w:t>;</w:t>
      </w:r>
    </w:p>
    <w:p w14:paraId="098E299D" w14:textId="1563A75B"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6</w:t>
      </w:r>
      <w:r w:rsidRPr="000E5745">
        <w:rPr>
          <w:rFonts w:ascii="Arial" w:hAnsi="Arial" w:cs="Arial"/>
          <w:sz w:val="20"/>
          <w:szCs w:val="20"/>
        </w:rPr>
        <w:t xml:space="preserve">: </w:t>
      </w:r>
      <w:r w:rsidR="005B59A8" w:rsidRPr="000E5745">
        <w:rPr>
          <w:rFonts w:ascii="Arial" w:hAnsi="Arial" w:cs="Arial"/>
          <w:sz w:val="20"/>
          <w:szCs w:val="20"/>
        </w:rPr>
        <w:t>Wzór</w:t>
      </w:r>
      <w:r w:rsidR="00D82703">
        <w:rPr>
          <w:rFonts w:ascii="Arial" w:hAnsi="Arial" w:cs="Arial"/>
          <w:sz w:val="20"/>
          <w:szCs w:val="20"/>
        </w:rPr>
        <w:t xml:space="preserve"> oświadczenia uczestnika projektu dotyczący spełnienia obowiązku informacyjnego</w:t>
      </w:r>
      <w:r w:rsidRPr="000E5745">
        <w:rPr>
          <w:rFonts w:ascii="Arial" w:hAnsi="Arial" w:cs="Arial"/>
          <w:sz w:val="20"/>
          <w:szCs w:val="20"/>
        </w:rPr>
        <w:t>;</w:t>
      </w:r>
    </w:p>
    <w:p w14:paraId="2DDF2309" w14:textId="6A4B46F0"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7</w:t>
      </w:r>
      <w:r w:rsidRPr="000E5745">
        <w:rPr>
          <w:rFonts w:ascii="Arial" w:hAnsi="Arial" w:cs="Arial"/>
          <w:sz w:val="20"/>
          <w:szCs w:val="20"/>
        </w:rPr>
        <w:t>: Wzór upoważnienia do przetwarzania danych osobowych;</w:t>
      </w:r>
    </w:p>
    <w:p w14:paraId="644FD02E" w14:textId="64ED4804"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8</w:t>
      </w:r>
      <w:r w:rsidRPr="000E5745">
        <w:rPr>
          <w:rFonts w:ascii="Arial" w:hAnsi="Arial" w:cs="Arial"/>
          <w:sz w:val="20"/>
          <w:szCs w:val="20"/>
        </w:rPr>
        <w:t>: Wzór odwołania upoważnienia do przetwarzania danych osobowych</w:t>
      </w:r>
      <w:r w:rsidR="007D2753" w:rsidRPr="000E5745">
        <w:rPr>
          <w:rFonts w:ascii="Arial" w:hAnsi="Arial" w:cs="Arial"/>
          <w:sz w:val="20"/>
          <w:szCs w:val="20"/>
        </w:rPr>
        <w:t>;</w:t>
      </w:r>
      <w:r w:rsidRPr="000E5745">
        <w:rPr>
          <w:rFonts w:ascii="Arial" w:hAnsi="Arial" w:cs="Arial"/>
          <w:sz w:val="20"/>
          <w:szCs w:val="20"/>
        </w:rPr>
        <w:t xml:space="preserve"> </w:t>
      </w:r>
    </w:p>
    <w:p w14:paraId="64F27297" w14:textId="7DF0B1B1"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9</w:t>
      </w:r>
      <w:r w:rsidRPr="000E5745">
        <w:rPr>
          <w:rFonts w:ascii="Arial" w:hAnsi="Arial" w:cs="Arial"/>
          <w:sz w:val="20"/>
          <w:szCs w:val="20"/>
        </w:rPr>
        <w:t>:</w:t>
      </w:r>
      <w:r w:rsidR="00BC3C3E" w:rsidRPr="000E5745">
        <w:rPr>
          <w:rFonts w:ascii="Arial" w:hAnsi="Arial" w:cs="Arial"/>
          <w:sz w:val="20"/>
          <w:szCs w:val="20"/>
        </w:rPr>
        <w:t xml:space="preserve"> Obowiązki informacyjne Beneficjenta</w:t>
      </w:r>
      <w:r w:rsidR="00B10F25" w:rsidRPr="000E5745">
        <w:t xml:space="preserve"> </w:t>
      </w:r>
      <w:r w:rsidR="00B10F25" w:rsidRPr="000E5745">
        <w:rPr>
          <w:rFonts w:ascii="Arial" w:hAnsi="Arial" w:cs="Arial"/>
          <w:sz w:val="20"/>
          <w:szCs w:val="20"/>
        </w:rPr>
        <w:t xml:space="preserve">– wyciąg z zapisów Podręcznika wnioskodawcy i </w:t>
      </w:r>
      <w:r w:rsidR="0008374D" w:rsidRPr="000E5745">
        <w:rPr>
          <w:rFonts w:ascii="Arial" w:hAnsi="Arial" w:cs="Arial"/>
          <w:sz w:val="20"/>
          <w:szCs w:val="20"/>
        </w:rPr>
        <w:t>B</w:t>
      </w:r>
      <w:r w:rsidR="00B10F25" w:rsidRPr="000E5745">
        <w:rPr>
          <w:rFonts w:ascii="Arial" w:hAnsi="Arial" w:cs="Arial"/>
          <w:sz w:val="20"/>
          <w:szCs w:val="20"/>
        </w:rPr>
        <w:t>eneficjenta Funduszy Europejskich na lata 2021-2027 w zakresie informacji i promocji</w:t>
      </w:r>
      <w:r w:rsidR="00340A9A" w:rsidRPr="000E5745">
        <w:rPr>
          <w:rFonts w:ascii="Arial" w:hAnsi="Arial" w:cs="Arial"/>
          <w:sz w:val="20"/>
          <w:szCs w:val="20"/>
        </w:rPr>
        <w:t>;</w:t>
      </w:r>
    </w:p>
    <w:p w14:paraId="4422EAB0" w14:textId="7A978724" w:rsidR="00286081"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w:t>
      </w:r>
      <w:r w:rsidR="00286081" w:rsidRPr="000E5745">
        <w:rPr>
          <w:rFonts w:ascii="Arial" w:hAnsi="Arial" w:cs="Arial"/>
          <w:sz w:val="20"/>
          <w:szCs w:val="20"/>
        </w:rPr>
        <w:t xml:space="preserve">ałącznik nr </w:t>
      </w:r>
      <w:r w:rsidR="00BF331A" w:rsidRPr="000E5745">
        <w:rPr>
          <w:rFonts w:ascii="Arial" w:hAnsi="Arial" w:cs="Arial"/>
          <w:sz w:val="20"/>
          <w:szCs w:val="20"/>
        </w:rPr>
        <w:t>10</w:t>
      </w:r>
      <w:r w:rsidR="00286081" w:rsidRPr="000E5745">
        <w:rPr>
          <w:rFonts w:ascii="Arial" w:hAnsi="Arial" w:cs="Arial"/>
          <w:sz w:val="20"/>
          <w:szCs w:val="20"/>
        </w:rPr>
        <w:t xml:space="preserve">: </w:t>
      </w:r>
      <w:r w:rsidR="00BC3C3E" w:rsidRPr="000E5745">
        <w:rPr>
          <w:rFonts w:ascii="Arial" w:hAnsi="Arial" w:cs="Arial"/>
          <w:bCs/>
          <w:sz w:val="20"/>
          <w:szCs w:val="20"/>
        </w:rPr>
        <w:t>Pomniejszenia dofinansowania w zakresie obowiązków komunikacyjnych beneficjentów FE</w:t>
      </w:r>
      <w:r w:rsidR="00340A9A" w:rsidRPr="000E5745">
        <w:rPr>
          <w:rFonts w:ascii="Arial" w:hAnsi="Arial" w:cs="Arial"/>
          <w:bCs/>
          <w:sz w:val="20"/>
          <w:szCs w:val="20"/>
        </w:rPr>
        <w:t>;</w:t>
      </w:r>
      <w:r w:rsidR="00BC3C3E" w:rsidRPr="000E5745" w:rsidDel="00BC3C3E">
        <w:rPr>
          <w:rFonts w:ascii="Arial" w:hAnsi="Arial" w:cs="Arial"/>
          <w:sz w:val="20"/>
          <w:szCs w:val="20"/>
        </w:rPr>
        <w:t xml:space="preserve"> </w:t>
      </w:r>
    </w:p>
    <w:p w14:paraId="0A9247FE" w14:textId="22286891"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11</w:t>
      </w:r>
      <w:r w:rsidRPr="000E5745">
        <w:rPr>
          <w:rFonts w:ascii="Arial" w:hAnsi="Arial" w:cs="Arial"/>
          <w:sz w:val="20"/>
          <w:szCs w:val="20"/>
        </w:rPr>
        <w:t xml:space="preserve">: </w:t>
      </w:r>
      <w:r w:rsidRPr="000E5745">
        <w:rPr>
          <w:rFonts w:ascii="Arial" w:hAnsi="Arial" w:cs="Arial"/>
          <w:bCs/>
          <w:sz w:val="20"/>
          <w:szCs w:val="20"/>
        </w:rPr>
        <w:t>Wzór</w:t>
      </w:r>
      <w:r w:rsidRPr="00BC3C3E">
        <w:rPr>
          <w:rFonts w:ascii="Arial" w:hAnsi="Arial" w:cs="Arial"/>
          <w:bCs/>
          <w:sz w:val="20"/>
          <w:szCs w:val="20"/>
        </w:rPr>
        <w:t xml:space="preserve"> oświadczenia udzielenia licencji niewyłącznej</w:t>
      </w:r>
      <w:r>
        <w:rPr>
          <w:rFonts w:ascii="Arial" w:hAnsi="Arial" w:cs="Arial"/>
          <w:bCs/>
          <w:sz w:val="20"/>
          <w:szCs w:val="20"/>
        </w:rPr>
        <w:t>;</w:t>
      </w:r>
    </w:p>
    <w:p w14:paraId="28E09DE3" w14:textId="51DD42AA" w:rsidR="00BC3C3E" w:rsidRPr="000E5745" w:rsidRDefault="00370920"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12</w:t>
      </w:r>
      <w:r w:rsidRPr="000E5745">
        <w:rPr>
          <w:rFonts w:ascii="Arial" w:hAnsi="Arial" w:cs="Arial"/>
          <w:sz w:val="20"/>
          <w:szCs w:val="20"/>
        </w:rPr>
        <w:t xml:space="preserve">: Oświadczenie </w:t>
      </w:r>
      <w:r w:rsidR="009D5504" w:rsidRPr="000E5745">
        <w:rPr>
          <w:rFonts w:ascii="Arial" w:hAnsi="Arial" w:cs="Arial"/>
          <w:sz w:val="20"/>
          <w:szCs w:val="20"/>
        </w:rPr>
        <w:t xml:space="preserve">dotyczące </w:t>
      </w:r>
      <w:r w:rsidR="007C5865" w:rsidRPr="000E5745">
        <w:rPr>
          <w:rFonts w:ascii="Arial" w:hAnsi="Arial" w:cs="Arial"/>
          <w:sz w:val="20"/>
          <w:szCs w:val="20"/>
        </w:rPr>
        <w:t xml:space="preserve">kwalifikowalności </w:t>
      </w:r>
      <w:r w:rsidR="004A40DE" w:rsidRPr="000E5745">
        <w:rPr>
          <w:rFonts w:ascii="Arial" w:hAnsi="Arial" w:cs="Arial"/>
          <w:sz w:val="20"/>
          <w:szCs w:val="20"/>
        </w:rPr>
        <w:t>W</w:t>
      </w:r>
      <w:r w:rsidR="007C5865" w:rsidRPr="000E5745">
        <w:rPr>
          <w:rFonts w:ascii="Arial" w:hAnsi="Arial" w:cs="Arial"/>
          <w:sz w:val="20"/>
          <w:szCs w:val="20"/>
        </w:rPr>
        <w:t>nioskodawcy</w:t>
      </w:r>
      <w:r w:rsidRPr="000E5745">
        <w:rPr>
          <w:rFonts w:ascii="Arial" w:hAnsi="Arial" w:cs="Arial"/>
          <w:sz w:val="20"/>
          <w:szCs w:val="20"/>
        </w:rPr>
        <w:t>;</w:t>
      </w:r>
    </w:p>
    <w:p w14:paraId="4C15D34C" w14:textId="0ACE617B" w:rsidR="00BC3C3E"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w:t>
      </w:r>
      <w:r w:rsidR="00370920" w:rsidRPr="000E5745">
        <w:rPr>
          <w:rFonts w:ascii="Arial" w:hAnsi="Arial" w:cs="Arial"/>
          <w:sz w:val="20"/>
          <w:szCs w:val="20"/>
        </w:rPr>
        <w:t xml:space="preserve">cznik nr </w:t>
      </w:r>
      <w:r w:rsidR="00BF331A" w:rsidRPr="000E5745">
        <w:rPr>
          <w:rFonts w:ascii="Arial" w:hAnsi="Arial" w:cs="Arial"/>
          <w:sz w:val="20"/>
          <w:szCs w:val="20"/>
        </w:rPr>
        <w:t>13</w:t>
      </w:r>
      <w:r w:rsidR="00370920" w:rsidRPr="000E5745">
        <w:rPr>
          <w:rFonts w:ascii="Arial" w:hAnsi="Arial" w:cs="Arial"/>
          <w:sz w:val="20"/>
          <w:szCs w:val="20"/>
        </w:rPr>
        <w:t>: O</w:t>
      </w:r>
      <w:r w:rsidRPr="000E5745">
        <w:rPr>
          <w:rFonts w:ascii="Arial" w:hAnsi="Arial" w:cs="Arial"/>
          <w:sz w:val="20"/>
          <w:szCs w:val="20"/>
        </w:rPr>
        <w:t>świadczenia o niekaralności</w:t>
      </w:r>
      <w:r w:rsidR="004A659C" w:rsidRPr="000E5745">
        <w:rPr>
          <w:rStyle w:val="Odwoanieprzypisudolnego"/>
          <w:rFonts w:ascii="Arial" w:hAnsi="Arial" w:cs="Arial"/>
          <w:sz w:val="20"/>
          <w:szCs w:val="20"/>
        </w:rPr>
        <w:footnoteReference w:id="124"/>
      </w:r>
      <w:r w:rsidR="0027480A" w:rsidRPr="000E5745">
        <w:rPr>
          <w:rFonts w:ascii="Arial" w:hAnsi="Arial" w:cs="Arial"/>
          <w:sz w:val="20"/>
          <w:szCs w:val="20"/>
        </w:rPr>
        <w:t>;</w:t>
      </w:r>
    </w:p>
    <w:p w14:paraId="7C57EF89" w14:textId="4B802BCD" w:rsidR="00E01870" w:rsidRPr="000E5745" w:rsidRDefault="0027480A"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14</w:t>
      </w:r>
      <w:r w:rsidRPr="000E5745">
        <w:rPr>
          <w:rFonts w:ascii="Arial" w:hAnsi="Arial" w:cs="Arial"/>
          <w:sz w:val="20"/>
          <w:szCs w:val="20"/>
        </w:rPr>
        <w:t>: Deklaracja wydatków majątkowych</w:t>
      </w:r>
      <w:r w:rsidR="00BF1AC5" w:rsidRPr="000E5745">
        <w:rPr>
          <w:rFonts w:ascii="Arial" w:hAnsi="Arial" w:cs="Arial"/>
          <w:sz w:val="20"/>
          <w:szCs w:val="20"/>
        </w:rPr>
        <w:t>;</w:t>
      </w:r>
    </w:p>
    <w:p w14:paraId="548D4E4F" w14:textId="0F1D367C" w:rsidR="00610139" w:rsidRDefault="00610139"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15</w:t>
      </w:r>
      <w:r w:rsidRPr="000E5745">
        <w:rPr>
          <w:rFonts w:ascii="Arial" w:hAnsi="Arial" w:cs="Arial"/>
          <w:sz w:val="20"/>
          <w:szCs w:val="20"/>
        </w:rPr>
        <w:t>: Wzór</w:t>
      </w:r>
      <w:r w:rsidRPr="00BC3C3E">
        <w:rPr>
          <w:rFonts w:ascii="Arial" w:hAnsi="Arial" w:cs="Arial"/>
          <w:sz w:val="20"/>
          <w:szCs w:val="20"/>
        </w:rPr>
        <w:t xml:space="preserve"> oświadczenia o podziale kwoty dofinansowania na źródła finansowania</w:t>
      </w:r>
      <w:r w:rsidR="00BF1AC5">
        <w:rPr>
          <w:rFonts w:ascii="Arial" w:hAnsi="Arial" w:cs="Arial"/>
          <w:sz w:val="20"/>
          <w:szCs w:val="20"/>
        </w:rPr>
        <w:t>;</w:t>
      </w:r>
    </w:p>
    <w:p w14:paraId="4C020A22" w14:textId="77777777" w:rsidR="00836544" w:rsidRPr="00BF1AC5" w:rsidRDefault="00836544" w:rsidP="00BF1AC5">
      <w:pPr>
        <w:rPr>
          <w:rFonts w:ascii="Arial" w:hAnsi="Arial" w:cs="Arial"/>
          <w:sz w:val="20"/>
          <w:szCs w:val="20"/>
          <w:highlight w:val="yellow"/>
        </w:rPr>
      </w:pPr>
    </w:p>
    <w:p w14:paraId="054BA79A" w14:textId="09CDCBC4" w:rsidR="005F23F1" w:rsidRDefault="005F23F1" w:rsidP="00E01870">
      <w:pPr>
        <w:keepNext/>
        <w:spacing w:after="60"/>
        <w:jc w:val="both"/>
        <w:rPr>
          <w:rFonts w:ascii="Arial" w:hAnsi="Arial" w:cs="Arial"/>
          <w:sz w:val="20"/>
          <w:szCs w:val="20"/>
        </w:rPr>
      </w:pPr>
    </w:p>
    <w:p w14:paraId="370EDF2B" w14:textId="77777777" w:rsidR="00A976A8" w:rsidRPr="002A4AA8" w:rsidRDefault="00A976A8" w:rsidP="00E01870">
      <w:pPr>
        <w:keepNext/>
        <w:spacing w:after="60"/>
        <w:jc w:val="both"/>
        <w:rPr>
          <w:rFonts w:ascii="Arial" w:hAnsi="Arial" w:cs="Arial"/>
          <w:sz w:val="20"/>
          <w:szCs w:val="20"/>
        </w:rPr>
      </w:pPr>
    </w:p>
    <w:p w14:paraId="42696BFA"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5"/>
      </w:r>
      <w:r w:rsidRPr="002A4AA8">
        <w:rPr>
          <w:rFonts w:ascii="Arial" w:hAnsi="Arial" w:cs="Arial"/>
          <w:sz w:val="20"/>
          <w:szCs w:val="20"/>
        </w:rPr>
        <w:t xml:space="preserve">:           </w:t>
      </w:r>
    </w:p>
    <w:p w14:paraId="61603607" w14:textId="77777777" w:rsidR="00E01870" w:rsidRPr="002A4AA8" w:rsidRDefault="00E01870" w:rsidP="00E01870">
      <w:pPr>
        <w:keepNext/>
        <w:spacing w:after="60"/>
        <w:jc w:val="both"/>
        <w:rPr>
          <w:rFonts w:ascii="Arial" w:hAnsi="Arial" w:cs="Arial"/>
          <w:sz w:val="20"/>
          <w:szCs w:val="20"/>
        </w:rPr>
      </w:pPr>
    </w:p>
    <w:p w14:paraId="43058D13" w14:textId="77777777" w:rsidR="00E01870" w:rsidRPr="002A4AA8" w:rsidRDefault="00E01870" w:rsidP="00E01870">
      <w:pPr>
        <w:keepNext/>
        <w:spacing w:after="60"/>
        <w:jc w:val="both"/>
        <w:rPr>
          <w:rFonts w:ascii="Arial" w:hAnsi="Arial" w:cs="Arial"/>
          <w:sz w:val="20"/>
          <w:szCs w:val="20"/>
        </w:rPr>
      </w:pPr>
    </w:p>
    <w:p w14:paraId="4701E64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EBD323"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280FB909" w14:textId="77777777" w:rsidR="00A9468E" w:rsidRDefault="00A9468E" w:rsidP="00E01870">
      <w:pPr>
        <w:tabs>
          <w:tab w:val="center" w:pos="1440"/>
          <w:tab w:val="center" w:pos="7200"/>
        </w:tabs>
        <w:spacing w:after="60"/>
        <w:jc w:val="both"/>
        <w:rPr>
          <w:rFonts w:ascii="Arial" w:hAnsi="Arial" w:cs="Arial"/>
          <w:b/>
          <w:i/>
          <w:sz w:val="20"/>
          <w:szCs w:val="20"/>
        </w:rPr>
      </w:pPr>
    </w:p>
    <w:p w14:paraId="7E3A6781" w14:textId="77777777" w:rsidR="00A9468E" w:rsidRDefault="00A9468E" w:rsidP="00E01870">
      <w:pPr>
        <w:tabs>
          <w:tab w:val="center" w:pos="1440"/>
          <w:tab w:val="center" w:pos="7200"/>
        </w:tabs>
        <w:spacing w:after="60"/>
        <w:jc w:val="both"/>
        <w:rPr>
          <w:rFonts w:ascii="Arial" w:hAnsi="Arial" w:cs="Arial"/>
          <w:b/>
          <w:i/>
          <w:sz w:val="20"/>
          <w:szCs w:val="20"/>
        </w:rPr>
      </w:pPr>
    </w:p>
    <w:p w14:paraId="21A1CCE1" w14:textId="77777777" w:rsidR="00A9468E" w:rsidRDefault="00A9468E" w:rsidP="00A9468E">
      <w:pPr>
        <w:keepNext/>
        <w:spacing w:line="271" w:lineRule="auto"/>
        <w:rPr>
          <w:rFonts w:ascii="Arial" w:hAnsi="Arial" w:cs="Arial"/>
          <w:sz w:val="20"/>
          <w:szCs w:val="20"/>
        </w:rPr>
      </w:pPr>
    </w:p>
    <w:p w14:paraId="573DA7E2"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6"/>
      </w:r>
      <w:r w:rsidRPr="00A9468E">
        <w:rPr>
          <w:rFonts w:ascii="Arial" w:hAnsi="Arial" w:cs="Arial"/>
          <w:sz w:val="20"/>
          <w:szCs w:val="20"/>
        </w:rPr>
        <w:t xml:space="preserve">:           </w:t>
      </w:r>
    </w:p>
    <w:p w14:paraId="735E6243" w14:textId="77777777" w:rsidR="00A9468E" w:rsidRPr="00A9468E" w:rsidRDefault="00A9468E" w:rsidP="00A9468E">
      <w:pPr>
        <w:keepNext/>
        <w:spacing w:line="271" w:lineRule="auto"/>
        <w:rPr>
          <w:rFonts w:ascii="Arial" w:hAnsi="Arial" w:cs="Arial"/>
          <w:sz w:val="20"/>
          <w:szCs w:val="20"/>
        </w:rPr>
      </w:pPr>
    </w:p>
    <w:p w14:paraId="06ECAA64" w14:textId="6CAF5F3B"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40517028" w14:textId="1EE54090"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t>
      </w:r>
    </w:p>
    <w:p w14:paraId="0F48805B"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6B70E405"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4E88029"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68997E9"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27959884"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987EA0">
          <w:footerReference w:type="default" r:id="rId13"/>
          <w:headerReference w:type="first" r:id="rId14"/>
          <w:footerReference w:type="first" r:id="rId15"/>
          <w:pgSz w:w="11906" w:h="16838" w:code="9"/>
          <w:pgMar w:top="1418" w:right="1418" w:bottom="1418" w:left="1418" w:header="709" w:footer="709" w:gutter="0"/>
          <w:cols w:space="708"/>
          <w:titlePg/>
        </w:sectPr>
      </w:pPr>
    </w:p>
    <w:p w14:paraId="345F2BB8" w14:textId="77777777" w:rsidR="00CA15FD" w:rsidRDefault="00CA15FD" w:rsidP="00E01870">
      <w:pPr>
        <w:pStyle w:val="Tekstpodstawowy"/>
        <w:rPr>
          <w:rFonts w:ascii="Arial" w:hAnsi="Arial" w:cs="Arial"/>
          <w:sz w:val="20"/>
          <w:szCs w:val="20"/>
        </w:rPr>
      </w:pPr>
    </w:p>
    <w:p w14:paraId="3108D5BF" w14:textId="5EFD3ECD"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Załącznik nr 3 do umowy: Oświadczenie o kwalifikowalności podatku od towarów i usług</w:t>
      </w:r>
    </w:p>
    <w:p w14:paraId="3AFCD967" w14:textId="77777777" w:rsidR="00E01870" w:rsidRPr="002A4AA8" w:rsidRDefault="00E01870" w:rsidP="00E01870">
      <w:pPr>
        <w:pStyle w:val="Tekstpodstawowy"/>
        <w:rPr>
          <w:rFonts w:ascii="Arial" w:hAnsi="Arial" w:cs="Arial"/>
          <w:sz w:val="20"/>
          <w:szCs w:val="20"/>
        </w:rPr>
      </w:pPr>
    </w:p>
    <w:p w14:paraId="112D162B" w14:textId="77777777" w:rsidR="00E01870" w:rsidRPr="002A4AA8" w:rsidRDefault="00E01870" w:rsidP="00E01870">
      <w:pPr>
        <w:pStyle w:val="Tekstpodstawowy"/>
        <w:rPr>
          <w:rFonts w:ascii="Arial" w:hAnsi="Arial" w:cs="Arial"/>
          <w:sz w:val="20"/>
          <w:szCs w:val="20"/>
        </w:rPr>
      </w:pPr>
    </w:p>
    <w:p w14:paraId="09B8299F" w14:textId="77777777" w:rsidR="00E01870" w:rsidRPr="002A4AA8" w:rsidRDefault="00E01870" w:rsidP="00E01870">
      <w:pPr>
        <w:pStyle w:val="Tekstpodstawowy"/>
        <w:rPr>
          <w:rFonts w:ascii="Arial" w:hAnsi="Arial" w:cs="Arial"/>
          <w:sz w:val="20"/>
          <w:szCs w:val="20"/>
        </w:rPr>
      </w:pPr>
    </w:p>
    <w:p w14:paraId="79215C80" w14:textId="77777777" w:rsidR="00E01870" w:rsidRPr="002A4AA8" w:rsidRDefault="00E01870" w:rsidP="00E01870">
      <w:pPr>
        <w:pStyle w:val="Tekstpodstawowy"/>
        <w:rPr>
          <w:rFonts w:ascii="Arial" w:hAnsi="Arial" w:cs="Arial"/>
          <w:sz w:val="20"/>
          <w:szCs w:val="20"/>
        </w:rPr>
      </w:pPr>
    </w:p>
    <w:p w14:paraId="0FE68CFE"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7"/>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1ABBB4BB" w14:textId="77777777" w:rsidR="00E01870" w:rsidRPr="002A4AA8" w:rsidRDefault="00E01870" w:rsidP="00E01870">
      <w:pPr>
        <w:spacing w:after="60"/>
        <w:jc w:val="both"/>
        <w:rPr>
          <w:rFonts w:ascii="Arial" w:hAnsi="Arial" w:cs="Arial"/>
          <w:sz w:val="20"/>
          <w:szCs w:val="20"/>
        </w:rPr>
      </w:pPr>
    </w:p>
    <w:p w14:paraId="2E113636" w14:textId="77777777" w:rsidR="00E01870" w:rsidRPr="002A4AA8" w:rsidRDefault="00E01870" w:rsidP="0009175B">
      <w:pPr>
        <w:pStyle w:val="Tekstpodstawowy"/>
        <w:spacing w:after="60"/>
        <w:rPr>
          <w:rFonts w:ascii="Arial" w:hAnsi="Arial" w:cs="Arial"/>
          <w:sz w:val="20"/>
          <w:szCs w:val="20"/>
        </w:rPr>
      </w:pPr>
    </w:p>
    <w:p w14:paraId="65598C02" w14:textId="77777777" w:rsidR="00E01870" w:rsidRPr="002A4AA8" w:rsidRDefault="00E01870" w:rsidP="00E01870">
      <w:pPr>
        <w:pStyle w:val="Tekstpodstawowy"/>
        <w:spacing w:after="60"/>
        <w:jc w:val="center"/>
        <w:rPr>
          <w:rFonts w:ascii="Arial" w:hAnsi="Arial" w:cs="Arial"/>
          <w:sz w:val="20"/>
          <w:szCs w:val="20"/>
        </w:rPr>
      </w:pPr>
    </w:p>
    <w:p w14:paraId="375D1320"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28"/>
      </w:r>
      <w:r w:rsidR="008572B8" w:rsidRPr="008572B8">
        <w:rPr>
          <w:rStyle w:val="Odwoanieprzypisudolnego"/>
        </w:rPr>
        <w:t>,</w:t>
      </w:r>
      <w:r w:rsidRPr="002A4AA8">
        <w:rPr>
          <w:rStyle w:val="Odwoanieprzypisudolnego"/>
          <w:rFonts w:ascii="Arial" w:hAnsi="Arial" w:cs="Arial"/>
          <w:sz w:val="20"/>
          <w:szCs w:val="20"/>
        </w:rPr>
        <w:footnoteReference w:id="129"/>
      </w:r>
    </w:p>
    <w:p w14:paraId="08B389C5" w14:textId="77777777" w:rsidR="00E01870" w:rsidRPr="002A4AA8" w:rsidRDefault="00E01870" w:rsidP="00E01870">
      <w:pPr>
        <w:spacing w:after="60"/>
        <w:jc w:val="both"/>
        <w:rPr>
          <w:rFonts w:ascii="Arial" w:hAnsi="Arial" w:cs="Arial"/>
          <w:b/>
          <w:bCs/>
          <w:spacing w:val="20"/>
          <w:sz w:val="20"/>
          <w:szCs w:val="20"/>
        </w:rPr>
      </w:pPr>
    </w:p>
    <w:p w14:paraId="6AB9078E" w14:textId="77777777" w:rsidR="00E01870" w:rsidRPr="002A4AA8" w:rsidRDefault="00E01870" w:rsidP="00E01870">
      <w:pPr>
        <w:spacing w:after="60"/>
        <w:jc w:val="both"/>
        <w:rPr>
          <w:rFonts w:ascii="Arial" w:hAnsi="Arial" w:cs="Arial"/>
          <w:b/>
          <w:bCs/>
          <w:spacing w:val="20"/>
          <w:sz w:val="20"/>
          <w:szCs w:val="20"/>
        </w:rPr>
      </w:pPr>
    </w:p>
    <w:p w14:paraId="5763CD3E"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2AC5AAA0"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0"/>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1"/>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2"/>
      </w:r>
    </w:p>
    <w:p w14:paraId="7C2F9390"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3CFA8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6646A74"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3554DAA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13560654"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663D7212"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E0729" w14:textId="77777777" w:rsidR="00E01870" w:rsidRPr="002A4AA8" w:rsidRDefault="00E01870" w:rsidP="00E01870">
      <w:pPr>
        <w:pStyle w:val="Tekstpodstawowy"/>
        <w:rPr>
          <w:rFonts w:ascii="Arial" w:hAnsi="Arial" w:cs="Arial"/>
          <w:spacing w:val="20"/>
          <w:sz w:val="20"/>
          <w:szCs w:val="20"/>
        </w:rPr>
      </w:pPr>
    </w:p>
    <w:p w14:paraId="72759BF0" w14:textId="77777777" w:rsidR="007B1B10" w:rsidRPr="002A4AA8" w:rsidRDefault="007B1B10" w:rsidP="00E01870">
      <w:pPr>
        <w:spacing w:after="60"/>
        <w:jc w:val="both"/>
        <w:rPr>
          <w:rFonts w:ascii="Arial" w:hAnsi="Arial" w:cs="Arial"/>
          <w:sz w:val="20"/>
          <w:szCs w:val="20"/>
        </w:rPr>
      </w:pPr>
    </w:p>
    <w:p w14:paraId="24EC438B" w14:textId="77777777" w:rsidR="007B1B10" w:rsidRPr="002A4AA8" w:rsidRDefault="007B1B10" w:rsidP="00E01870">
      <w:pPr>
        <w:spacing w:after="60"/>
        <w:jc w:val="both"/>
        <w:rPr>
          <w:rFonts w:ascii="Arial" w:hAnsi="Arial" w:cs="Arial"/>
          <w:sz w:val="20"/>
          <w:szCs w:val="20"/>
        </w:rPr>
        <w:sectPr w:rsidR="007B1B10" w:rsidRPr="002A4AA8" w:rsidSect="00BD3C97">
          <w:headerReference w:type="default" r:id="rId16"/>
          <w:pgSz w:w="11906" w:h="16838" w:code="9"/>
          <w:pgMar w:top="1418" w:right="1418" w:bottom="1418" w:left="1418" w:header="709" w:footer="709" w:gutter="0"/>
          <w:cols w:space="708"/>
          <w:docGrid w:linePitch="360"/>
        </w:sectPr>
      </w:pPr>
    </w:p>
    <w:p w14:paraId="16E800FE" w14:textId="77777777" w:rsidR="00E01870" w:rsidRPr="002A4AA8" w:rsidRDefault="00E01870" w:rsidP="00E01870">
      <w:pPr>
        <w:spacing w:after="60"/>
        <w:jc w:val="both"/>
        <w:rPr>
          <w:rFonts w:ascii="Arial" w:hAnsi="Arial" w:cs="Arial"/>
          <w:sz w:val="20"/>
          <w:szCs w:val="20"/>
          <w:vertAlign w:val="superscript"/>
        </w:rPr>
      </w:pPr>
      <w:bookmarkStart w:id="55" w:name="_Hlk5344472"/>
      <w:bookmarkStart w:id="56"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3"/>
      </w:r>
    </w:p>
    <w:p w14:paraId="5D7ACD6A" w14:textId="77777777" w:rsidR="00E01870" w:rsidRPr="002A4AA8" w:rsidRDefault="00E01870" w:rsidP="00E01870">
      <w:pPr>
        <w:spacing w:after="60"/>
        <w:jc w:val="both"/>
        <w:rPr>
          <w:rFonts w:ascii="Arial" w:hAnsi="Arial" w:cs="Arial"/>
          <w:sz w:val="20"/>
          <w:szCs w:val="20"/>
        </w:rPr>
      </w:pPr>
    </w:p>
    <w:p w14:paraId="4B273DBD" w14:textId="77777777" w:rsidR="00E01870" w:rsidRPr="002A4AA8" w:rsidRDefault="00E01870" w:rsidP="00E01870">
      <w:pPr>
        <w:spacing w:after="60"/>
        <w:jc w:val="both"/>
        <w:rPr>
          <w:rFonts w:ascii="Arial" w:hAnsi="Arial" w:cs="Arial"/>
          <w:sz w:val="20"/>
          <w:szCs w:val="20"/>
        </w:rPr>
      </w:pPr>
    </w:p>
    <w:p w14:paraId="3B785A85"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13357883" w14:textId="77777777" w:rsidR="00E01870" w:rsidRPr="002A4AA8" w:rsidRDefault="00E01870" w:rsidP="00E01870">
      <w:pPr>
        <w:pStyle w:val="Tekstpodstawowy"/>
        <w:rPr>
          <w:rFonts w:ascii="Arial" w:hAnsi="Arial" w:cs="Arial"/>
          <w:sz w:val="20"/>
          <w:szCs w:val="20"/>
        </w:rPr>
      </w:pPr>
    </w:p>
    <w:p w14:paraId="055CE50D" w14:textId="77777777" w:rsidR="00E01870" w:rsidRPr="002A4AA8" w:rsidRDefault="00E01870" w:rsidP="00E01870">
      <w:pPr>
        <w:pStyle w:val="Tekstpodstawowy"/>
        <w:rPr>
          <w:rFonts w:ascii="Arial" w:hAnsi="Arial" w:cs="Arial"/>
          <w:sz w:val="20"/>
          <w:szCs w:val="20"/>
        </w:rPr>
      </w:pPr>
    </w:p>
    <w:p w14:paraId="57CBE4A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410F9EC"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A509F3C" w14:textId="77777777" w:rsidR="00A47FCA" w:rsidRDefault="00A47FCA" w:rsidP="00E01870">
      <w:pPr>
        <w:spacing w:after="60"/>
        <w:jc w:val="both"/>
        <w:rPr>
          <w:rFonts w:ascii="Arial" w:hAnsi="Arial" w:cs="Arial"/>
          <w:sz w:val="20"/>
          <w:szCs w:val="20"/>
        </w:rPr>
      </w:pPr>
    </w:p>
    <w:p w14:paraId="61F9AC18" w14:textId="77777777" w:rsidR="00A47FCA" w:rsidRDefault="00A47FCA" w:rsidP="00E01870">
      <w:pPr>
        <w:spacing w:after="60"/>
        <w:jc w:val="both"/>
        <w:rPr>
          <w:rFonts w:ascii="Arial" w:hAnsi="Arial" w:cs="Arial"/>
          <w:sz w:val="20"/>
          <w:szCs w:val="20"/>
        </w:rPr>
      </w:pPr>
    </w:p>
    <w:p w14:paraId="424BF2C1"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2B32E887" w14:textId="77777777" w:rsidTr="00C76C72">
        <w:trPr>
          <w:trHeight w:val="375"/>
        </w:trPr>
        <w:tc>
          <w:tcPr>
            <w:tcW w:w="5374" w:type="dxa"/>
            <w:gridSpan w:val="5"/>
            <w:noWrap/>
            <w:tcMar>
              <w:top w:w="0" w:type="dxa"/>
              <w:left w:w="70" w:type="dxa"/>
              <w:bottom w:w="0" w:type="dxa"/>
              <w:right w:w="70" w:type="dxa"/>
            </w:tcMar>
            <w:vAlign w:val="bottom"/>
            <w:hideMark/>
          </w:tcPr>
          <w:p w14:paraId="76ACAE60"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59AA9807"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4"/>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5"/>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6"/>
            </w:r>
          </w:p>
        </w:tc>
        <w:tc>
          <w:tcPr>
            <w:tcW w:w="1530" w:type="dxa"/>
            <w:noWrap/>
            <w:tcMar>
              <w:top w:w="0" w:type="dxa"/>
              <w:left w:w="70" w:type="dxa"/>
              <w:bottom w:w="0" w:type="dxa"/>
              <w:right w:w="70" w:type="dxa"/>
            </w:tcMar>
            <w:vAlign w:val="bottom"/>
            <w:hideMark/>
          </w:tcPr>
          <w:p w14:paraId="009727D4"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41DF96F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39AFE00B" w14:textId="77777777" w:rsidR="00C76C72" w:rsidRDefault="00C76C72">
            <w:pPr>
              <w:rPr>
                <w:rFonts w:ascii="Times New Roman" w:hAnsi="Times New Roman" w:cs="Times New Roman"/>
                <w:sz w:val="20"/>
                <w:szCs w:val="20"/>
              </w:rPr>
            </w:pPr>
          </w:p>
        </w:tc>
      </w:tr>
      <w:tr w:rsidR="00C76C72" w14:paraId="42550277" w14:textId="77777777" w:rsidTr="00C76C72">
        <w:trPr>
          <w:trHeight w:val="300"/>
        </w:trPr>
        <w:tc>
          <w:tcPr>
            <w:tcW w:w="1445" w:type="dxa"/>
            <w:noWrap/>
            <w:tcMar>
              <w:top w:w="0" w:type="dxa"/>
              <w:left w:w="70" w:type="dxa"/>
              <w:bottom w:w="0" w:type="dxa"/>
              <w:right w:w="70" w:type="dxa"/>
            </w:tcMar>
            <w:vAlign w:val="bottom"/>
            <w:hideMark/>
          </w:tcPr>
          <w:p w14:paraId="5B0F5769"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76994536"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7101224C"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538DBD36"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7FA0A757"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5140B5EE"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3A905915"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4EB64A80" w14:textId="77777777" w:rsidR="00C76C72" w:rsidRDefault="00C76C72">
            <w:pPr>
              <w:rPr>
                <w:rFonts w:ascii="Times New Roman" w:hAnsi="Times New Roman" w:cs="Times New Roman"/>
                <w:sz w:val="20"/>
                <w:szCs w:val="20"/>
              </w:rPr>
            </w:pPr>
          </w:p>
        </w:tc>
      </w:tr>
      <w:tr w:rsidR="00C76C72" w14:paraId="7DAE7F15"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24C73A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9FCF6F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89BA89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69F858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0D2F36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07D14C7B"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36FC0C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143980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492C9A3D" w14:textId="77777777" w:rsidR="00C76C72" w:rsidRPr="00A47FCA" w:rsidRDefault="00C76C72" w:rsidP="00A47FCA">
            <w:pPr>
              <w:jc w:val="center"/>
              <w:rPr>
                <w:rFonts w:ascii="Arial" w:hAnsi="Arial" w:cs="Arial"/>
                <w:b/>
                <w:sz w:val="20"/>
                <w:szCs w:val="20"/>
                <w:highlight w:val="darkGray"/>
              </w:rPr>
            </w:pPr>
          </w:p>
          <w:p w14:paraId="4F25F17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1155BE2"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A4E42B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7"/>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38"/>
            </w:r>
            <w:r w:rsidR="00C76C72" w:rsidRPr="000D316F">
              <w:rPr>
                <w:color w:val="000000"/>
              </w:rPr>
              <w:t>/RR</w:t>
            </w:r>
            <w:r w:rsidR="005F6A7D">
              <w:rPr>
                <w:rStyle w:val="Odwoanieprzypisudolnego"/>
                <w:color w:val="000000"/>
              </w:rPr>
              <w:footnoteReference w:id="139"/>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612FB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70F1F4"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FEC90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72CB8B"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F7373C"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0EEB49"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2653E56" w14:textId="77777777" w:rsidR="00C76C72" w:rsidRDefault="00C76C72">
            <w:pPr>
              <w:rPr>
                <w:color w:val="000000"/>
              </w:rPr>
            </w:pPr>
          </w:p>
        </w:tc>
      </w:tr>
      <w:tr w:rsidR="00C76C72" w14:paraId="3558D72C"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1B72C3A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C862EA"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8779E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C9D63"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0EAC38"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F19E3D"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503EF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308D3C8E" w14:textId="77777777" w:rsidR="00C76C72" w:rsidRDefault="00C76C72">
            <w:pPr>
              <w:rPr>
                <w:color w:val="000000"/>
              </w:rPr>
            </w:pPr>
          </w:p>
        </w:tc>
      </w:tr>
      <w:tr w:rsidR="00C76C72" w14:paraId="77F1C1B3"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C4386AE"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9296EE"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B4FA8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FB231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7E2FB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F8DA05"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D0AC30"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D6A7404" w14:textId="77777777" w:rsidR="00C76C72" w:rsidRDefault="00C76C72">
            <w:pPr>
              <w:rPr>
                <w:color w:val="000000"/>
              </w:rPr>
            </w:pPr>
          </w:p>
        </w:tc>
      </w:tr>
    </w:tbl>
    <w:p w14:paraId="10A0E0CC" w14:textId="77777777" w:rsidR="003E417A" w:rsidRDefault="003E417A" w:rsidP="00E01870">
      <w:pPr>
        <w:spacing w:after="60"/>
        <w:jc w:val="both"/>
        <w:rPr>
          <w:rFonts w:ascii="Arial" w:hAnsi="Arial" w:cs="Arial"/>
          <w:sz w:val="20"/>
          <w:szCs w:val="20"/>
        </w:rPr>
      </w:pPr>
    </w:p>
    <w:p w14:paraId="06DCB3D3" w14:textId="77777777" w:rsidR="00DD5D76" w:rsidRPr="002A4AA8" w:rsidRDefault="00DD5D76" w:rsidP="00E01870">
      <w:pPr>
        <w:spacing w:after="60"/>
        <w:jc w:val="both"/>
        <w:rPr>
          <w:rFonts w:ascii="Arial" w:hAnsi="Arial" w:cs="Arial"/>
          <w:sz w:val="20"/>
          <w:szCs w:val="20"/>
        </w:rPr>
      </w:pPr>
    </w:p>
    <w:p w14:paraId="5BEB6497" w14:textId="723B58D9" w:rsidR="0027480A" w:rsidRPr="00F157F6" w:rsidRDefault="00E602BA" w:rsidP="0027480A">
      <w:pPr>
        <w:spacing w:after="60"/>
        <w:jc w:val="both"/>
        <w:rPr>
          <w:rFonts w:ascii="Arial" w:hAnsi="Arial" w:cs="Arial"/>
          <w:b/>
        </w:rPr>
      </w:pPr>
      <w:r w:rsidRPr="00E602BA">
        <w:t xml:space="preserve"> </w:t>
      </w:r>
      <w:r w:rsidRPr="00E602BA">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707EE4DF" w14:textId="56AFBDB4" w:rsidR="00083A48" w:rsidRDefault="00083A48" w:rsidP="0027480A">
      <w:pPr>
        <w:spacing w:after="60"/>
        <w:jc w:val="both"/>
        <w:rPr>
          <w:rFonts w:ascii="Arial" w:hAnsi="Arial" w:cs="Arial"/>
        </w:rPr>
      </w:pPr>
    </w:p>
    <w:p w14:paraId="2F0D81C7" w14:textId="34386B89" w:rsidR="00E602BA" w:rsidRDefault="00E602BA" w:rsidP="0027480A">
      <w:pPr>
        <w:spacing w:after="60"/>
        <w:jc w:val="both"/>
        <w:rPr>
          <w:rFonts w:ascii="Arial" w:hAnsi="Arial" w:cs="Arial"/>
        </w:rPr>
      </w:pPr>
    </w:p>
    <w:p w14:paraId="7382421B" w14:textId="672EEFC1" w:rsidR="00E602BA" w:rsidRDefault="00E602BA" w:rsidP="0027480A">
      <w:pPr>
        <w:spacing w:after="60"/>
        <w:jc w:val="both"/>
        <w:rPr>
          <w:rFonts w:ascii="Arial" w:hAnsi="Arial" w:cs="Arial"/>
        </w:rPr>
      </w:pPr>
    </w:p>
    <w:p w14:paraId="0EB0B953" w14:textId="433D1E6F" w:rsidR="00E602BA" w:rsidRDefault="00E602BA" w:rsidP="0027480A">
      <w:pPr>
        <w:spacing w:after="60"/>
        <w:jc w:val="both"/>
        <w:rPr>
          <w:rFonts w:ascii="Arial" w:hAnsi="Arial" w:cs="Arial"/>
        </w:rPr>
      </w:pPr>
    </w:p>
    <w:p w14:paraId="1AC557FA" w14:textId="1FCCC885" w:rsidR="00A3635E" w:rsidRDefault="00A3635E" w:rsidP="0027480A">
      <w:pPr>
        <w:spacing w:after="60"/>
        <w:jc w:val="both"/>
        <w:rPr>
          <w:rFonts w:ascii="Arial" w:hAnsi="Arial" w:cs="Arial"/>
        </w:rPr>
      </w:pPr>
    </w:p>
    <w:p w14:paraId="0E3560B9" w14:textId="77777777" w:rsidR="00A3635E" w:rsidRDefault="00A3635E" w:rsidP="0027480A">
      <w:pPr>
        <w:spacing w:after="60"/>
        <w:jc w:val="both"/>
        <w:rPr>
          <w:rFonts w:ascii="Arial" w:hAnsi="Arial" w:cs="Arial"/>
        </w:rPr>
      </w:pPr>
    </w:p>
    <w:p w14:paraId="38477938" w14:textId="29022FF6" w:rsidR="00E602BA" w:rsidRDefault="00E602BA" w:rsidP="0027480A">
      <w:pPr>
        <w:spacing w:after="60"/>
        <w:jc w:val="both"/>
        <w:rPr>
          <w:rFonts w:ascii="Arial" w:hAnsi="Arial" w:cs="Arial"/>
        </w:rPr>
      </w:pPr>
    </w:p>
    <w:p w14:paraId="53F6C94E" w14:textId="3D95A67A" w:rsidR="00E602BA" w:rsidRDefault="00E602BA" w:rsidP="0027480A">
      <w:pPr>
        <w:spacing w:after="60"/>
        <w:jc w:val="both"/>
        <w:rPr>
          <w:rFonts w:ascii="Arial" w:hAnsi="Arial" w:cs="Arial"/>
        </w:rPr>
      </w:pPr>
    </w:p>
    <w:p w14:paraId="31207ACD" w14:textId="4613D434" w:rsidR="00E602BA" w:rsidRDefault="00E602BA" w:rsidP="0027480A">
      <w:pPr>
        <w:spacing w:after="60"/>
        <w:jc w:val="both"/>
        <w:rPr>
          <w:rFonts w:ascii="Arial" w:hAnsi="Arial" w:cs="Arial"/>
        </w:rPr>
      </w:pPr>
    </w:p>
    <w:p w14:paraId="01C09E8B" w14:textId="77777777" w:rsidR="00E602BA" w:rsidRPr="002A4AA8" w:rsidRDefault="00E602BA" w:rsidP="0027480A">
      <w:pPr>
        <w:spacing w:after="60"/>
        <w:jc w:val="both"/>
        <w:rPr>
          <w:rFonts w:ascii="Arial" w:hAnsi="Arial" w:cs="Arial"/>
        </w:rPr>
      </w:pPr>
    </w:p>
    <w:p w14:paraId="4F1F2E0E"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0"/>
      </w:r>
      <w:r w:rsidRPr="002A4AA8">
        <w:rPr>
          <w:rFonts w:ascii="Arial" w:hAnsi="Arial" w:cs="Arial"/>
          <w:sz w:val="20"/>
          <w:szCs w:val="20"/>
        </w:rPr>
        <w:t>:</w:t>
      </w:r>
    </w:p>
    <w:p w14:paraId="4180727A" w14:textId="77777777" w:rsidR="00E602BA" w:rsidRDefault="00E602BA" w:rsidP="0027480A">
      <w:pPr>
        <w:spacing w:after="60"/>
        <w:jc w:val="both"/>
        <w:rPr>
          <w:rFonts w:ascii="Arial" w:hAnsi="Arial" w:cs="Arial"/>
          <w:sz w:val="20"/>
          <w:szCs w:val="20"/>
        </w:rPr>
      </w:pPr>
    </w:p>
    <w:tbl>
      <w:tblPr>
        <w:tblStyle w:val="Tabela-Siatka"/>
        <w:tblW w:w="11199" w:type="dxa"/>
        <w:tblInd w:w="-998" w:type="dxa"/>
        <w:tblLook w:val="04A0" w:firstRow="1" w:lastRow="0" w:firstColumn="1" w:lastColumn="0" w:noHBand="0" w:noVBand="1"/>
      </w:tblPr>
      <w:tblGrid>
        <w:gridCol w:w="676"/>
        <w:gridCol w:w="1010"/>
        <w:gridCol w:w="1293"/>
        <w:gridCol w:w="792"/>
        <w:gridCol w:w="995"/>
        <w:gridCol w:w="777"/>
        <w:gridCol w:w="932"/>
        <w:gridCol w:w="995"/>
        <w:gridCol w:w="912"/>
        <w:gridCol w:w="816"/>
        <w:gridCol w:w="1274"/>
        <w:gridCol w:w="727"/>
      </w:tblGrid>
      <w:tr w:rsidR="00E72BFA" w:rsidRPr="006272BA" w14:paraId="41A09497" w14:textId="77777777" w:rsidTr="0068571F">
        <w:trPr>
          <w:trHeight w:val="1410"/>
        </w:trPr>
        <w:tc>
          <w:tcPr>
            <w:tcW w:w="676" w:type="dxa"/>
            <w:vMerge w:val="restart"/>
            <w:hideMark/>
          </w:tcPr>
          <w:p w14:paraId="661A250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LP</w:t>
            </w:r>
          </w:p>
        </w:tc>
        <w:tc>
          <w:tcPr>
            <w:tcW w:w="1010" w:type="dxa"/>
          </w:tcPr>
          <w:p w14:paraId="0DA72185" w14:textId="7206B9B6" w:rsidR="00E72BFA" w:rsidRPr="006272BA" w:rsidRDefault="00E72BFA" w:rsidP="00282F88">
            <w:pPr>
              <w:rPr>
                <w:rFonts w:ascii="Arial" w:hAnsi="Arial" w:cs="Arial"/>
                <w:b/>
                <w:bCs/>
                <w:sz w:val="14"/>
                <w:szCs w:val="14"/>
              </w:rPr>
            </w:pPr>
            <w:r>
              <w:rPr>
                <w:rFonts w:ascii="Arial" w:hAnsi="Arial" w:cs="Arial"/>
                <w:b/>
                <w:bCs/>
                <w:sz w:val="14"/>
                <w:szCs w:val="14"/>
              </w:rPr>
              <w:t>Data przekazania transzy</w:t>
            </w:r>
          </w:p>
        </w:tc>
        <w:tc>
          <w:tcPr>
            <w:tcW w:w="1293" w:type="dxa"/>
            <w:vMerge w:val="restart"/>
            <w:hideMark/>
          </w:tcPr>
          <w:p w14:paraId="140B3AFD" w14:textId="0C860CD6" w:rsidR="00E72BFA" w:rsidRPr="006272BA" w:rsidRDefault="00E72BFA" w:rsidP="00282F88">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1"/>
            </w:r>
            <w:r w:rsidRPr="006272BA">
              <w:rPr>
                <w:rFonts w:ascii="Arial" w:hAnsi="Arial" w:cs="Arial"/>
                <w:b/>
                <w:bCs/>
                <w:sz w:val="14"/>
                <w:szCs w:val="14"/>
              </w:rPr>
              <w:t xml:space="preserve"> </w:t>
            </w:r>
          </w:p>
        </w:tc>
        <w:tc>
          <w:tcPr>
            <w:tcW w:w="792" w:type="dxa"/>
            <w:vMerge w:val="restart"/>
            <w:hideMark/>
          </w:tcPr>
          <w:p w14:paraId="0DE2AD4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4C1EBE42"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5275C3AA"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majątkowe</w:t>
            </w:r>
          </w:p>
        </w:tc>
        <w:tc>
          <w:tcPr>
            <w:tcW w:w="1907" w:type="dxa"/>
            <w:gridSpan w:val="2"/>
            <w:hideMark/>
          </w:tcPr>
          <w:p w14:paraId="0AE03ADC"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573EC530"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2001" w:type="dxa"/>
            <w:gridSpan w:val="2"/>
            <w:hideMark/>
          </w:tcPr>
          <w:p w14:paraId="1E1FB647" w14:textId="77777777" w:rsidR="00E72BFA" w:rsidRPr="006272BA" w:rsidRDefault="00E72BFA" w:rsidP="0068571F">
            <w:pPr>
              <w:ind w:right="828"/>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E72BFA" w:rsidRPr="006272BA" w14:paraId="6DB14188" w14:textId="77777777" w:rsidTr="0068571F">
        <w:trPr>
          <w:trHeight w:val="1140"/>
        </w:trPr>
        <w:tc>
          <w:tcPr>
            <w:tcW w:w="676" w:type="dxa"/>
            <w:vMerge/>
            <w:hideMark/>
          </w:tcPr>
          <w:p w14:paraId="487133AE" w14:textId="77777777" w:rsidR="00E72BFA" w:rsidRPr="006272BA" w:rsidRDefault="00E72BFA" w:rsidP="00282F88">
            <w:pPr>
              <w:rPr>
                <w:rFonts w:ascii="Arial" w:hAnsi="Arial" w:cs="Arial"/>
                <w:b/>
                <w:bCs/>
                <w:sz w:val="14"/>
                <w:szCs w:val="14"/>
              </w:rPr>
            </w:pPr>
          </w:p>
        </w:tc>
        <w:tc>
          <w:tcPr>
            <w:tcW w:w="1010" w:type="dxa"/>
          </w:tcPr>
          <w:p w14:paraId="0B75A169" w14:textId="77777777" w:rsidR="00E72BFA" w:rsidRPr="006272BA" w:rsidRDefault="00E72BFA" w:rsidP="00282F88">
            <w:pPr>
              <w:rPr>
                <w:rFonts w:ascii="Arial" w:hAnsi="Arial" w:cs="Arial"/>
                <w:b/>
                <w:bCs/>
                <w:sz w:val="14"/>
                <w:szCs w:val="14"/>
              </w:rPr>
            </w:pPr>
          </w:p>
        </w:tc>
        <w:tc>
          <w:tcPr>
            <w:tcW w:w="1293" w:type="dxa"/>
            <w:vMerge/>
            <w:hideMark/>
          </w:tcPr>
          <w:p w14:paraId="39D87759" w14:textId="5FBDB27F" w:rsidR="00E72BFA" w:rsidRPr="006272BA" w:rsidRDefault="00E72BFA" w:rsidP="00282F88">
            <w:pPr>
              <w:rPr>
                <w:rFonts w:ascii="Arial" w:hAnsi="Arial" w:cs="Arial"/>
                <w:b/>
                <w:bCs/>
                <w:sz w:val="14"/>
                <w:szCs w:val="14"/>
              </w:rPr>
            </w:pPr>
          </w:p>
        </w:tc>
        <w:tc>
          <w:tcPr>
            <w:tcW w:w="792" w:type="dxa"/>
            <w:vMerge/>
            <w:hideMark/>
          </w:tcPr>
          <w:p w14:paraId="406762B4" w14:textId="77777777" w:rsidR="00E72BFA" w:rsidRPr="006272BA" w:rsidRDefault="00E72BFA" w:rsidP="00282F88">
            <w:pPr>
              <w:rPr>
                <w:rFonts w:ascii="Arial" w:hAnsi="Arial" w:cs="Arial"/>
                <w:b/>
                <w:bCs/>
                <w:sz w:val="14"/>
                <w:szCs w:val="14"/>
              </w:rPr>
            </w:pPr>
          </w:p>
        </w:tc>
        <w:tc>
          <w:tcPr>
            <w:tcW w:w="995" w:type="dxa"/>
            <w:hideMark/>
          </w:tcPr>
          <w:p w14:paraId="59427745"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65E670C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54814C8C" w14:textId="77777777" w:rsidR="00E72BFA" w:rsidRPr="006272BA" w:rsidRDefault="00E72BFA" w:rsidP="00282F88">
            <w:pPr>
              <w:rPr>
                <w:rFonts w:ascii="Arial" w:hAnsi="Arial" w:cs="Arial"/>
                <w:b/>
                <w:bCs/>
                <w:sz w:val="14"/>
                <w:szCs w:val="14"/>
              </w:rPr>
            </w:pPr>
          </w:p>
        </w:tc>
        <w:tc>
          <w:tcPr>
            <w:tcW w:w="995" w:type="dxa"/>
            <w:hideMark/>
          </w:tcPr>
          <w:p w14:paraId="7F6270E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912" w:type="dxa"/>
            <w:hideMark/>
          </w:tcPr>
          <w:p w14:paraId="7E92F44F"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66B36E29" w14:textId="77777777" w:rsidR="00E72BFA" w:rsidRPr="006272BA" w:rsidRDefault="00E72BFA" w:rsidP="00282F88">
            <w:pPr>
              <w:rPr>
                <w:rFonts w:ascii="Arial" w:hAnsi="Arial" w:cs="Arial"/>
                <w:b/>
                <w:bCs/>
                <w:sz w:val="14"/>
                <w:szCs w:val="14"/>
              </w:rPr>
            </w:pPr>
          </w:p>
        </w:tc>
        <w:tc>
          <w:tcPr>
            <w:tcW w:w="1274" w:type="dxa"/>
            <w:hideMark/>
          </w:tcPr>
          <w:p w14:paraId="0C9617A7"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dofinansowanie</w:t>
            </w:r>
          </w:p>
        </w:tc>
        <w:tc>
          <w:tcPr>
            <w:tcW w:w="727" w:type="dxa"/>
            <w:hideMark/>
          </w:tcPr>
          <w:p w14:paraId="751625B3"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wkład własny</w:t>
            </w:r>
          </w:p>
        </w:tc>
      </w:tr>
      <w:tr w:rsidR="00E72BFA" w:rsidRPr="006272BA" w14:paraId="34337FFF" w14:textId="77777777" w:rsidTr="0068571F">
        <w:trPr>
          <w:trHeight w:val="702"/>
        </w:trPr>
        <w:tc>
          <w:tcPr>
            <w:tcW w:w="676" w:type="dxa"/>
            <w:noWrap/>
            <w:hideMark/>
          </w:tcPr>
          <w:p w14:paraId="442BE1D6" w14:textId="77777777" w:rsidR="00E72BFA" w:rsidRPr="006272BA" w:rsidRDefault="00E72BFA" w:rsidP="00282F88">
            <w:pPr>
              <w:rPr>
                <w:rFonts w:ascii="Arial" w:hAnsi="Arial" w:cs="Arial"/>
                <w:sz w:val="14"/>
                <w:szCs w:val="14"/>
              </w:rPr>
            </w:pPr>
            <w:r w:rsidRPr="006272BA">
              <w:rPr>
                <w:rFonts w:ascii="Arial" w:hAnsi="Arial" w:cs="Arial"/>
                <w:sz w:val="14"/>
                <w:szCs w:val="14"/>
              </w:rPr>
              <w:t>1</w:t>
            </w:r>
          </w:p>
        </w:tc>
        <w:tc>
          <w:tcPr>
            <w:tcW w:w="1010" w:type="dxa"/>
          </w:tcPr>
          <w:p w14:paraId="21A752E5" w14:textId="77777777" w:rsidR="00E72BFA" w:rsidRPr="006272BA" w:rsidRDefault="00E72BFA" w:rsidP="00282F88">
            <w:pPr>
              <w:rPr>
                <w:rFonts w:ascii="Arial" w:hAnsi="Arial" w:cs="Arial"/>
                <w:sz w:val="14"/>
                <w:szCs w:val="14"/>
              </w:rPr>
            </w:pPr>
          </w:p>
        </w:tc>
        <w:tc>
          <w:tcPr>
            <w:tcW w:w="1293" w:type="dxa"/>
            <w:noWrap/>
            <w:hideMark/>
          </w:tcPr>
          <w:p w14:paraId="6283AA14" w14:textId="3ABDE281" w:rsidR="00E72BFA" w:rsidRPr="006272BA" w:rsidRDefault="00E72BFA" w:rsidP="00282F88">
            <w:pPr>
              <w:rPr>
                <w:rFonts w:ascii="Arial" w:hAnsi="Arial" w:cs="Arial"/>
                <w:sz w:val="14"/>
                <w:szCs w:val="14"/>
              </w:rPr>
            </w:pPr>
            <w:r w:rsidRPr="006272BA">
              <w:rPr>
                <w:rFonts w:ascii="Arial" w:hAnsi="Arial" w:cs="Arial"/>
                <w:sz w:val="14"/>
                <w:szCs w:val="14"/>
              </w:rPr>
              <w:t>0,00</w:t>
            </w:r>
          </w:p>
        </w:tc>
        <w:tc>
          <w:tcPr>
            <w:tcW w:w="792" w:type="dxa"/>
            <w:hideMark/>
          </w:tcPr>
          <w:p w14:paraId="7020AB36"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305530AD"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77" w:type="dxa"/>
            <w:noWrap/>
            <w:hideMark/>
          </w:tcPr>
          <w:p w14:paraId="4F3932A4"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32" w:type="dxa"/>
            <w:hideMark/>
          </w:tcPr>
          <w:p w14:paraId="6058969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419616F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12" w:type="dxa"/>
            <w:noWrap/>
            <w:hideMark/>
          </w:tcPr>
          <w:p w14:paraId="35FBE21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816" w:type="dxa"/>
            <w:hideMark/>
          </w:tcPr>
          <w:p w14:paraId="1B1D5676"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hideMark/>
          </w:tcPr>
          <w:p w14:paraId="4F8AB8FE"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27" w:type="dxa"/>
            <w:hideMark/>
          </w:tcPr>
          <w:p w14:paraId="17E7D718"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r>
      <w:tr w:rsidR="00E72BFA" w:rsidRPr="006272BA" w14:paraId="672A9563" w14:textId="77777777" w:rsidTr="0068571F">
        <w:trPr>
          <w:trHeight w:val="702"/>
        </w:trPr>
        <w:tc>
          <w:tcPr>
            <w:tcW w:w="676" w:type="dxa"/>
            <w:noWrap/>
          </w:tcPr>
          <w:p w14:paraId="36C23008" w14:textId="77777777" w:rsidR="00E72BFA" w:rsidRPr="006272BA" w:rsidRDefault="00E72BFA" w:rsidP="00282F88">
            <w:pPr>
              <w:rPr>
                <w:rFonts w:ascii="Arial" w:hAnsi="Arial" w:cs="Arial"/>
                <w:sz w:val="14"/>
                <w:szCs w:val="14"/>
              </w:rPr>
            </w:pPr>
            <w:r>
              <w:rPr>
                <w:rFonts w:ascii="Arial" w:hAnsi="Arial" w:cs="Arial"/>
                <w:sz w:val="14"/>
                <w:szCs w:val="14"/>
              </w:rPr>
              <w:t>…</w:t>
            </w:r>
          </w:p>
        </w:tc>
        <w:tc>
          <w:tcPr>
            <w:tcW w:w="1010" w:type="dxa"/>
          </w:tcPr>
          <w:p w14:paraId="1A8DC756" w14:textId="77777777" w:rsidR="00E72BFA" w:rsidRPr="006272BA" w:rsidRDefault="00E72BFA" w:rsidP="00282F88">
            <w:pPr>
              <w:rPr>
                <w:rFonts w:ascii="Arial" w:hAnsi="Arial" w:cs="Arial"/>
                <w:sz w:val="14"/>
                <w:szCs w:val="14"/>
              </w:rPr>
            </w:pPr>
          </w:p>
        </w:tc>
        <w:tc>
          <w:tcPr>
            <w:tcW w:w="1293" w:type="dxa"/>
            <w:noWrap/>
          </w:tcPr>
          <w:p w14:paraId="52B966F1" w14:textId="2B23E17A" w:rsidR="00E72BFA" w:rsidRPr="006272BA" w:rsidRDefault="00E72BFA" w:rsidP="00282F88">
            <w:pPr>
              <w:rPr>
                <w:rFonts w:ascii="Arial" w:hAnsi="Arial" w:cs="Arial"/>
                <w:sz w:val="14"/>
                <w:szCs w:val="14"/>
              </w:rPr>
            </w:pPr>
          </w:p>
        </w:tc>
        <w:tc>
          <w:tcPr>
            <w:tcW w:w="792" w:type="dxa"/>
          </w:tcPr>
          <w:p w14:paraId="2DAF02B2" w14:textId="77777777" w:rsidR="00E72BFA" w:rsidRPr="006272BA" w:rsidRDefault="00E72BFA" w:rsidP="00282F88">
            <w:pPr>
              <w:rPr>
                <w:rFonts w:ascii="Arial" w:hAnsi="Arial" w:cs="Arial"/>
                <w:sz w:val="14"/>
                <w:szCs w:val="14"/>
              </w:rPr>
            </w:pPr>
          </w:p>
        </w:tc>
        <w:tc>
          <w:tcPr>
            <w:tcW w:w="995" w:type="dxa"/>
            <w:noWrap/>
          </w:tcPr>
          <w:p w14:paraId="2E0723A8" w14:textId="77777777" w:rsidR="00E72BFA" w:rsidRPr="006272BA" w:rsidRDefault="00E72BFA" w:rsidP="00282F88">
            <w:pPr>
              <w:rPr>
                <w:rFonts w:ascii="Arial" w:hAnsi="Arial" w:cs="Arial"/>
                <w:sz w:val="14"/>
                <w:szCs w:val="14"/>
              </w:rPr>
            </w:pPr>
          </w:p>
        </w:tc>
        <w:tc>
          <w:tcPr>
            <w:tcW w:w="777" w:type="dxa"/>
            <w:noWrap/>
          </w:tcPr>
          <w:p w14:paraId="62EFB853" w14:textId="77777777" w:rsidR="00E72BFA" w:rsidRPr="006272BA" w:rsidRDefault="00E72BFA" w:rsidP="00282F88">
            <w:pPr>
              <w:rPr>
                <w:rFonts w:ascii="Arial" w:hAnsi="Arial" w:cs="Arial"/>
                <w:sz w:val="14"/>
                <w:szCs w:val="14"/>
              </w:rPr>
            </w:pPr>
          </w:p>
        </w:tc>
        <w:tc>
          <w:tcPr>
            <w:tcW w:w="932" w:type="dxa"/>
          </w:tcPr>
          <w:p w14:paraId="217F2F42" w14:textId="77777777" w:rsidR="00E72BFA" w:rsidRPr="006272BA" w:rsidRDefault="00E72BFA" w:rsidP="00282F88">
            <w:pPr>
              <w:rPr>
                <w:rFonts w:ascii="Arial" w:hAnsi="Arial" w:cs="Arial"/>
                <w:sz w:val="14"/>
                <w:szCs w:val="14"/>
              </w:rPr>
            </w:pPr>
          </w:p>
        </w:tc>
        <w:tc>
          <w:tcPr>
            <w:tcW w:w="995" w:type="dxa"/>
            <w:noWrap/>
          </w:tcPr>
          <w:p w14:paraId="2744A80E" w14:textId="77777777" w:rsidR="00E72BFA" w:rsidRPr="006272BA" w:rsidRDefault="00E72BFA" w:rsidP="00282F88">
            <w:pPr>
              <w:rPr>
                <w:rFonts w:ascii="Arial" w:hAnsi="Arial" w:cs="Arial"/>
                <w:sz w:val="14"/>
                <w:szCs w:val="14"/>
              </w:rPr>
            </w:pPr>
          </w:p>
        </w:tc>
        <w:tc>
          <w:tcPr>
            <w:tcW w:w="912" w:type="dxa"/>
            <w:noWrap/>
          </w:tcPr>
          <w:p w14:paraId="0FEFF9F4" w14:textId="77777777" w:rsidR="00E72BFA" w:rsidRPr="006272BA" w:rsidRDefault="00E72BFA" w:rsidP="00282F88">
            <w:pPr>
              <w:rPr>
                <w:rFonts w:ascii="Arial" w:hAnsi="Arial" w:cs="Arial"/>
                <w:sz w:val="14"/>
                <w:szCs w:val="14"/>
              </w:rPr>
            </w:pPr>
          </w:p>
        </w:tc>
        <w:tc>
          <w:tcPr>
            <w:tcW w:w="816" w:type="dxa"/>
          </w:tcPr>
          <w:p w14:paraId="0454C974" w14:textId="77777777" w:rsidR="00E72BFA" w:rsidRPr="006272BA" w:rsidRDefault="00E72BFA" w:rsidP="00282F88">
            <w:pPr>
              <w:rPr>
                <w:rFonts w:ascii="Arial" w:hAnsi="Arial" w:cs="Arial"/>
                <w:sz w:val="14"/>
                <w:szCs w:val="14"/>
              </w:rPr>
            </w:pPr>
          </w:p>
        </w:tc>
        <w:tc>
          <w:tcPr>
            <w:tcW w:w="1274" w:type="dxa"/>
          </w:tcPr>
          <w:p w14:paraId="43C12961" w14:textId="77777777" w:rsidR="00E72BFA" w:rsidRPr="006272BA" w:rsidRDefault="00E72BFA" w:rsidP="00282F88">
            <w:pPr>
              <w:rPr>
                <w:rFonts w:ascii="Arial" w:hAnsi="Arial" w:cs="Arial"/>
                <w:sz w:val="14"/>
                <w:szCs w:val="14"/>
              </w:rPr>
            </w:pPr>
          </w:p>
        </w:tc>
        <w:tc>
          <w:tcPr>
            <w:tcW w:w="727" w:type="dxa"/>
          </w:tcPr>
          <w:p w14:paraId="645D3797" w14:textId="77777777" w:rsidR="00E72BFA" w:rsidRPr="006272BA" w:rsidRDefault="00E72BFA" w:rsidP="00282F88">
            <w:pPr>
              <w:rPr>
                <w:rFonts w:ascii="Arial" w:hAnsi="Arial" w:cs="Arial"/>
                <w:sz w:val="14"/>
                <w:szCs w:val="14"/>
              </w:rPr>
            </w:pPr>
          </w:p>
        </w:tc>
      </w:tr>
      <w:tr w:rsidR="00E72BFA" w:rsidRPr="006272BA" w14:paraId="3016EE04" w14:textId="77777777" w:rsidTr="0068571F">
        <w:trPr>
          <w:trHeight w:val="702"/>
        </w:trPr>
        <w:tc>
          <w:tcPr>
            <w:tcW w:w="676" w:type="dxa"/>
            <w:noWrap/>
            <w:hideMark/>
          </w:tcPr>
          <w:p w14:paraId="67B1E8A1" w14:textId="77777777" w:rsidR="00E72BFA" w:rsidRPr="006272BA" w:rsidRDefault="00E72BFA" w:rsidP="00282F88">
            <w:pPr>
              <w:rPr>
                <w:rFonts w:ascii="Arial" w:hAnsi="Arial" w:cs="Arial"/>
                <w:sz w:val="14"/>
                <w:szCs w:val="14"/>
              </w:rPr>
            </w:pPr>
            <w:r w:rsidRPr="006272BA">
              <w:rPr>
                <w:rFonts w:ascii="Arial" w:hAnsi="Arial" w:cs="Arial"/>
                <w:sz w:val="14"/>
                <w:szCs w:val="14"/>
              </w:rPr>
              <w:t>ogółem</w:t>
            </w:r>
          </w:p>
        </w:tc>
        <w:tc>
          <w:tcPr>
            <w:tcW w:w="1010" w:type="dxa"/>
          </w:tcPr>
          <w:p w14:paraId="3E197FD6" w14:textId="77777777" w:rsidR="00E72BFA" w:rsidRPr="006272BA" w:rsidRDefault="00E72BFA" w:rsidP="00282F88">
            <w:pPr>
              <w:rPr>
                <w:rFonts w:ascii="Arial" w:hAnsi="Arial" w:cs="Arial"/>
                <w:sz w:val="14"/>
                <w:szCs w:val="14"/>
              </w:rPr>
            </w:pPr>
          </w:p>
        </w:tc>
        <w:tc>
          <w:tcPr>
            <w:tcW w:w="1293" w:type="dxa"/>
            <w:noWrap/>
            <w:hideMark/>
          </w:tcPr>
          <w:p w14:paraId="2F365762" w14:textId="4C24E2B1"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52C31DD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225CE01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600E303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1B5CA7F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4CA47D7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12" w:type="dxa"/>
            <w:noWrap/>
            <w:hideMark/>
          </w:tcPr>
          <w:p w14:paraId="5D6EADDA"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816" w:type="dxa"/>
            <w:hideMark/>
          </w:tcPr>
          <w:p w14:paraId="7A1059AF"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noWrap/>
            <w:hideMark/>
          </w:tcPr>
          <w:p w14:paraId="604D9871"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27" w:type="dxa"/>
            <w:noWrap/>
            <w:hideMark/>
          </w:tcPr>
          <w:p w14:paraId="1BDE094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r>
    </w:tbl>
    <w:p w14:paraId="1F70D75F" w14:textId="77777777" w:rsidR="00E602BA" w:rsidRDefault="00E602BA" w:rsidP="0027480A">
      <w:pPr>
        <w:spacing w:after="60"/>
        <w:jc w:val="both"/>
        <w:rPr>
          <w:rFonts w:ascii="Arial" w:hAnsi="Arial" w:cs="Arial"/>
          <w:sz w:val="20"/>
          <w:szCs w:val="20"/>
        </w:rPr>
      </w:pPr>
    </w:p>
    <w:p w14:paraId="742487DD" w14:textId="11485851"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387D12EF" w14:textId="4A9385AF" w:rsidR="0027480A" w:rsidRDefault="0027480A" w:rsidP="0027480A">
      <w:pPr>
        <w:spacing w:after="60"/>
        <w:jc w:val="both"/>
        <w:rPr>
          <w:rFonts w:ascii="Arial" w:hAnsi="Arial" w:cs="Arial"/>
        </w:rPr>
      </w:pPr>
    </w:p>
    <w:p w14:paraId="76199AAF" w14:textId="77777777" w:rsidR="00E602BA" w:rsidRPr="002A4AA8" w:rsidRDefault="00E602BA" w:rsidP="00E602BA">
      <w:pPr>
        <w:spacing w:after="60"/>
        <w:ind w:left="5664"/>
        <w:jc w:val="both"/>
        <w:rPr>
          <w:rFonts w:ascii="Arial" w:hAnsi="Arial" w:cs="Arial"/>
          <w:sz w:val="20"/>
          <w:szCs w:val="20"/>
        </w:rPr>
      </w:pPr>
      <w:r w:rsidRPr="002A4AA8">
        <w:rPr>
          <w:rFonts w:ascii="Arial" w:hAnsi="Arial" w:cs="Arial"/>
          <w:sz w:val="20"/>
          <w:szCs w:val="20"/>
        </w:rPr>
        <w:t>……………………………………</w:t>
      </w:r>
    </w:p>
    <w:p w14:paraId="4F502568" w14:textId="77777777" w:rsidR="00E602BA" w:rsidRPr="002A4AA8" w:rsidRDefault="00E602BA" w:rsidP="00E602B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0B7EE1B" w14:textId="77777777" w:rsidR="00E602BA" w:rsidRPr="002A4AA8" w:rsidRDefault="00E602BA" w:rsidP="00E602BA">
      <w:pPr>
        <w:spacing w:after="60"/>
        <w:jc w:val="both"/>
        <w:rPr>
          <w:rFonts w:ascii="Arial" w:hAnsi="Arial" w:cs="Arial"/>
        </w:rPr>
      </w:pPr>
    </w:p>
    <w:p w14:paraId="3B366E28" w14:textId="77777777" w:rsidR="00E602BA" w:rsidRPr="002A4AA8" w:rsidRDefault="00E602BA" w:rsidP="00E602BA">
      <w:pPr>
        <w:spacing w:after="60"/>
        <w:jc w:val="both"/>
        <w:rPr>
          <w:rFonts w:ascii="Arial" w:hAnsi="Arial" w:cs="Arial"/>
        </w:rPr>
      </w:pPr>
    </w:p>
    <w:p w14:paraId="322CC109" w14:textId="77777777" w:rsidR="00E602BA" w:rsidRPr="002A4AA8" w:rsidRDefault="00E602BA" w:rsidP="00E602BA">
      <w:pPr>
        <w:spacing w:after="60"/>
        <w:jc w:val="both"/>
        <w:rPr>
          <w:rFonts w:ascii="Arial" w:hAnsi="Arial" w:cs="Arial"/>
        </w:rPr>
      </w:pPr>
    </w:p>
    <w:p w14:paraId="79F63B33" w14:textId="77777777" w:rsidR="00E602BA" w:rsidRPr="002A4AA8" w:rsidRDefault="00E602BA" w:rsidP="00E602BA">
      <w:pPr>
        <w:spacing w:after="60"/>
        <w:jc w:val="both"/>
        <w:rPr>
          <w:rFonts w:ascii="Arial" w:hAnsi="Arial" w:cs="Arial"/>
        </w:rPr>
      </w:pPr>
    </w:p>
    <w:p w14:paraId="764A17EC" w14:textId="77777777" w:rsidR="00E602BA" w:rsidRPr="002A4AA8" w:rsidRDefault="00E602BA" w:rsidP="00E602BA">
      <w:pPr>
        <w:spacing w:after="60"/>
        <w:jc w:val="both"/>
        <w:rPr>
          <w:rFonts w:ascii="Arial" w:hAnsi="Arial" w:cs="Arial"/>
          <w:sz w:val="20"/>
          <w:szCs w:val="20"/>
        </w:rPr>
      </w:pPr>
      <w:r w:rsidRPr="002A4AA8">
        <w:rPr>
          <w:rFonts w:ascii="Arial" w:hAnsi="Arial" w:cs="Arial"/>
          <w:sz w:val="20"/>
          <w:szCs w:val="20"/>
        </w:rPr>
        <w:t>* niepotrzebne skreślić</w:t>
      </w:r>
    </w:p>
    <w:p w14:paraId="187C6A2F" w14:textId="78025E38" w:rsidR="00E602BA" w:rsidRDefault="00E602BA" w:rsidP="0027480A">
      <w:pPr>
        <w:spacing w:after="60"/>
        <w:jc w:val="both"/>
        <w:rPr>
          <w:rFonts w:ascii="Arial" w:hAnsi="Arial" w:cs="Arial"/>
        </w:rPr>
      </w:pPr>
    </w:p>
    <w:p w14:paraId="0DE57FAF" w14:textId="3860216F" w:rsidR="00E602BA" w:rsidRDefault="00E602BA" w:rsidP="0027480A">
      <w:pPr>
        <w:spacing w:after="60"/>
        <w:jc w:val="both"/>
        <w:rPr>
          <w:rFonts w:ascii="Arial" w:hAnsi="Arial" w:cs="Arial"/>
        </w:rPr>
      </w:pPr>
    </w:p>
    <w:p w14:paraId="5AEF7664" w14:textId="2F9DB6B7" w:rsidR="00E602BA" w:rsidRDefault="00E602BA" w:rsidP="0027480A">
      <w:pPr>
        <w:spacing w:after="60"/>
        <w:jc w:val="both"/>
        <w:rPr>
          <w:rFonts w:ascii="Arial" w:hAnsi="Arial" w:cs="Arial"/>
        </w:rPr>
      </w:pPr>
    </w:p>
    <w:p w14:paraId="507762E5" w14:textId="30CC5AD8" w:rsidR="00E602BA" w:rsidRDefault="00E602BA" w:rsidP="0027480A">
      <w:pPr>
        <w:spacing w:after="60"/>
        <w:jc w:val="both"/>
        <w:rPr>
          <w:rFonts w:ascii="Arial" w:hAnsi="Arial" w:cs="Arial"/>
        </w:rPr>
      </w:pPr>
    </w:p>
    <w:p w14:paraId="2AC5EECE" w14:textId="0667229E" w:rsidR="00A3635E" w:rsidRDefault="00A3635E" w:rsidP="0027480A">
      <w:pPr>
        <w:spacing w:after="60"/>
        <w:jc w:val="both"/>
        <w:rPr>
          <w:rFonts w:ascii="Arial" w:hAnsi="Arial" w:cs="Arial"/>
        </w:rPr>
      </w:pPr>
    </w:p>
    <w:p w14:paraId="3DA7A957" w14:textId="6418534F" w:rsidR="00A3635E" w:rsidRDefault="00A3635E" w:rsidP="0027480A">
      <w:pPr>
        <w:spacing w:after="60"/>
        <w:jc w:val="both"/>
        <w:rPr>
          <w:rFonts w:ascii="Arial" w:hAnsi="Arial" w:cs="Arial"/>
        </w:rPr>
      </w:pPr>
    </w:p>
    <w:p w14:paraId="1440DC56" w14:textId="77777777" w:rsidR="00A3635E" w:rsidRDefault="00A3635E" w:rsidP="0027480A">
      <w:pPr>
        <w:spacing w:after="60"/>
        <w:jc w:val="both"/>
        <w:rPr>
          <w:rFonts w:ascii="Arial" w:hAnsi="Arial" w:cs="Arial"/>
        </w:rPr>
      </w:pPr>
    </w:p>
    <w:p w14:paraId="6C96FF55" w14:textId="77CE4D59" w:rsidR="00E602BA" w:rsidRDefault="00E602BA" w:rsidP="0027480A">
      <w:pPr>
        <w:spacing w:after="60"/>
        <w:jc w:val="both"/>
        <w:rPr>
          <w:rFonts w:ascii="Arial" w:hAnsi="Arial" w:cs="Arial"/>
        </w:rPr>
      </w:pPr>
    </w:p>
    <w:p w14:paraId="407A37B5" w14:textId="77777777" w:rsidR="00E602BA" w:rsidRPr="002A4AA8" w:rsidRDefault="00E602BA" w:rsidP="0027480A">
      <w:pPr>
        <w:spacing w:after="60"/>
        <w:jc w:val="both"/>
        <w:rPr>
          <w:rFonts w:ascii="Arial" w:hAnsi="Arial" w:cs="Arial"/>
        </w:rPr>
      </w:pPr>
    </w:p>
    <w:p w14:paraId="314C3929"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2"/>
      </w:r>
      <w:r w:rsidRPr="002A4AA8">
        <w:rPr>
          <w:rFonts w:ascii="Arial" w:hAnsi="Arial" w:cs="Arial"/>
          <w:sz w:val="20"/>
          <w:szCs w:val="20"/>
        </w:rPr>
        <w:t>:</w:t>
      </w:r>
    </w:p>
    <w:bookmarkEnd w:id="55"/>
    <w:p w14:paraId="19045431" w14:textId="77777777" w:rsidR="0027480A" w:rsidRPr="002A4AA8" w:rsidRDefault="0027480A"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00"/>
        <w:gridCol w:w="1777"/>
        <w:gridCol w:w="1058"/>
      </w:tblGrid>
      <w:tr w:rsidR="00E72BFA" w:rsidRPr="000B45C4" w14:paraId="508F88C0" w14:textId="77777777" w:rsidTr="0068571F">
        <w:trPr>
          <w:trHeight w:val="1410"/>
        </w:trPr>
        <w:tc>
          <w:tcPr>
            <w:tcW w:w="487" w:type="dxa"/>
            <w:vMerge w:val="restart"/>
            <w:hideMark/>
          </w:tcPr>
          <w:p w14:paraId="2F543A09" w14:textId="77777777" w:rsidR="00E72BFA" w:rsidRPr="00E505B6" w:rsidRDefault="00E72BFA" w:rsidP="00E602BA">
            <w:pPr>
              <w:ind w:left="-393" w:firstLine="393"/>
              <w:rPr>
                <w:rFonts w:ascii="Arial" w:hAnsi="Arial" w:cs="Arial"/>
                <w:bCs/>
                <w:sz w:val="14"/>
                <w:szCs w:val="14"/>
              </w:rPr>
            </w:pPr>
            <w:r w:rsidRPr="00E505B6">
              <w:rPr>
                <w:rFonts w:ascii="Arial" w:hAnsi="Arial" w:cs="Arial"/>
                <w:bCs/>
                <w:sz w:val="14"/>
                <w:szCs w:val="14"/>
              </w:rPr>
              <w:t>LP</w:t>
            </w:r>
          </w:p>
        </w:tc>
        <w:tc>
          <w:tcPr>
            <w:tcW w:w="784" w:type="dxa"/>
          </w:tcPr>
          <w:p w14:paraId="7CA1F963" w14:textId="78CA0439" w:rsidR="00E72BFA" w:rsidRPr="00E505B6" w:rsidRDefault="00E72BFA" w:rsidP="00282F88">
            <w:pPr>
              <w:rPr>
                <w:rFonts w:ascii="Arial" w:hAnsi="Arial" w:cs="Arial"/>
                <w:bCs/>
                <w:sz w:val="14"/>
                <w:szCs w:val="14"/>
              </w:rPr>
            </w:pPr>
            <w:r>
              <w:rPr>
                <w:rFonts w:ascii="Arial" w:hAnsi="Arial" w:cs="Arial"/>
                <w:bCs/>
                <w:sz w:val="14"/>
                <w:szCs w:val="14"/>
              </w:rPr>
              <w:t>Data przekazania transzy</w:t>
            </w:r>
          </w:p>
        </w:tc>
        <w:tc>
          <w:tcPr>
            <w:tcW w:w="784" w:type="dxa"/>
            <w:vMerge w:val="restart"/>
            <w:hideMark/>
          </w:tcPr>
          <w:p w14:paraId="4D4344CF" w14:textId="471E9E0B" w:rsidR="00E72BFA" w:rsidRPr="00E505B6" w:rsidRDefault="00E72BFA" w:rsidP="00282F88">
            <w:pPr>
              <w:rPr>
                <w:rFonts w:ascii="Arial" w:hAnsi="Arial" w:cs="Arial"/>
                <w:bCs/>
                <w:sz w:val="14"/>
                <w:szCs w:val="14"/>
              </w:rPr>
            </w:pPr>
            <w:bookmarkStart w:id="59" w:name="RANGE!B6:H23"/>
            <w:r w:rsidRPr="00E505B6">
              <w:rPr>
                <w:rFonts w:ascii="Arial" w:hAnsi="Arial" w:cs="Arial"/>
                <w:bCs/>
                <w:sz w:val="14"/>
                <w:szCs w:val="14"/>
              </w:rPr>
              <w:t xml:space="preserve">transza (suma środków bieżących i majątkowych) </w:t>
            </w:r>
            <w:bookmarkEnd w:id="59"/>
            <w:r>
              <w:rPr>
                <w:rStyle w:val="Odwoanieprzypisudolnego"/>
                <w:rFonts w:ascii="Arial" w:hAnsi="Arial" w:cs="Arial"/>
                <w:bCs/>
                <w:sz w:val="14"/>
                <w:szCs w:val="14"/>
              </w:rPr>
              <w:footnoteReference w:id="143"/>
            </w:r>
          </w:p>
        </w:tc>
        <w:tc>
          <w:tcPr>
            <w:tcW w:w="851" w:type="dxa"/>
            <w:vMerge w:val="restart"/>
            <w:hideMark/>
          </w:tcPr>
          <w:p w14:paraId="28B3955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0C75D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1F5E3457"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7C0AA114"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00" w:type="dxa"/>
            <w:vMerge w:val="restart"/>
            <w:hideMark/>
          </w:tcPr>
          <w:p w14:paraId="3ED27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835" w:type="dxa"/>
            <w:gridSpan w:val="2"/>
            <w:hideMark/>
          </w:tcPr>
          <w:p w14:paraId="2AC48783"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E72BFA" w:rsidRPr="000B45C4" w14:paraId="1EFE2B13" w14:textId="77777777" w:rsidTr="0068571F">
        <w:trPr>
          <w:trHeight w:val="1140"/>
        </w:trPr>
        <w:tc>
          <w:tcPr>
            <w:tcW w:w="487" w:type="dxa"/>
            <w:vMerge/>
            <w:hideMark/>
          </w:tcPr>
          <w:p w14:paraId="2D7E17A0" w14:textId="77777777" w:rsidR="00E72BFA" w:rsidRPr="00E505B6" w:rsidRDefault="00E72BFA" w:rsidP="00282F88">
            <w:pPr>
              <w:rPr>
                <w:rFonts w:ascii="Arial" w:hAnsi="Arial" w:cs="Arial"/>
                <w:bCs/>
                <w:sz w:val="14"/>
                <w:szCs w:val="14"/>
              </w:rPr>
            </w:pPr>
          </w:p>
        </w:tc>
        <w:tc>
          <w:tcPr>
            <w:tcW w:w="784" w:type="dxa"/>
          </w:tcPr>
          <w:p w14:paraId="4E14F56F" w14:textId="77777777" w:rsidR="00E72BFA" w:rsidRPr="00E505B6" w:rsidRDefault="00E72BFA" w:rsidP="00282F88">
            <w:pPr>
              <w:rPr>
                <w:rFonts w:ascii="Arial" w:hAnsi="Arial" w:cs="Arial"/>
                <w:bCs/>
                <w:sz w:val="14"/>
                <w:szCs w:val="14"/>
              </w:rPr>
            </w:pPr>
          </w:p>
        </w:tc>
        <w:tc>
          <w:tcPr>
            <w:tcW w:w="784" w:type="dxa"/>
            <w:vMerge/>
            <w:hideMark/>
          </w:tcPr>
          <w:p w14:paraId="595D21DA" w14:textId="6CE952A8" w:rsidR="00E72BFA" w:rsidRPr="00E505B6" w:rsidRDefault="00E72BFA" w:rsidP="00282F88">
            <w:pPr>
              <w:rPr>
                <w:rFonts w:ascii="Arial" w:hAnsi="Arial" w:cs="Arial"/>
                <w:bCs/>
                <w:sz w:val="14"/>
                <w:szCs w:val="14"/>
              </w:rPr>
            </w:pPr>
          </w:p>
        </w:tc>
        <w:tc>
          <w:tcPr>
            <w:tcW w:w="851" w:type="dxa"/>
            <w:vMerge/>
            <w:hideMark/>
          </w:tcPr>
          <w:p w14:paraId="64E88208" w14:textId="77777777" w:rsidR="00E72BFA" w:rsidRPr="00E505B6" w:rsidRDefault="00E72BFA" w:rsidP="00282F88">
            <w:pPr>
              <w:rPr>
                <w:rFonts w:ascii="Arial" w:hAnsi="Arial" w:cs="Arial"/>
                <w:bCs/>
                <w:sz w:val="14"/>
                <w:szCs w:val="14"/>
              </w:rPr>
            </w:pPr>
          </w:p>
        </w:tc>
        <w:tc>
          <w:tcPr>
            <w:tcW w:w="708" w:type="dxa"/>
            <w:hideMark/>
          </w:tcPr>
          <w:p w14:paraId="46D164F1"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6A1A4AF0"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0DB9CDC8" w14:textId="77777777" w:rsidR="00E72BFA" w:rsidRPr="00E505B6" w:rsidRDefault="00E72BFA" w:rsidP="00282F88">
            <w:pPr>
              <w:rPr>
                <w:rFonts w:ascii="Arial" w:hAnsi="Arial" w:cs="Arial"/>
                <w:bCs/>
                <w:sz w:val="14"/>
                <w:szCs w:val="14"/>
              </w:rPr>
            </w:pPr>
          </w:p>
        </w:tc>
        <w:tc>
          <w:tcPr>
            <w:tcW w:w="992" w:type="dxa"/>
            <w:hideMark/>
          </w:tcPr>
          <w:p w14:paraId="2C18170C"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3338F356"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00" w:type="dxa"/>
            <w:vMerge/>
            <w:hideMark/>
          </w:tcPr>
          <w:p w14:paraId="2ADC0B20" w14:textId="77777777" w:rsidR="00E72BFA" w:rsidRPr="00E505B6" w:rsidRDefault="00E72BFA" w:rsidP="00282F88">
            <w:pPr>
              <w:rPr>
                <w:rFonts w:ascii="Arial" w:hAnsi="Arial" w:cs="Arial"/>
                <w:bCs/>
                <w:sz w:val="14"/>
                <w:szCs w:val="14"/>
              </w:rPr>
            </w:pPr>
          </w:p>
        </w:tc>
        <w:tc>
          <w:tcPr>
            <w:tcW w:w="1777" w:type="dxa"/>
            <w:hideMark/>
          </w:tcPr>
          <w:p w14:paraId="56A39F2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dofinansowanie</w:t>
            </w:r>
          </w:p>
        </w:tc>
        <w:tc>
          <w:tcPr>
            <w:tcW w:w="1058" w:type="dxa"/>
            <w:hideMark/>
          </w:tcPr>
          <w:p w14:paraId="5E1D241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wkład własny</w:t>
            </w:r>
          </w:p>
        </w:tc>
      </w:tr>
      <w:tr w:rsidR="00E72BFA" w:rsidRPr="000B45C4" w14:paraId="4DF35E01" w14:textId="77777777" w:rsidTr="0068571F">
        <w:trPr>
          <w:trHeight w:val="702"/>
        </w:trPr>
        <w:tc>
          <w:tcPr>
            <w:tcW w:w="487" w:type="dxa"/>
            <w:noWrap/>
            <w:hideMark/>
          </w:tcPr>
          <w:p w14:paraId="17C72B88" w14:textId="77777777" w:rsidR="00E72BFA" w:rsidRPr="00E505B6" w:rsidRDefault="00E72BFA" w:rsidP="00282F88">
            <w:pPr>
              <w:rPr>
                <w:rFonts w:ascii="Arial" w:hAnsi="Arial" w:cs="Arial"/>
                <w:sz w:val="14"/>
                <w:szCs w:val="14"/>
              </w:rPr>
            </w:pPr>
            <w:r w:rsidRPr="00E505B6">
              <w:rPr>
                <w:rFonts w:ascii="Arial" w:hAnsi="Arial" w:cs="Arial"/>
                <w:sz w:val="14"/>
                <w:szCs w:val="14"/>
              </w:rPr>
              <w:t>1</w:t>
            </w:r>
          </w:p>
        </w:tc>
        <w:tc>
          <w:tcPr>
            <w:tcW w:w="784" w:type="dxa"/>
          </w:tcPr>
          <w:p w14:paraId="69FEE97A" w14:textId="77777777" w:rsidR="00E72BFA" w:rsidRPr="00E505B6" w:rsidRDefault="00E72BFA" w:rsidP="00282F88">
            <w:pPr>
              <w:rPr>
                <w:rFonts w:ascii="Arial" w:hAnsi="Arial" w:cs="Arial"/>
                <w:sz w:val="14"/>
                <w:szCs w:val="14"/>
              </w:rPr>
            </w:pPr>
          </w:p>
        </w:tc>
        <w:tc>
          <w:tcPr>
            <w:tcW w:w="784" w:type="dxa"/>
            <w:noWrap/>
            <w:hideMark/>
          </w:tcPr>
          <w:p w14:paraId="4EDDB9A7" w14:textId="15188DA7"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2B280CD1"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3A807CE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6E446EA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5254DF9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1D139508"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34905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7359B005"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52C2B3F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127FDAA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38A165C4" w14:textId="77777777" w:rsidTr="0068571F">
        <w:trPr>
          <w:trHeight w:val="702"/>
        </w:trPr>
        <w:tc>
          <w:tcPr>
            <w:tcW w:w="487" w:type="dxa"/>
            <w:noWrap/>
            <w:hideMark/>
          </w:tcPr>
          <w:p w14:paraId="0C6A2E73" w14:textId="77777777" w:rsidR="00E72BFA" w:rsidRPr="00E505B6" w:rsidRDefault="00E72BFA" w:rsidP="00282F88">
            <w:pPr>
              <w:rPr>
                <w:rFonts w:ascii="Arial" w:hAnsi="Arial" w:cs="Arial"/>
                <w:sz w:val="14"/>
                <w:szCs w:val="14"/>
              </w:rPr>
            </w:pPr>
            <w:r w:rsidRPr="00E505B6">
              <w:rPr>
                <w:rFonts w:ascii="Arial" w:hAnsi="Arial" w:cs="Arial"/>
                <w:sz w:val="14"/>
                <w:szCs w:val="14"/>
              </w:rPr>
              <w:t>…</w:t>
            </w:r>
          </w:p>
        </w:tc>
        <w:tc>
          <w:tcPr>
            <w:tcW w:w="784" w:type="dxa"/>
          </w:tcPr>
          <w:p w14:paraId="58A36A07" w14:textId="77777777" w:rsidR="00E72BFA" w:rsidRPr="00E505B6" w:rsidRDefault="00E72BFA" w:rsidP="00282F88">
            <w:pPr>
              <w:rPr>
                <w:rFonts w:ascii="Arial" w:hAnsi="Arial" w:cs="Arial"/>
                <w:sz w:val="14"/>
                <w:szCs w:val="14"/>
              </w:rPr>
            </w:pPr>
          </w:p>
        </w:tc>
        <w:tc>
          <w:tcPr>
            <w:tcW w:w="784" w:type="dxa"/>
            <w:noWrap/>
            <w:hideMark/>
          </w:tcPr>
          <w:p w14:paraId="60849C56" w14:textId="734FD4CB"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5A6E6FAC"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59BF10EB"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1F8F5BE"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16F842D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D29945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4F2BA9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590768E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0C4FB85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696090D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656D947C" w14:textId="77777777" w:rsidTr="0068571F">
        <w:trPr>
          <w:trHeight w:val="702"/>
        </w:trPr>
        <w:tc>
          <w:tcPr>
            <w:tcW w:w="487" w:type="dxa"/>
            <w:noWrap/>
            <w:hideMark/>
          </w:tcPr>
          <w:p w14:paraId="22C9EBFE" w14:textId="77777777" w:rsidR="00E72BFA" w:rsidRPr="00E505B6" w:rsidRDefault="00E72BFA" w:rsidP="00282F88">
            <w:pPr>
              <w:rPr>
                <w:rFonts w:ascii="Arial" w:hAnsi="Arial" w:cs="Arial"/>
                <w:sz w:val="14"/>
                <w:szCs w:val="14"/>
              </w:rPr>
            </w:pPr>
            <w:r w:rsidRPr="00E505B6">
              <w:rPr>
                <w:rFonts w:ascii="Arial" w:hAnsi="Arial" w:cs="Arial"/>
                <w:sz w:val="14"/>
                <w:szCs w:val="14"/>
              </w:rPr>
              <w:t>ogółem</w:t>
            </w:r>
          </w:p>
        </w:tc>
        <w:tc>
          <w:tcPr>
            <w:tcW w:w="784" w:type="dxa"/>
          </w:tcPr>
          <w:p w14:paraId="55602C4E" w14:textId="77777777" w:rsidR="00E72BFA" w:rsidRPr="00E505B6" w:rsidRDefault="00E72BFA" w:rsidP="00282F88">
            <w:pPr>
              <w:rPr>
                <w:rFonts w:ascii="Arial" w:hAnsi="Arial" w:cs="Arial"/>
                <w:sz w:val="14"/>
                <w:szCs w:val="14"/>
              </w:rPr>
            </w:pPr>
          </w:p>
        </w:tc>
        <w:tc>
          <w:tcPr>
            <w:tcW w:w="784" w:type="dxa"/>
            <w:noWrap/>
            <w:hideMark/>
          </w:tcPr>
          <w:p w14:paraId="376F364E" w14:textId="1027792B"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40832FA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03C88B17"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3F8CAE46"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130680C2"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7B865755"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6BD1554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200" w:type="dxa"/>
            <w:hideMark/>
          </w:tcPr>
          <w:p w14:paraId="58C2943C"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noWrap/>
            <w:hideMark/>
          </w:tcPr>
          <w:p w14:paraId="3BBDA839"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058" w:type="dxa"/>
            <w:noWrap/>
            <w:hideMark/>
          </w:tcPr>
          <w:p w14:paraId="75EB7828"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r>
    </w:tbl>
    <w:p w14:paraId="561E93EC" w14:textId="54AEB1D4" w:rsidR="0027480A" w:rsidRDefault="0027480A" w:rsidP="0027480A">
      <w:pPr>
        <w:spacing w:after="60"/>
        <w:jc w:val="both"/>
        <w:rPr>
          <w:rFonts w:ascii="Arial" w:hAnsi="Arial" w:cs="Arial"/>
        </w:rPr>
      </w:pPr>
    </w:p>
    <w:p w14:paraId="6E1DA072"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01A11BD8" w14:textId="6152EA3B" w:rsidR="00083A48" w:rsidRDefault="00083A48" w:rsidP="0027480A">
      <w:pPr>
        <w:spacing w:after="60"/>
        <w:jc w:val="both"/>
        <w:rPr>
          <w:rFonts w:ascii="Arial" w:hAnsi="Arial" w:cs="Arial"/>
          <w:sz w:val="20"/>
          <w:szCs w:val="20"/>
        </w:rPr>
      </w:pPr>
    </w:p>
    <w:p w14:paraId="72D72592" w14:textId="77777777" w:rsidR="0007389B" w:rsidRPr="002A4AA8" w:rsidRDefault="0007389B" w:rsidP="0007389B">
      <w:pPr>
        <w:spacing w:after="60"/>
        <w:ind w:left="5664"/>
        <w:jc w:val="both"/>
        <w:rPr>
          <w:rFonts w:ascii="Arial" w:hAnsi="Arial" w:cs="Arial"/>
          <w:sz w:val="20"/>
          <w:szCs w:val="20"/>
        </w:rPr>
      </w:pPr>
      <w:r w:rsidRPr="002A4AA8">
        <w:rPr>
          <w:rFonts w:ascii="Arial" w:hAnsi="Arial" w:cs="Arial"/>
          <w:sz w:val="20"/>
          <w:szCs w:val="20"/>
        </w:rPr>
        <w:t>……………………………………</w:t>
      </w:r>
    </w:p>
    <w:p w14:paraId="42C937CB" w14:textId="77777777" w:rsidR="0007389B" w:rsidRPr="002A4AA8" w:rsidRDefault="0007389B" w:rsidP="0007389B">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C6E33FF" w14:textId="77777777" w:rsidR="0007389B" w:rsidRPr="002A4AA8" w:rsidRDefault="0007389B" w:rsidP="0007389B">
      <w:pPr>
        <w:spacing w:after="60"/>
        <w:jc w:val="both"/>
        <w:rPr>
          <w:rFonts w:ascii="Arial" w:hAnsi="Arial" w:cs="Arial"/>
        </w:rPr>
      </w:pPr>
    </w:p>
    <w:p w14:paraId="6ACDA1E3" w14:textId="77777777" w:rsidR="0007389B" w:rsidRPr="002A4AA8" w:rsidRDefault="0007389B" w:rsidP="0007389B">
      <w:pPr>
        <w:spacing w:after="60"/>
        <w:jc w:val="both"/>
        <w:rPr>
          <w:rFonts w:ascii="Arial" w:hAnsi="Arial" w:cs="Arial"/>
        </w:rPr>
      </w:pPr>
    </w:p>
    <w:p w14:paraId="6DC88303" w14:textId="77777777" w:rsidR="0007389B" w:rsidRPr="002A4AA8" w:rsidRDefault="0007389B" w:rsidP="0007389B">
      <w:pPr>
        <w:spacing w:after="60"/>
        <w:jc w:val="both"/>
        <w:rPr>
          <w:rFonts w:ascii="Arial" w:hAnsi="Arial" w:cs="Arial"/>
        </w:rPr>
      </w:pPr>
    </w:p>
    <w:p w14:paraId="40570C8A" w14:textId="77777777" w:rsidR="0007389B" w:rsidRPr="002A4AA8" w:rsidRDefault="0007389B" w:rsidP="0007389B">
      <w:pPr>
        <w:spacing w:after="60"/>
        <w:jc w:val="both"/>
        <w:rPr>
          <w:rFonts w:ascii="Arial" w:hAnsi="Arial" w:cs="Arial"/>
        </w:rPr>
      </w:pPr>
    </w:p>
    <w:p w14:paraId="6688ED1C" w14:textId="77777777" w:rsidR="0007389B" w:rsidRPr="002A4AA8" w:rsidRDefault="0007389B" w:rsidP="0007389B">
      <w:pPr>
        <w:spacing w:after="60"/>
        <w:jc w:val="both"/>
        <w:rPr>
          <w:rFonts w:ascii="Arial" w:hAnsi="Arial" w:cs="Arial"/>
          <w:sz w:val="20"/>
          <w:szCs w:val="20"/>
        </w:rPr>
      </w:pPr>
      <w:r w:rsidRPr="002A4AA8">
        <w:rPr>
          <w:rFonts w:ascii="Arial" w:hAnsi="Arial" w:cs="Arial"/>
          <w:sz w:val="20"/>
          <w:szCs w:val="20"/>
        </w:rPr>
        <w:t>* niepotrzebne skreślić</w:t>
      </w:r>
    </w:p>
    <w:p w14:paraId="44F0CE79" w14:textId="17519288" w:rsidR="0007389B" w:rsidRDefault="0007389B" w:rsidP="0027480A">
      <w:pPr>
        <w:spacing w:after="60"/>
        <w:jc w:val="both"/>
        <w:rPr>
          <w:rFonts w:ascii="Arial" w:hAnsi="Arial" w:cs="Arial"/>
          <w:sz w:val="20"/>
          <w:szCs w:val="20"/>
        </w:rPr>
      </w:pPr>
    </w:p>
    <w:p w14:paraId="2F6F233B" w14:textId="55A74E46" w:rsidR="00A3635E" w:rsidRDefault="00A3635E" w:rsidP="0027480A">
      <w:pPr>
        <w:spacing w:after="60"/>
        <w:jc w:val="both"/>
        <w:rPr>
          <w:rFonts w:ascii="Arial" w:hAnsi="Arial" w:cs="Arial"/>
          <w:sz w:val="20"/>
          <w:szCs w:val="20"/>
        </w:rPr>
      </w:pPr>
    </w:p>
    <w:p w14:paraId="0E72A3FB" w14:textId="5F0991C6" w:rsidR="00A3635E" w:rsidRDefault="00A3635E" w:rsidP="0027480A">
      <w:pPr>
        <w:spacing w:after="60"/>
        <w:jc w:val="both"/>
        <w:rPr>
          <w:rFonts w:ascii="Arial" w:hAnsi="Arial" w:cs="Arial"/>
          <w:sz w:val="20"/>
          <w:szCs w:val="20"/>
        </w:rPr>
      </w:pPr>
    </w:p>
    <w:p w14:paraId="0D2A3E9C" w14:textId="28B0ACCE" w:rsidR="00A3635E" w:rsidRDefault="00A3635E" w:rsidP="0027480A">
      <w:pPr>
        <w:spacing w:after="60"/>
        <w:jc w:val="both"/>
        <w:rPr>
          <w:rFonts w:ascii="Arial" w:hAnsi="Arial" w:cs="Arial"/>
          <w:sz w:val="20"/>
          <w:szCs w:val="20"/>
        </w:rPr>
      </w:pPr>
    </w:p>
    <w:p w14:paraId="1CE23547" w14:textId="2D22A17D" w:rsidR="00A3635E" w:rsidRDefault="00A3635E" w:rsidP="0027480A">
      <w:pPr>
        <w:spacing w:after="60"/>
        <w:jc w:val="both"/>
        <w:rPr>
          <w:rFonts w:ascii="Arial" w:hAnsi="Arial" w:cs="Arial"/>
          <w:sz w:val="20"/>
          <w:szCs w:val="20"/>
        </w:rPr>
      </w:pPr>
    </w:p>
    <w:p w14:paraId="2499F0D5" w14:textId="40B8EC9A" w:rsidR="00A3635E" w:rsidRDefault="00A3635E" w:rsidP="0027480A">
      <w:pPr>
        <w:spacing w:after="60"/>
        <w:jc w:val="both"/>
        <w:rPr>
          <w:rFonts w:ascii="Arial" w:hAnsi="Arial" w:cs="Arial"/>
          <w:sz w:val="20"/>
          <w:szCs w:val="20"/>
        </w:rPr>
      </w:pPr>
    </w:p>
    <w:p w14:paraId="1159A5E4" w14:textId="373DDC6B" w:rsidR="00A3635E" w:rsidRDefault="00A3635E" w:rsidP="0027480A">
      <w:pPr>
        <w:spacing w:after="60"/>
        <w:jc w:val="both"/>
        <w:rPr>
          <w:rFonts w:ascii="Arial" w:hAnsi="Arial" w:cs="Arial"/>
          <w:sz w:val="20"/>
          <w:szCs w:val="20"/>
        </w:rPr>
      </w:pPr>
    </w:p>
    <w:p w14:paraId="5B3DBE60" w14:textId="6ABD49FB" w:rsidR="00A3635E" w:rsidRDefault="00A3635E" w:rsidP="0027480A">
      <w:pPr>
        <w:spacing w:after="60"/>
        <w:jc w:val="both"/>
        <w:rPr>
          <w:rFonts w:ascii="Arial" w:hAnsi="Arial" w:cs="Arial"/>
          <w:sz w:val="20"/>
          <w:szCs w:val="20"/>
        </w:rPr>
      </w:pPr>
    </w:p>
    <w:p w14:paraId="7ACC0B9B" w14:textId="00E628F5" w:rsidR="00A3635E" w:rsidRDefault="00A3635E" w:rsidP="0027480A">
      <w:pPr>
        <w:spacing w:after="60"/>
        <w:jc w:val="both"/>
        <w:rPr>
          <w:rFonts w:ascii="Arial" w:hAnsi="Arial" w:cs="Arial"/>
          <w:sz w:val="20"/>
          <w:szCs w:val="20"/>
        </w:rPr>
      </w:pPr>
    </w:p>
    <w:p w14:paraId="18BDE4FF" w14:textId="77777777" w:rsidR="00A3635E" w:rsidRPr="002A4AA8" w:rsidRDefault="00A3635E" w:rsidP="0027480A">
      <w:pPr>
        <w:spacing w:after="60"/>
        <w:jc w:val="both"/>
        <w:rPr>
          <w:rFonts w:ascii="Arial" w:hAnsi="Arial" w:cs="Arial"/>
          <w:sz w:val="20"/>
          <w:szCs w:val="20"/>
        </w:rPr>
      </w:pPr>
    </w:p>
    <w:p w14:paraId="1CB5ECA3"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4"/>
      </w:r>
      <w:r w:rsidRPr="002A4AA8">
        <w:rPr>
          <w:rFonts w:ascii="Arial" w:hAnsi="Arial" w:cs="Arial"/>
          <w:sz w:val="20"/>
          <w:szCs w:val="20"/>
        </w:rPr>
        <w:t>:</w:t>
      </w:r>
    </w:p>
    <w:p w14:paraId="0A43E16A" w14:textId="77777777" w:rsidR="0027480A" w:rsidRPr="002A4AA8" w:rsidRDefault="0027480A" w:rsidP="0027480A">
      <w:pPr>
        <w:spacing w:after="60"/>
        <w:jc w:val="both"/>
        <w:rPr>
          <w:rFonts w:ascii="Arial" w:hAnsi="Arial" w:cs="Arial"/>
          <w:sz w:val="20"/>
          <w:szCs w:val="20"/>
        </w:rPr>
      </w:pPr>
    </w:p>
    <w:p w14:paraId="47D35BA1" w14:textId="77777777" w:rsidR="0027480A" w:rsidRPr="002A4AA8" w:rsidRDefault="0027480A" w:rsidP="0027480A">
      <w:pPr>
        <w:spacing w:after="60"/>
        <w:jc w:val="both"/>
        <w:rPr>
          <w:rFonts w:ascii="Arial" w:hAnsi="Arial" w:cs="Arial"/>
        </w:rPr>
      </w:pPr>
    </w:p>
    <w:tbl>
      <w:tblPr>
        <w:tblStyle w:val="Tabela-Siatka"/>
        <w:tblW w:w="11341" w:type="dxa"/>
        <w:tblInd w:w="-998" w:type="dxa"/>
        <w:tblLayout w:type="fixed"/>
        <w:tblLook w:val="04A0" w:firstRow="1" w:lastRow="0" w:firstColumn="1" w:lastColumn="0" w:noHBand="0" w:noVBand="1"/>
      </w:tblPr>
      <w:tblGrid>
        <w:gridCol w:w="426"/>
        <w:gridCol w:w="567"/>
        <w:gridCol w:w="709"/>
        <w:gridCol w:w="709"/>
        <w:gridCol w:w="708"/>
        <w:gridCol w:w="709"/>
        <w:gridCol w:w="709"/>
        <w:gridCol w:w="709"/>
        <w:gridCol w:w="851"/>
        <w:gridCol w:w="709"/>
        <w:gridCol w:w="708"/>
        <w:gridCol w:w="709"/>
        <w:gridCol w:w="709"/>
        <w:gridCol w:w="992"/>
        <w:gridCol w:w="708"/>
        <w:gridCol w:w="709"/>
      </w:tblGrid>
      <w:tr w:rsidR="007644F5" w:rsidRPr="006D5D09" w14:paraId="555CA407" w14:textId="77777777" w:rsidTr="00E8711F">
        <w:trPr>
          <w:cantSplit/>
          <w:trHeight w:val="892"/>
        </w:trPr>
        <w:tc>
          <w:tcPr>
            <w:tcW w:w="426" w:type="dxa"/>
            <w:vMerge w:val="restart"/>
            <w:hideMark/>
          </w:tcPr>
          <w:p w14:paraId="4C372822" w14:textId="77777777" w:rsidR="007644F5" w:rsidRPr="008E2EFA" w:rsidRDefault="007644F5" w:rsidP="00282F88">
            <w:pPr>
              <w:rPr>
                <w:rFonts w:ascii="Arial" w:hAnsi="Arial" w:cs="Arial"/>
                <w:bCs/>
                <w:sz w:val="14"/>
                <w:szCs w:val="14"/>
              </w:rPr>
            </w:pPr>
            <w:bookmarkStart w:id="60" w:name="_Hlk175312799"/>
            <w:r w:rsidRPr="008E2EFA">
              <w:rPr>
                <w:rFonts w:ascii="Arial" w:hAnsi="Arial" w:cs="Arial"/>
                <w:bCs/>
                <w:sz w:val="14"/>
                <w:szCs w:val="14"/>
              </w:rPr>
              <w:t>LP</w:t>
            </w:r>
          </w:p>
        </w:tc>
        <w:tc>
          <w:tcPr>
            <w:tcW w:w="567" w:type="dxa"/>
          </w:tcPr>
          <w:p w14:paraId="746928A8" w14:textId="66A76931" w:rsidR="007644F5" w:rsidRPr="008E2EFA" w:rsidRDefault="007644F5" w:rsidP="00282F88">
            <w:pPr>
              <w:rPr>
                <w:rFonts w:ascii="Arial" w:hAnsi="Arial" w:cs="Arial"/>
                <w:bCs/>
                <w:sz w:val="14"/>
                <w:szCs w:val="14"/>
              </w:rPr>
            </w:pPr>
            <w:r>
              <w:rPr>
                <w:rFonts w:ascii="Arial" w:hAnsi="Arial" w:cs="Arial"/>
                <w:bCs/>
                <w:sz w:val="14"/>
                <w:szCs w:val="14"/>
              </w:rPr>
              <w:t>Data przekazania transzy</w:t>
            </w:r>
          </w:p>
        </w:tc>
        <w:tc>
          <w:tcPr>
            <w:tcW w:w="709" w:type="dxa"/>
            <w:vMerge w:val="restart"/>
            <w:hideMark/>
          </w:tcPr>
          <w:p w14:paraId="7B0B7C96" w14:textId="337D9926" w:rsidR="007644F5" w:rsidRPr="008E2EFA" w:rsidRDefault="007644F5" w:rsidP="00282F88">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5"/>
            </w:r>
            <w:r w:rsidRPr="008E2EFA">
              <w:rPr>
                <w:rFonts w:ascii="Arial" w:hAnsi="Arial" w:cs="Arial"/>
                <w:bCs/>
                <w:sz w:val="14"/>
                <w:szCs w:val="14"/>
              </w:rPr>
              <w:t xml:space="preserve"> </w:t>
            </w:r>
          </w:p>
        </w:tc>
        <w:tc>
          <w:tcPr>
            <w:tcW w:w="709" w:type="dxa"/>
            <w:vMerge w:val="restart"/>
            <w:hideMark/>
          </w:tcPr>
          <w:p w14:paraId="02B77757"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5369E6F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851" w:type="dxa"/>
            <w:hideMark/>
          </w:tcPr>
          <w:p w14:paraId="20CFACC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5A249E4B" w14:textId="7206D7E6" w:rsidR="007644F5" w:rsidRPr="008E2EFA" w:rsidRDefault="007644F5" w:rsidP="00282F88">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992" w:type="dxa"/>
            <w:hideMark/>
          </w:tcPr>
          <w:p w14:paraId="49D98614"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38F9772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7644F5" w:rsidRPr="006D5D09" w14:paraId="44386FB0" w14:textId="77777777" w:rsidTr="00E8711F">
        <w:trPr>
          <w:cantSplit/>
          <w:trHeight w:val="892"/>
        </w:trPr>
        <w:tc>
          <w:tcPr>
            <w:tcW w:w="426" w:type="dxa"/>
            <w:vMerge/>
            <w:hideMark/>
          </w:tcPr>
          <w:p w14:paraId="5E0D755C" w14:textId="77777777" w:rsidR="007644F5" w:rsidRPr="008E2EFA" w:rsidRDefault="007644F5" w:rsidP="00282F88">
            <w:pPr>
              <w:rPr>
                <w:rFonts w:ascii="Arial" w:hAnsi="Arial" w:cs="Arial"/>
                <w:bCs/>
                <w:sz w:val="14"/>
                <w:szCs w:val="14"/>
              </w:rPr>
            </w:pPr>
          </w:p>
        </w:tc>
        <w:tc>
          <w:tcPr>
            <w:tcW w:w="567" w:type="dxa"/>
          </w:tcPr>
          <w:p w14:paraId="050241CE" w14:textId="77777777" w:rsidR="007644F5" w:rsidRPr="008E2EFA" w:rsidRDefault="007644F5" w:rsidP="00282F88">
            <w:pPr>
              <w:rPr>
                <w:rFonts w:ascii="Arial" w:hAnsi="Arial" w:cs="Arial"/>
                <w:bCs/>
                <w:sz w:val="14"/>
                <w:szCs w:val="14"/>
              </w:rPr>
            </w:pPr>
          </w:p>
        </w:tc>
        <w:tc>
          <w:tcPr>
            <w:tcW w:w="709" w:type="dxa"/>
            <w:vMerge/>
            <w:hideMark/>
          </w:tcPr>
          <w:p w14:paraId="455C3BF0" w14:textId="0149BDC8" w:rsidR="007644F5" w:rsidRPr="008E2EFA" w:rsidRDefault="007644F5" w:rsidP="00282F88">
            <w:pPr>
              <w:rPr>
                <w:rFonts w:ascii="Arial" w:hAnsi="Arial" w:cs="Arial"/>
                <w:bCs/>
                <w:sz w:val="14"/>
                <w:szCs w:val="14"/>
              </w:rPr>
            </w:pPr>
          </w:p>
        </w:tc>
        <w:tc>
          <w:tcPr>
            <w:tcW w:w="709" w:type="dxa"/>
            <w:vMerge/>
            <w:hideMark/>
          </w:tcPr>
          <w:p w14:paraId="7E744724" w14:textId="77777777" w:rsidR="007644F5" w:rsidRPr="008E2EFA" w:rsidRDefault="007644F5" w:rsidP="00282F88">
            <w:pPr>
              <w:rPr>
                <w:rFonts w:ascii="Arial" w:hAnsi="Arial" w:cs="Arial"/>
                <w:bCs/>
                <w:sz w:val="14"/>
                <w:szCs w:val="14"/>
              </w:rPr>
            </w:pPr>
          </w:p>
        </w:tc>
        <w:tc>
          <w:tcPr>
            <w:tcW w:w="708" w:type="dxa"/>
            <w:hideMark/>
          </w:tcPr>
          <w:p w14:paraId="4DDA31E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46BA490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739196D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3355BB5C"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851" w:type="dxa"/>
            <w:hideMark/>
          </w:tcPr>
          <w:p w14:paraId="7B0183DF" w14:textId="77777777" w:rsidR="007644F5" w:rsidRPr="008E2EFA" w:rsidRDefault="007644F5" w:rsidP="00282F88">
            <w:pPr>
              <w:rPr>
                <w:rFonts w:ascii="Arial" w:hAnsi="Arial" w:cs="Arial"/>
                <w:bCs/>
                <w:sz w:val="14"/>
                <w:szCs w:val="14"/>
              </w:rPr>
            </w:pPr>
          </w:p>
        </w:tc>
        <w:tc>
          <w:tcPr>
            <w:tcW w:w="709" w:type="dxa"/>
            <w:hideMark/>
          </w:tcPr>
          <w:p w14:paraId="042CFED9"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4D396F9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2F7C07B8"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4440F95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992" w:type="dxa"/>
            <w:hideMark/>
          </w:tcPr>
          <w:p w14:paraId="0BAA0368" w14:textId="77777777" w:rsidR="007644F5" w:rsidRPr="008E2EFA" w:rsidRDefault="007644F5" w:rsidP="00282F88">
            <w:pPr>
              <w:rPr>
                <w:rFonts w:ascii="Arial" w:hAnsi="Arial" w:cs="Arial"/>
                <w:bCs/>
                <w:sz w:val="14"/>
                <w:szCs w:val="14"/>
              </w:rPr>
            </w:pPr>
          </w:p>
        </w:tc>
        <w:tc>
          <w:tcPr>
            <w:tcW w:w="708" w:type="dxa"/>
            <w:hideMark/>
          </w:tcPr>
          <w:p w14:paraId="145151E0"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dofinansowanie</w:t>
            </w:r>
          </w:p>
        </w:tc>
        <w:tc>
          <w:tcPr>
            <w:tcW w:w="709" w:type="dxa"/>
            <w:hideMark/>
          </w:tcPr>
          <w:p w14:paraId="0EBEAE7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wkład własny</w:t>
            </w:r>
          </w:p>
        </w:tc>
      </w:tr>
      <w:tr w:rsidR="007644F5" w:rsidRPr="006D5D09" w14:paraId="65513515" w14:textId="77777777" w:rsidTr="00E8711F">
        <w:trPr>
          <w:cantSplit/>
          <w:trHeight w:val="892"/>
        </w:trPr>
        <w:tc>
          <w:tcPr>
            <w:tcW w:w="426" w:type="dxa"/>
            <w:noWrap/>
            <w:hideMark/>
          </w:tcPr>
          <w:p w14:paraId="442185F5" w14:textId="77777777" w:rsidR="007644F5" w:rsidRPr="006D5D09" w:rsidRDefault="007644F5" w:rsidP="00282F88">
            <w:pPr>
              <w:rPr>
                <w:rFonts w:ascii="Arial" w:hAnsi="Arial" w:cs="Arial"/>
                <w:sz w:val="14"/>
                <w:szCs w:val="14"/>
              </w:rPr>
            </w:pPr>
            <w:r w:rsidRPr="006D5D09">
              <w:rPr>
                <w:rFonts w:ascii="Arial" w:hAnsi="Arial" w:cs="Arial"/>
                <w:sz w:val="14"/>
                <w:szCs w:val="14"/>
              </w:rPr>
              <w:t>1</w:t>
            </w:r>
          </w:p>
        </w:tc>
        <w:tc>
          <w:tcPr>
            <w:tcW w:w="567" w:type="dxa"/>
          </w:tcPr>
          <w:p w14:paraId="08EAD247" w14:textId="77777777" w:rsidR="007644F5" w:rsidRPr="006D5D09" w:rsidRDefault="007644F5" w:rsidP="00282F88">
            <w:pPr>
              <w:rPr>
                <w:rFonts w:ascii="Arial" w:hAnsi="Arial" w:cs="Arial"/>
                <w:sz w:val="14"/>
                <w:szCs w:val="14"/>
              </w:rPr>
            </w:pPr>
          </w:p>
        </w:tc>
        <w:tc>
          <w:tcPr>
            <w:tcW w:w="709" w:type="dxa"/>
            <w:noWrap/>
            <w:hideMark/>
          </w:tcPr>
          <w:p w14:paraId="551CEBBC" w14:textId="42A32C64" w:rsidR="007644F5" w:rsidRPr="006D5D09" w:rsidRDefault="007644F5" w:rsidP="00282F88">
            <w:pPr>
              <w:rPr>
                <w:rFonts w:ascii="Arial" w:hAnsi="Arial" w:cs="Arial"/>
                <w:sz w:val="14"/>
                <w:szCs w:val="14"/>
              </w:rPr>
            </w:pPr>
            <w:r w:rsidRPr="006D5D09">
              <w:rPr>
                <w:rFonts w:ascii="Arial" w:hAnsi="Arial" w:cs="Arial"/>
                <w:sz w:val="14"/>
                <w:szCs w:val="14"/>
              </w:rPr>
              <w:t>0,00</w:t>
            </w:r>
          </w:p>
        </w:tc>
        <w:tc>
          <w:tcPr>
            <w:tcW w:w="709" w:type="dxa"/>
            <w:hideMark/>
          </w:tcPr>
          <w:p w14:paraId="518C5C12"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8" w:type="dxa"/>
            <w:noWrap/>
            <w:hideMark/>
          </w:tcPr>
          <w:p w14:paraId="10B4F10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88FBF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DB5A4C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C7E29A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851" w:type="dxa"/>
            <w:hideMark/>
          </w:tcPr>
          <w:p w14:paraId="5F0FAAB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771585F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0FC18A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EEE49F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6698B91C"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992" w:type="dxa"/>
            <w:hideMark/>
          </w:tcPr>
          <w:p w14:paraId="0C025758"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hideMark/>
          </w:tcPr>
          <w:p w14:paraId="50DD7B3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hideMark/>
          </w:tcPr>
          <w:p w14:paraId="5BCD12A5"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r>
      <w:tr w:rsidR="007644F5" w:rsidRPr="006D5D09" w14:paraId="71BCEC7E" w14:textId="77777777" w:rsidTr="00E8711F">
        <w:trPr>
          <w:cantSplit/>
          <w:trHeight w:val="892"/>
        </w:trPr>
        <w:tc>
          <w:tcPr>
            <w:tcW w:w="426" w:type="dxa"/>
            <w:noWrap/>
          </w:tcPr>
          <w:p w14:paraId="776E4B1B" w14:textId="77777777" w:rsidR="007644F5" w:rsidRPr="006D5D09" w:rsidRDefault="007644F5" w:rsidP="00282F88">
            <w:pPr>
              <w:rPr>
                <w:rFonts w:ascii="Arial" w:hAnsi="Arial" w:cs="Arial"/>
                <w:sz w:val="14"/>
                <w:szCs w:val="14"/>
              </w:rPr>
            </w:pPr>
            <w:r>
              <w:rPr>
                <w:rFonts w:ascii="Arial" w:hAnsi="Arial" w:cs="Arial"/>
                <w:sz w:val="14"/>
                <w:szCs w:val="14"/>
              </w:rPr>
              <w:t>…</w:t>
            </w:r>
          </w:p>
        </w:tc>
        <w:tc>
          <w:tcPr>
            <w:tcW w:w="567" w:type="dxa"/>
          </w:tcPr>
          <w:p w14:paraId="76F86DCF" w14:textId="77777777" w:rsidR="007644F5" w:rsidRPr="006D5D09" w:rsidRDefault="007644F5" w:rsidP="00282F88">
            <w:pPr>
              <w:rPr>
                <w:rFonts w:ascii="Arial" w:hAnsi="Arial" w:cs="Arial"/>
                <w:sz w:val="14"/>
                <w:szCs w:val="14"/>
              </w:rPr>
            </w:pPr>
          </w:p>
        </w:tc>
        <w:tc>
          <w:tcPr>
            <w:tcW w:w="709" w:type="dxa"/>
            <w:noWrap/>
          </w:tcPr>
          <w:p w14:paraId="5D443AE6" w14:textId="3391AF22" w:rsidR="007644F5" w:rsidRPr="006D5D09" w:rsidRDefault="007644F5" w:rsidP="00282F88">
            <w:pPr>
              <w:rPr>
                <w:rFonts w:ascii="Arial" w:hAnsi="Arial" w:cs="Arial"/>
                <w:sz w:val="14"/>
                <w:szCs w:val="14"/>
              </w:rPr>
            </w:pPr>
          </w:p>
        </w:tc>
        <w:tc>
          <w:tcPr>
            <w:tcW w:w="709" w:type="dxa"/>
          </w:tcPr>
          <w:p w14:paraId="1D947F92" w14:textId="77777777" w:rsidR="007644F5" w:rsidRPr="006D5D09" w:rsidRDefault="007644F5" w:rsidP="00282F88">
            <w:pPr>
              <w:rPr>
                <w:rFonts w:ascii="Arial" w:hAnsi="Arial" w:cs="Arial"/>
                <w:sz w:val="14"/>
                <w:szCs w:val="14"/>
              </w:rPr>
            </w:pPr>
          </w:p>
        </w:tc>
        <w:tc>
          <w:tcPr>
            <w:tcW w:w="708" w:type="dxa"/>
            <w:noWrap/>
          </w:tcPr>
          <w:p w14:paraId="64EEBABC" w14:textId="77777777" w:rsidR="007644F5" w:rsidRPr="006D5D09" w:rsidRDefault="007644F5" w:rsidP="00282F88">
            <w:pPr>
              <w:rPr>
                <w:rFonts w:ascii="Arial" w:hAnsi="Arial" w:cs="Arial"/>
                <w:sz w:val="14"/>
                <w:szCs w:val="14"/>
              </w:rPr>
            </w:pPr>
          </w:p>
        </w:tc>
        <w:tc>
          <w:tcPr>
            <w:tcW w:w="709" w:type="dxa"/>
            <w:noWrap/>
          </w:tcPr>
          <w:p w14:paraId="357EAF11" w14:textId="77777777" w:rsidR="007644F5" w:rsidRPr="006D5D09" w:rsidRDefault="007644F5" w:rsidP="00282F88">
            <w:pPr>
              <w:rPr>
                <w:rFonts w:ascii="Arial" w:hAnsi="Arial" w:cs="Arial"/>
                <w:sz w:val="14"/>
                <w:szCs w:val="14"/>
              </w:rPr>
            </w:pPr>
          </w:p>
        </w:tc>
        <w:tc>
          <w:tcPr>
            <w:tcW w:w="709" w:type="dxa"/>
            <w:noWrap/>
          </w:tcPr>
          <w:p w14:paraId="580EE0D0" w14:textId="77777777" w:rsidR="007644F5" w:rsidRPr="006D5D09" w:rsidRDefault="007644F5" w:rsidP="00282F88">
            <w:pPr>
              <w:rPr>
                <w:rFonts w:ascii="Arial" w:hAnsi="Arial" w:cs="Arial"/>
                <w:sz w:val="14"/>
                <w:szCs w:val="14"/>
              </w:rPr>
            </w:pPr>
          </w:p>
        </w:tc>
        <w:tc>
          <w:tcPr>
            <w:tcW w:w="709" w:type="dxa"/>
            <w:noWrap/>
          </w:tcPr>
          <w:p w14:paraId="4DD369E6" w14:textId="77777777" w:rsidR="007644F5" w:rsidRPr="006D5D09" w:rsidRDefault="007644F5" w:rsidP="00282F88">
            <w:pPr>
              <w:rPr>
                <w:rFonts w:ascii="Arial" w:hAnsi="Arial" w:cs="Arial"/>
                <w:sz w:val="14"/>
                <w:szCs w:val="14"/>
              </w:rPr>
            </w:pPr>
          </w:p>
        </w:tc>
        <w:tc>
          <w:tcPr>
            <w:tcW w:w="851" w:type="dxa"/>
          </w:tcPr>
          <w:p w14:paraId="42926A55" w14:textId="77777777" w:rsidR="007644F5" w:rsidRPr="006D5D09" w:rsidRDefault="007644F5" w:rsidP="00282F88">
            <w:pPr>
              <w:rPr>
                <w:rFonts w:ascii="Arial" w:hAnsi="Arial" w:cs="Arial"/>
                <w:sz w:val="14"/>
                <w:szCs w:val="14"/>
              </w:rPr>
            </w:pPr>
          </w:p>
        </w:tc>
        <w:tc>
          <w:tcPr>
            <w:tcW w:w="709" w:type="dxa"/>
            <w:noWrap/>
          </w:tcPr>
          <w:p w14:paraId="06060730" w14:textId="77777777" w:rsidR="007644F5" w:rsidRPr="006D5D09" w:rsidRDefault="007644F5" w:rsidP="00282F88">
            <w:pPr>
              <w:rPr>
                <w:rFonts w:ascii="Arial" w:hAnsi="Arial" w:cs="Arial"/>
                <w:sz w:val="14"/>
                <w:szCs w:val="14"/>
              </w:rPr>
            </w:pPr>
          </w:p>
        </w:tc>
        <w:tc>
          <w:tcPr>
            <w:tcW w:w="708" w:type="dxa"/>
            <w:noWrap/>
          </w:tcPr>
          <w:p w14:paraId="304E7AC7" w14:textId="77777777" w:rsidR="007644F5" w:rsidRPr="006D5D09" w:rsidRDefault="007644F5" w:rsidP="00282F88">
            <w:pPr>
              <w:rPr>
                <w:rFonts w:ascii="Arial" w:hAnsi="Arial" w:cs="Arial"/>
                <w:sz w:val="14"/>
                <w:szCs w:val="14"/>
              </w:rPr>
            </w:pPr>
          </w:p>
        </w:tc>
        <w:tc>
          <w:tcPr>
            <w:tcW w:w="709" w:type="dxa"/>
            <w:noWrap/>
          </w:tcPr>
          <w:p w14:paraId="4DC902ED" w14:textId="77777777" w:rsidR="007644F5" w:rsidRPr="006D5D09" w:rsidRDefault="007644F5" w:rsidP="00282F88">
            <w:pPr>
              <w:rPr>
                <w:rFonts w:ascii="Arial" w:hAnsi="Arial" w:cs="Arial"/>
                <w:sz w:val="14"/>
                <w:szCs w:val="14"/>
              </w:rPr>
            </w:pPr>
          </w:p>
        </w:tc>
        <w:tc>
          <w:tcPr>
            <w:tcW w:w="709" w:type="dxa"/>
            <w:noWrap/>
          </w:tcPr>
          <w:p w14:paraId="338227BF" w14:textId="77777777" w:rsidR="007644F5" w:rsidRPr="006D5D09" w:rsidRDefault="007644F5" w:rsidP="00282F88">
            <w:pPr>
              <w:rPr>
                <w:rFonts w:ascii="Arial" w:hAnsi="Arial" w:cs="Arial"/>
                <w:sz w:val="14"/>
                <w:szCs w:val="14"/>
              </w:rPr>
            </w:pPr>
          </w:p>
        </w:tc>
        <w:tc>
          <w:tcPr>
            <w:tcW w:w="992" w:type="dxa"/>
          </w:tcPr>
          <w:p w14:paraId="233BA893" w14:textId="77777777" w:rsidR="007644F5" w:rsidRPr="006D5D09" w:rsidRDefault="007644F5" w:rsidP="00282F88">
            <w:pPr>
              <w:rPr>
                <w:rFonts w:ascii="Arial" w:hAnsi="Arial" w:cs="Arial"/>
                <w:sz w:val="14"/>
                <w:szCs w:val="14"/>
              </w:rPr>
            </w:pPr>
          </w:p>
        </w:tc>
        <w:tc>
          <w:tcPr>
            <w:tcW w:w="708" w:type="dxa"/>
          </w:tcPr>
          <w:p w14:paraId="42BECF3E" w14:textId="77777777" w:rsidR="007644F5" w:rsidRPr="006D5D09" w:rsidRDefault="007644F5" w:rsidP="00282F88">
            <w:pPr>
              <w:rPr>
                <w:rFonts w:ascii="Arial" w:hAnsi="Arial" w:cs="Arial"/>
                <w:sz w:val="14"/>
                <w:szCs w:val="14"/>
              </w:rPr>
            </w:pPr>
          </w:p>
        </w:tc>
        <w:tc>
          <w:tcPr>
            <w:tcW w:w="709" w:type="dxa"/>
          </w:tcPr>
          <w:p w14:paraId="2D214E13" w14:textId="77777777" w:rsidR="007644F5" w:rsidRPr="006D5D09" w:rsidRDefault="007644F5" w:rsidP="00282F88">
            <w:pPr>
              <w:rPr>
                <w:rFonts w:ascii="Arial" w:hAnsi="Arial" w:cs="Arial"/>
                <w:sz w:val="14"/>
                <w:szCs w:val="14"/>
              </w:rPr>
            </w:pPr>
          </w:p>
        </w:tc>
      </w:tr>
      <w:tr w:rsidR="007644F5" w:rsidRPr="006D5D09" w14:paraId="6393E482" w14:textId="77777777" w:rsidTr="00E8711F">
        <w:trPr>
          <w:cantSplit/>
          <w:trHeight w:val="892"/>
        </w:trPr>
        <w:tc>
          <w:tcPr>
            <w:tcW w:w="426" w:type="dxa"/>
            <w:noWrap/>
            <w:hideMark/>
          </w:tcPr>
          <w:p w14:paraId="77C98373" w14:textId="77777777" w:rsidR="007644F5" w:rsidRPr="006D5D09" w:rsidRDefault="007644F5" w:rsidP="00282F88">
            <w:pPr>
              <w:rPr>
                <w:rFonts w:ascii="Arial" w:hAnsi="Arial" w:cs="Arial"/>
                <w:sz w:val="14"/>
                <w:szCs w:val="14"/>
              </w:rPr>
            </w:pPr>
            <w:r w:rsidRPr="006D5D09">
              <w:rPr>
                <w:rFonts w:ascii="Arial" w:hAnsi="Arial" w:cs="Arial"/>
                <w:sz w:val="14"/>
                <w:szCs w:val="14"/>
              </w:rPr>
              <w:t>ogółem</w:t>
            </w:r>
          </w:p>
        </w:tc>
        <w:tc>
          <w:tcPr>
            <w:tcW w:w="567" w:type="dxa"/>
          </w:tcPr>
          <w:p w14:paraId="28083F9C" w14:textId="77777777" w:rsidR="007644F5" w:rsidRPr="006D5D09" w:rsidRDefault="007644F5" w:rsidP="00282F88">
            <w:pPr>
              <w:rPr>
                <w:rFonts w:ascii="Arial" w:hAnsi="Arial" w:cs="Arial"/>
                <w:sz w:val="14"/>
                <w:szCs w:val="14"/>
              </w:rPr>
            </w:pPr>
          </w:p>
        </w:tc>
        <w:tc>
          <w:tcPr>
            <w:tcW w:w="709" w:type="dxa"/>
            <w:noWrap/>
            <w:hideMark/>
          </w:tcPr>
          <w:p w14:paraId="08C4BF5A" w14:textId="3399A2D3"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EED9AC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7C590376"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DE6C744"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9777038"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618D93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851" w:type="dxa"/>
            <w:noWrap/>
            <w:hideMark/>
          </w:tcPr>
          <w:p w14:paraId="525176F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A4D716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803E1B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7F81CC0"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473CCB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992" w:type="dxa"/>
            <w:hideMark/>
          </w:tcPr>
          <w:p w14:paraId="29814F97"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60D715C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66BE09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r>
      <w:bookmarkEnd w:id="60"/>
    </w:tbl>
    <w:p w14:paraId="126F0DE7" w14:textId="77777777" w:rsidR="0027480A" w:rsidRPr="002A4AA8" w:rsidRDefault="0027480A" w:rsidP="0027480A">
      <w:pPr>
        <w:spacing w:after="60"/>
        <w:jc w:val="both"/>
        <w:rPr>
          <w:rFonts w:ascii="Arial" w:hAnsi="Arial" w:cs="Arial"/>
        </w:rPr>
      </w:pPr>
    </w:p>
    <w:p w14:paraId="4975054C"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29591F29" w14:textId="77777777" w:rsidR="0027480A" w:rsidRPr="002A4AA8" w:rsidRDefault="0027480A" w:rsidP="0027480A">
      <w:pPr>
        <w:spacing w:after="60"/>
        <w:jc w:val="both"/>
        <w:rPr>
          <w:rFonts w:ascii="Arial" w:hAnsi="Arial" w:cs="Arial"/>
        </w:rPr>
      </w:pPr>
    </w:p>
    <w:p w14:paraId="5B0D269C" w14:textId="77777777" w:rsidR="0027480A" w:rsidRPr="002A4AA8" w:rsidRDefault="0027480A" w:rsidP="0027480A">
      <w:pPr>
        <w:spacing w:after="60"/>
        <w:jc w:val="both"/>
        <w:rPr>
          <w:rFonts w:ascii="Arial" w:hAnsi="Arial" w:cs="Arial"/>
        </w:rPr>
      </w:pPr>
    </w:p>
    <w:p w14:paraId="228F09C9" w14:textId="77777777" w:rsidR="0027480A" w:rsidRPr="002A4AA8" w:rsidRDefault="0027480A" w:rsidP="0027480A">
      <w:pPr>
        <w:spacing w:after="60"/>
        <w:jc w:val="both"/>
        <w:rPr>
          <w:rFonts w:ascii="Arial" w:hAnsi="Arial" w:cs="Arial"/>
        </w:rPr>
      </w:pPr>
    </w:p>
    <w:p w14:paraId="6E1543EB"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0DB7BB1"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F250FBD" w14:textId="77777777" w:rsidR="0027480A" w:rsidRPr="002A4AA8" w:rsidRDefault="0027480A" w:rsidP="0027480A">
      <w:pPr>
        <w:spacing w:after="60"/>
        <w:jc w:val="both"/>
        <w:rPr>
          <w:rFonts w:ascii="Arial" w:hAnsi="Arial" w:cs="Arial"/>
        </w:rPr>
      </w:pPr>
    </w:p>
    <w:p w14:paraId="0BD9A8B8" w14:textId="77777777" w:rsidR="0027480A" w:rsidRPr="002A4AA8" w:rsidRDefault="0027480A" w:rsidP="0027480A">
      <w:pPr>
        <w:spacing w:after="60"/>
        <w:jc w:val="both"/>
        <w:rPr>
          <w:rFonts w:ascii="Arial" w:hAnsi="Arial" w:cs="Arial"/>
        </w:rPr>
      </w:pPr>
    </w:p>
    <w:p w14:paraId="382A5344" w14:textId="77777777" w:rsidR="0027480A" w:rsidRPr="002A4AA8" w:rsidRDefault="0027480A" w:rsidP="0027480A">
      <w:pPr>
        <w:spacing w:after="60"/>
        <w:jc w:val="both"/>
        <w:rPr>
          <w:rFonts w:ascii="Arial" w:hAnsi="Arial" w:cs="Arial"/>
        </w:rPr>
      </w:pPr>
    </w:p>
    <w:p w14:paraId="4AC928ED" w14:textId="77777777" w:rsidR="0027480A" w:rsidRPr="002A4AA8" w:rsidRDefault="0027480A" w:rsidP="0027480A">
      <w:pPr>
        <w:spacing w:after="60"/>
        <w:jc w:val="both"/>
        <w:rPr>
          <w:rFonts w:ascii="Arial" w:hAnsi="Arial" w:cs="Arial"/>
        </w:rPr>
      </w:pPr>
    </w:p>
    <w:p w14:paraId="2233E20B"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0C502049" w14:textId="77777777" w:rsidR="00A83B14" w:rsidRDefault="00A83B14" w:rsidP="00E01870">
      <w:pPr>
        <w:jc w:val="both"/>
        <w:rPr>
          <w:rFonts w:ascii="Arial" w:hAnsi="Arial" w:cs="Arial"/>
          <w:sz w:val="20"/>
          <w:szCs w:val="20"/>
        </w:rPr>
        <w:sectPr w:rsidR="00A83B14" w:rsidSect="007B1B10">
          <w:headerReference w:type="default" r:id="rId17"/>
          <w:headerReference w:type="first" r:id="rId18"/>
          <w:pgSz w:w="11906" w:h="16838" w:code="9"/>
          <w:pgMar w:top="1418" w:right="1418" w:bottom="1418" w:left="1418" w:header="709" w:footer="709" w:gutter="0"/>
          <w:cols w:space="708"/>
          <w:titlePg/>
          <w:docGrid w:linePitch="360"/>
        </w:sectPr>
      </w:pPr>
    </w:p>
    <w:bookmarkEnd w:id="56"/>
    <w:p w14:paraId="4F1FCB99" w14:textId="7F4A11A0" w:rsidR="00E01870" w:rsidRPr="002A4AA8" w:rsidRDefault="00E01870" w:rsidP="00E01870">
      <w:pPr>
        <w:jc w:val="both"/>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5 </w:t>
      </w:r>
      <w:r w:rsidRPr="000E5745">
        <w:rPr>
          <w:rFonts w:ascii="Arial" w:hAnsi="Arial" w:cs="Arial"/>
          <w:bCs/>
          <w:sz w:val="20"/>
          <w:szCs w:val="20"/>
        </w:rPr>
        <w:t>do</w:t>
      </w:r>
      <w:r w:rsidRPr="002A4AA8">
        <w:rPr>
          <w:rFonts w:ascii="Arial" w:hAnsi="Arial" w:cs="Arial"/>
          <w:bCs/>
          <w:sz w:val="20"/>
          <w:szCs w:val="20"/>
        </w:rPr>
        <w:t xml:space="preserve">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6"/>
      </w:r>
      <w:r w:rsidRPr="002A4AA8">
        <w:rPr>
          <w:rFonts w:ascii="Arial" w:hAnsi="Arial" w:cs="Arial"/>
          <w:bCs/>
          <w:sz w:val="20"/>
          <w:szCs w:val="20"/>
        </w:rPr>
        <w:t xml:space="preserve"> </w:t>
      </w:r>
      <w:r w:rsidR="003F0FE1">
        <w:rPr>
          <w:rFonts w:ascii="Arial" w:hAnsi="Arial" w:cs="Arial"/>
          <w:bCs/>
          <w:sz w:val="20"/>
          <w:szCs w:val="20"/>
        </w:rPr>
        <w:t>zarządzającej projektem</w:t>
      </w:r>
    </w:p>
    <w:p w14:paraId="11D298B5"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430EC0FE" w14:textId="77777777" w:rsidTr="003238EB">
        <w:trPr>
          <w:trHeight w:val="142"/>
          <w:jc w:val="center"/>
        </w:trPr>
        <w:tc>
          <w:tcPr>
            <w:tcW w:w="9322" w:type="dxa"/>
            <w:gridSpan w:val="2"/>
            <w:shd w:val="clear" w:color="auto" w:fill="D9D9D9"/>
            <w:vAlign w:val="center"/>
          </w:tcPr>
          <w:p w14:paraId="57390F5A"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2D97C29" w14:textId="77777777" w:rsidTr="00FE0866">
        <w:trPr>
          <w:trHeight w:val="142"/>
          <w:jc w:val="center"/>
        </w:trPr>
        <w:tc>
          <w:tcPr>
            <w:tcW w:w="2518" w:type="dxa"/>
          </w:tcPr>
          <w:p w14:paraId="280EAD3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tcPr>
          <w:p w14:paraId="5616C6E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CF37504" w14:textId="77777777" w:rsidTr="00FE0866">
        <w:trPr>
          <w:trHeight w:val="142"/>
          <w:jc w:val="center"/>
        </w:trPr>
        <w:tc>
          <w:tcPr>
            <w:tcW w:w="2518" w:type="dxa"/>
          </w:tcPr>
          <w:p w14:paraId="2C7D0E7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tcPr>
          <w:p w14:paraId="54A15980"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CC20661" w14:textId="77777777" w:rsidTr="00FE0866">
        <w:trPr>
          <w:trHeight w:val="142"/>
          <w:jc w:val="center"/>
        </w:trPr>
        <w:tc>
          <w:tcPr>
            <w:tcW w:w="2518" w:type="dxa"/>
          </w:tcPr>
          <w:p w14:paraId="32DCFB69"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tcPr>
          <w:p w14:paraId="62A5C6A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B3E068D" w14:textId="77777777" w:rsidTr="00FE0866">
        <w:trPr>
          <w:trHeight w:val="142"/>
          <w:jc w:val="center"/>
        </w:trPr>
        <w:tc>
          <w:tcPr>
            <w:tcW w:w="2518" w:type="dxa"/>
          </w:tcPr>
          <w:p w14:paraId="0A7B5C55"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tcPr>
          <w:p w14:paraId="3991D8FC"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66ABF662" w14:textId="77777777" w:rsidTr="00FE0866">
        <w:trPr>
          <w:trHeight w:val="142"/>
          <w:jc w:val="center"/>
        </w:trPr>
        <w:tc>
          <w:tcPr>
            <w:tcW w:w="2518" w:type="dxa"/>
          </w:tcPr>
          <w:p w14:paraId="058E223F"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tcPr>
          <w:p w14:paraId="38C48841"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6E180675"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24A5F055" w14:textId="77777777" w:rsidTr="003238EB">
        <w:trPr>
          <w:trHeight w:val="181"/>
          <w:jc w:val="center"/>
        </w:trPr>
        <w:tc>
          <w:tcPr>
            <w:tcW w:w="9322" w:type="dxa"/>
            <w:gridSpan w:val="2"/>
            <w:shd w:val="clear" w:color="auto" w:fill="D9D9D9"/>
            <w:vAlign w:val="center"/>
          </w:tcPr>
          <w:p w14:paraId="2ABCB62F" w14:textId="77777777" w:rsidR="003238EB" w:rsidRPr="003238EB" w:rsidRDefault="003238EB" w:rsidP="003238EB">
            <w:pPr>
              <w:spacing w:before="240" w:after="60" w:line="360" w:lineRule="auto"/>
              <w:rPr>
                <w:rFonts w:ascii="Arial" w:eastAsia="Times New Roman" w:hAnsi="Arial" w:cs="Arial"/>
                <w:b/>
                <w:lang w:eastAsia="pl-PL"/>
              </w:rPr>
            </w:pPr>
            <w:bookmarkStart w:id="61"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6CA267E2" w14:textId="77777777" w:rsidTr="00FE0866">
        <w:trPr>
          <w:trHeight w:val="181"/>
          <w:jc w:val="center"/>
        </w:trPr>
        <w:tc>
          <w:tcPr>
            <w:tcW w:w="3180" w:type="dxa"/>
          </w:tcPr>
          <w:p w14:paraId="0D01BCC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tcPr>
          <w:p w14:paraId="16B303B8"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61E22AA9" w14:textId="77777777" w:rsidTr="00FE0866">
        <w:trPr>
          <w:trHeight w:val="181"/>
          <w:jc w:val="center"/>
        </w:trPr>
        <w:tc>
          <w:tcPr>
            <w:tcW w:w="3180" w:type="dxa"/>
          </w:tcPr>
          <w:p w14:paraId="2D78323A"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tcPr>
          <w:p w14:paraId="772BAEE9"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61"/>
    </w:tbl>
    <w:p w14:paraId="3C8B85B6"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34B6462F" w14:textId="77777777" w:rsidTr="00FF0426">
        <w:trPr>
          <w:jc w:val="center"/>
        </w:trPr>
        <w:tc>
          <w:tcPr>
            <w:tcW w:w="9351" w:type="dxa"/>
            <w:shd w:val="clear" w:color="auto" w:fill="D9D9D9" w:themeFill="background1" w:themeFillShade="D9"/>
            <w:vAlign w:val="bottom"/>
          </w:tcPr>
          <w:p w14:paraId="4F957BAC"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7BEEBD92" w14:textId="77777777" w:rsidTr="00FE0866">
        <w:trPr>
          <w:jc w:val="center"/>
        </w:trPr>
        <w:tc>
          <w:tcPr>
            <w:tcW w:w="9351" w:type="dxa"/>
          </w:tcPr>
          <w:p w14:paraId="4FAF449A"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11E7A562"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7EC0677B"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364ED371"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09127656"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24528461"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0CAD4D7D"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F827C7D"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3EB21626" w14:textId="77777777" w:rsidR="005E02D8" w:rsidRPr="003238EB" w:rsidRDefault="005E02D8" w:rsidP="003238EB">
      <w:pPr>
        <w:jc w:val="both"/>
        <w:rPr>
          <w:rFonts w:ascii="Arial" w:eastAsia="Times New Roman" w:hAnsi="Arial" w:cs="Arial"/>
          <w:b/>
          <w:bCs/>
          <w:lang w:eastAsia="pl-PL"/>
        </w:rPr>
      </w:pPr>
    </w:p>
    <w:p w14:paraId="6510519E" w14:textId="77777777" w:rsidR="00474073" w:rsidRDefault="00474073" w:rsidP="00E01870">
      <w:pPr>
        <w:pStyle w:val="Tekstpodstawowy"/>
        <w:jc w:val="left"/>
        <w:rPr>
          <w:rFonts w:ascii="Arial" w:hAnsi="Arial" w:cs="Arial"/>
          <w:spacing w:val="4"/>
          <w:sz w:val="20"/>
          <w:szCs w:val="20"/>
        </w:rPr>
        <w:sectPr w:rsidR="00474073" w:rsidSect="00474073">
          <w:headerReference w:type="first" r:id="rId19"/>
          <w:pgSz w:w="11906" w:h="16838" w:code="9"/>
          <w:pgMar w:top="1418" w:right="1418" w:bottom="1418" w:left="1418" w:header="709" w:footer="709" w:gutter="0"/>
          <w:cols w:space="708"/>
          <w:titlePg/>
          <w:docGrid w:linePitch="360"/>
        </w:sectPr>
      </w:pPr>
    </w:p>
    <w:p w14:paraId="0501FC1B" w14:textId="3FCAE06B" w:rsidR="00D84C4F" w:rsidRDefault="00D84C4F" w:rsidP="00E01870">
      <w:pPr>
        <w:pStyle w:val="Tekstpodstawowy"/>
        <w:jc w:val="left"/>
        <w:rPr>
          <w:rFonts w:ascii="Arial" w:hAnsi="Arial" w:cs="Arial"/>
          <w:spacing w:val="4"/>
          <w:sz w:val="20"/>
          <w:szCs w:val="20"/>
        </w:rPr>
      </w:pPr>
    </w:p>
    <w:p w14:paraId="55980766" w14:textId="77777777" w:rsidR="00D84C4F" w:rsidRDefault="00D84C4F" w:rsidP="00E01870">
      <w:pPr>
        <w:pStyle w:val="Tekstpodstawowy"/>
        <w:jc w:val="left"/>
        <w:rPr>
          <w:rFonts w:ascii="Arial" w:hAnsi="Arial" w:cs="Arial"/>
          <w:spacing w:val="4"/>
          <w:sz w:val="20"/>
          <w:szCs w:val="20"/>
        </w:rPr>
      </w:pPr>
    </w:p>
    <w:p w14:paraId="221E2F77" w14:textId="2B180429" w:rsidR="00E01870" w:rsidRDefault="00E01870" w:rsidP="00E01870">
      <w:pPr>
        <w:pStyle w:val="Tekstpodstawowy"/>
        <w:jc w:val="left"/>
        <w:rPr>
          <w:rFonts w:ascii="Arial" w:hAnsi="Arial" w:cs="Arial"/>
          <w:spacing w:val="4"/>
          <w:sz w:val="20"/>
          <w:szCs w:val="20"/>
        </w:rPr>
      </w:pPr>
      <w:r w:rsidRPr="000E5745">
        <w:rPr>
          <w:rFonts w:ascii="Arial" w:hAnsi="Arial" w:cs="Arial"/>
          <w:spacing w:val="4"/>
          <w:sz w:val="20"/>
          <w:szCs w:val="20"/>
        </w:rPr>
        <w:t xml:space="preserve">Załącznik nr </w:t>
      </w:r>
      <w:r w:rsidR="00BF331A" w:rsidRPr="000E5745">
        <w:rPr>
          <w:rFonts w:ascii="Arial" w:hAnsi="Arial" w:cs="Arial"/>
          <w:spacing w:val="4"/>
          <w:sz w:val="20"/>
          <w:szCs w:val="20"/>
        </w:rPr>
        <w:t xml:space="preserve">6 </w:t>
      </w:r>
      <w:r w:rsidRPr="000E5745">
        <w:rPr>
          <w:rFonts w:ascii="Arial" w:hAnsi="Arial" w:cs="Arial"/>
          <w:spacing w:val="4"/>
          <w:sz w:val="20"/>
          <w:szCs w:val="20"/>
        </w:rPr>
        <w:t>do</w:t>
      </w:r>
      <w:r w:rsidRPr="002A4AA8">
        <w:rPr>
          <w:rFonts w:ascii="Arial" w:hAnsi="Arial" w:cs="Arial"/>
          <w:spacing w:val="4"/>
          <w:sz w:val="20"/>
          <w:szCs w:val="20"/>
        </w:rPr>
        <w:t xml:space="preserve"> umowy: </w:t>
      </w:r>
      <w:r w:rsidR="005B59A8" w:rsidRPr="005B59A8">
        <w:rPr>
          <w:rFonts w:ascii="Arial" w:hAnsi="Arial" w:cs="Arial"/>
          <w:spacing w:val="4"/>
          <w:sz w:val="20"/>
          <w:szCs w:val="20"/>
        </w:rPr>
        <w:t xml:space="preserve">Wzór </w:t>
      </w:r>
      <w:r w:rsidR="00D82703">
        <w:rPr>
          <w:rFonts w:ascii="Arial" w:hAnsi="Arial" w:cs="Arial"/>
          <w:spacing w:val="4"/>
          <w:sz w:val="20"/>
          <w:szCs w:val="20"/>
        </w:rPr>
        <w:t>oświadczenia uczestnika projektu dotyczący spełnienia obowiązku informacyjnego</w:t>
      </w:r>
    </w:p>
    <w:p w14:paraId="7B0F9C27" w14:textId="77777777" w:rsidR="005B59A8" w:rsidRDefault="005B59A8" w:rsidP="00E01870">
      <w:pPr>
        <w:pStyle w:val="Tekstpodstawowy"/>
        <w:jc w:val="left"/>
        <w:rPr>
          <w:rFonts w:ascii="Arial" w:hAnsi="Arial" w:cs="Arial"/>
          <w:sz w:val="20"/>
          <w:szCs w:val="20"/>
        </w:rPr>
      </w:pPr>
    </w:p>
    <w:p w14:paraId="0D1666C7" w14:textId="77777777" w:rsidR="00D82703" w:rsidRDefault="00D82703" w:rsidP="00D82703">
      <w:pPr>
        <w:pStyle w:val="Tekstpodstawowy"/>
        <w:tabs>
          <w:tab w:val="clear" w:pos="900"/>
        </w:tabs>
        <w:jc w:val="left"/>
        <w:rPr>
          <w:rFonts w:ascii="Arial" w:hAnsi="Arial" w:cs="Arial"/>
          <w:b/>
          <w:bCs/>
          <w:spacing w:val="4"/>
          <w:sz w:val="20"/>
          <w:szCs w:val="20"/>
        </w:rPr>
      </w:pPr>
      <w:bookmarkStart w:id="62" w:name="_Hlk206068880"/>
      <w:r w:rsidRPr="00B02EAE">
        <w:rPr>
          <w:rFonts w:ascii="Arial" w:hAnsi="Arial" w:cs="Arial"/>
          <w:b/>
          <w:bCs/>
          <w:spacing w:val="4"/>
          <w:sz w:val="20"/>
          <w:szCs w:val="20"/>
        </w:rPr>
        <w:t>Oświadczam, że otrzymałam/</w:t>
      </w:r>
      <w:proofErr w:type="spellStart"/>
      <w:r w:rsidRPr="00B02EAE">
        <w:rPr>
          <w:rFonts w:ascii="Arial" w:hAnsi="Arial" w:cs="Arial"/>
          <w:b/>
          <w:bCs/>
          <w:spacing w:val="4"/>
          <w:sz w:val="20"/>
          <w:szCs w:val="20"/>
        </w:rPr>
        <w:t>łem</w:t>
      </w:r>
      <w:proofErr w:type="spellEnd"/>
      <w:r w:rsidRPr="00B02EAE">
        <w:rPr>
          <w:rFonts w:ascii="Arial" w:hAnsi="Arial" w:cs="Arial"/>
          <w:b/>
          <w:bCs/>
          <w:spacing w:val="4"/>
          <w:sz w:val="20"/>
          <w:szCs w:val="20"/>
        </w:rPr>
        <w:t xml:space="preserve"> od </w:t>
      </w:r>
      <w:r w:rsidRPr="00B02EAE">
        <w:rPr>
          <w:rFonts w:ascii="Arial" w:hAnsi="Arial" w:cs="Arial"/>
          <w:b/>
          <w:bCs/>
          <w:sz w:val="20"/>
          <w:szCs w:val="20"/>
        </w:rPr>
        <w:t>[</w:t>
      </w:r>
      <w:r w:rsidRPr="00B02EAE">
        <w:rPr>
          <w:rFonts w:ascii="Arial" w:hAnsi="Arial" w:cs="Arial"/>
          <w:b/>
          <w:bCs/>
          <w:sz w:val="20"/>
          <w:szCs w:val="20"/>
          <w:highlight w:val="lightGray"/>
        </w:rPr>
        <w:t>wskazać nazwę Beneficjenta</w:t>
      </w:r>
      <w:r w:rsidRPr="00B02EAE">
        <w:rPr>
          <w:rFonts w:ascii="Arial" w:hAnsi="Arial" w:cs="Arial"/>
          <w:b/>
          <w:bCs/>
          <w:sz w:val="20"/>
          <w:szCs w:val="20"/>
        </w:rPr>
        <w:t>]</w:t>
      </w:r>
      <w:r w:rsidRPr="00B02EAE">
        <w:rPr>
          <w:rFonts w:ascii="Arial" w:hAnsi="Arial" w:cs="Arial"/>
          <w:b/>
          <w:bCs/>
          <w:spacing w:val="4"/>
          <w:sz w:val="20"/>
          <w:szCs w:val="20"/>
        </w:rPr>
        <w:t xml:space="preserve">  informacje dotyczące przetwarzania moich danych osobowych</w:t>
      </w:r>
      <w:r>
        <w:rPr>
          <w:rFonts w:ascii="Arial" w:hAnsi="Arial" w:cs="Arial"/>
          <w:b/>
          <w:bCs/>
          <w:spacing w:val="4"/>
          <w:sz w:val="20"/>
          <w:szCs w:val="20"/>
        </w:rPr>
        <w:t xml:space="preserve"> na potrzeby realizacji projektu [wskazać tytuł projektu], w tym w szczególności nazwę administratora danych, sposób kontaktu z wyznaczonym przez niego inspektorem ochrony danych oraz informacje o prawach mi przysługujących w związku z przetwarzaniem moich danych osobowych.</w:t>
      </w:r>
    </w:p>
    <w:p w14:paraId="2F71998A" w14:textId="77777777" w:rsidR="00D82703" w:rsidRPr="00B02EAE" w:rsidRDefault="00D82703" w:rsidP="00D82703">
      <w:pPr>
        <w:pStyle w:val="Tekstpodstawowy"/>
        <w:tabs>
          <w:tab w:val="clear" w:pos="900"/>
        </w:tabs>
        <w:jc w:val="left"/>
        <w:rPr>
          <w:rFonts w:ascii="Arial" w:hAnsi="Arial" w:cs="Arial"/>
          <w:b/>
          <w:bCs/>
          <w:spacing w:val="4"/>
          <w:sz w:val="20"/>
          <w:szCs w:val="20"/>
        </w:rPr>
      </w:pPr>
      <w:r>
        <w:rPr>
          <w:rFonts w:ascii="Arial" w:hAnsi="Arial" w:cs="Arial"/>
          <w:b/>
          <w:bCs/>
          <w:spacing w:val="4"/>
          <w:sz w:val="20"/>
          <w:szCs w:val="20"/>
        </w:rPr>
        <w:t>Ponadto, oświadczam, że:</w:t>
      </w:r>
    </w:p>
    <w:bookmarkEnd w:id="62"/>
    <w:p w14:paraId="4956415D" w14:textId="77777777" w:rsidR="00D82703" w:rsidRDefault="00D82703" w:rsidP="00694392">
      <w:pPr>
        <w:pStyle w:val="Tekstpodstawowy"/>
        <w:jc w:val="center"/>
        <w:rPr>
          <w:rFonts w:ascii="Arial" w:hAnsi="Arial" w:cs="Arial"/>
          <w:b/>
          <w:i/>
          <w:sz w:val="20"/>
          <w:szCs w:val="20"/>
        </w:rPr>
      </w:pPr>
    </w:p>
    <w:p w14:paraId="35EC6509" w14:textId="5B793768" w:rsidR="00D82703" w:rsidRDefault="00D82703" w:rsidP="00D82703">
      <w:pPr>
        <w:pStyle w:val="Akapitzlist"/>
        <w:numPr>
          <w:ilvl w:val="0"/>
          <w:numId w:val="58"/>
        </w:numPr>
        <w:spacing w:before="40" w:after="40" w:line="271" w:lineRule="auto"/>
        <w:contextualSpacing/>
        <w:rPr>
          <w:rFonts w:ascii="Arial" w:hAnsi="Arial" w:cs="Arial"/>
          <w:sz w:val="20"/>
          <w:szCs w:val="20"/>
        </w:rPr>
      </w:pPr>
      <w:bookmarkStart w:id="63" w:name="_Hlk131669732"/>
      <w:r>
        <w:rPr>
          <w:rFonts w:ascii="Arial" w:hAnsi="Arial" w:cs="Arial"/>
          <w:sz w:val="20"/>
          <w:szCs w:val="20"/>
        </w:rPr>
        <w:t>W</w:t>
      </w:r>
      <w:r w:rsidR="00694392" w:rsidRPr="001B7908">
        <w:rPr>
          <w:rFonts w:ascii="Arial" w:hAnsi="Arial" w:cs="Arial"/>
          <w:sz w:val="20"/>
          <w:szCs w:val="20"/>
        </w:rPr>
        <w:t xml:space="preserve"> terminie 4 tygodni po zakończeniu udziału w projekcie przekażę</w:t>
      </w:r>
      <w:r w:rsidR="00694392" w:rsidRPr="00694392">
        <w:rPr>
          <w:rFonts w:ascii="Arial" w:hAnsi="Arial" w:cs="Arial"/>
          <w:sz w:val="20"/>
          <w:szCs w:val="20"/>
        </w:rPr>
        <w:t xml:space="preserve"> beneficjentowi dane dotyczące mojego statusu na rynku pracy oraz informacje na temat udziału w kształceniu lub szkoleniu oraz uzyskania kwalifikacji lub nabycia kompetencji.</w:t>
      </w:r>
    </w:p>
    <w:p w14:paraId="40B81949" w14:textId="754A13F4" w:rsidR="00694392" w:rsidRPr="00694392" w:rsidRDefault="00694392" w:rsidP="00D82703">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 W ciągu ……miesięcy po zakończeniu udziału w projekcie udostępnię dane dotyczące mojego statusu na rynku pracy</w:t>
      </w:r>
      <w:r w:rsidR="00EF3AEA" w:rsidRPr="00C13153">
        <w:rPr>
          <w:rStyle w:val="Odwoanieprzypisudolnego"/>
          <w:rFonts w:ascii="Arial" w:hAnsi="Arial" w:cs="Arial"/>
          <w:sz w:val="20"/>
          <w:szCs w:val="20"/>
        </w:rPr>
        <w:footnoteReference w:id="147"/>
      </w:r>
      <w:r w:rsidRPr="00C13153">
        <w:rPr>
          <w:rFonts w:ascii="Arial" w:hAnsi="Arial" w:cs="Arial"/>
          <w:sz w:val="20"/>
          <w:szCs w:val="20"/>
        </w:rPr>
        <w:t>.</w:t>
      </w:r>
    </w:p>
    <w:bookmarkEnd w:id="63"/>
    <w:p w14:paraId="68E09A43" w14:textId="77777777" w:rsidR="00694392" w:rsidRPr="00694392" w:rsidRDefault="00694392" w:rsidP="00694392">
      <w:pPr>
        <w:suppressAutoHyphens/>
        <w:spacing w:after="120" w:line="271" w:lineRule="auto"/>
        <w:ind w:left="360"/>
        <w:rPr>
          <w:rFonts w:ascii="Arial" w:hAnsi="Arial" w:cs="Arial"/>
          <w:sz w:val="20"/>
          <w:szCs w:val="20"/>
        </w:rPr>
      </w:pPr>
    </w:p>
    <w:p w14:paraId="0B8AF4E5"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0595DBFA" w14:textId="77777777" w:rsidTr="00B402E1">
        <w:tc>
          <w:tcPr>
            <w:tcW w:w="4248" w:type="dxa"/>
          </w:tcPr>
          <w:p w14:paraId="6CE1A358"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tcPr>
          <w:p w14:paraId="274462FA"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6F9DFD58" w14:textId="77777777" w:rsidTr="00B402E1">
        <w:tc>
          <w:tcPr>
            <w:tcW w:w="4248" w:type="dxa"/>
          </w:tcPr>
          <w:p w14:paraId="6124C06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tcPr>
          <w:p w14:paraId="59F67DFE"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604C7128" w14:textId="77777777" w:rsidR="00694392" w:rsidRPr="00694392" w:rsidRDefault="00694392" w:rsidP="00B402E1">
            <w:pPr>
              <w:spacing w:after="60" w:line="271" w:lineRule="auto"/>
              <w:rPr>
                <w:rFonts w:ascii="Arial" w:hAnsi="Arial" w:cs="Arial"/>
                <w:sz w:val="20"/>
                <w:szCs w:val="20"/>
              </w:rPr>
            </w:pPr>
          </w:p>
        </w:tc>
      </w:tr>
    </w:tbl>
    <w:p w14:paraId="1B0D15CD" w14:textId="77777777" w:rsidR="00694392" w:rsidRPr="00694392" w:rsidRDefault="00694392" w:rsidP="00694392">
      <w:pPr>
        <w:spacing w:line="271" w:lineRule="auto"/>
        <w:rPr>
          <w:rFonts w:ascii="Arial" w:hAnsi="Arial" w:cs="Arial"/>
          <w:sz w:val="20"/>
          <w:szCs w:val="20"/>
          <w:lang w:val="fr-FR"/>
        </w:rPr>
      </w:pPr>
    </w:p>
    <w:p w14:paraId="600A24A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002BEF16"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307FD41E" w14:textId="77777777" w:rsidR="008E1ADD" w:rsidRPr="002A4AA8" w:rsidRDefault="008E1ADD" w:rsidP="008E1ADD">
      <w:pPr>
        <w:jc w:val="both"/>
        <w:rPr>
          <w:rFonts w:ascii="Arial" w:hAnsi="Arial" w:cs="Arial"/>
          <w:sz w:val="20"/>
          <w:szCs w:val="20"/>
        </w:rPr>
      </w:pPr>
    </w:p>
    <w:p w14:paraId="32F9546C" w14:textId="77777777" w:rsidR="00E01870" w:rsidRPr="002A4AA8" w:rsidRDefault="00E01870" w:rsidP="00E01870">
      <w:pPr>
        <w:rPr>
          <w:rFonts w:ascii="Arial" w:hAnsi="Arial" w:cs="Arial"/>
          <w:sz w:val="20"/>
          <w:szCs w:val="20"/>
          <w:lang w:val="fr-FR"/>
        </w:rPr>
        <w:sectPr w:rsidR="00E01870" w:rsidRPr="002A4AA8" w:rsidSect="00474073">
          <w:pgSz w:w="11906" w:h="16838" w:code="9"/>
          <w:pgMar w:top="1418" w:right="1418" w:bottom="1418" w:left="1418" w:header="709" w:footer="709" w:gutter="0"/>
          <w:cols w:space="708"/>
          <w:titlePg/>
          <w:docGrid w:linePitch="360"/>
        </w:sectPr>
      </w:pPr>
    </w:p>
    <w:p w14:paraId="22288D13" w14:textId="6EC50BCA" w:rsidR="00E01870" w:rsidRPr="002A4AA8" w:rsidRDefault="00E01870" w:rsidP="00E01870">
      <w:pPr>
        <w:spacing w:after="6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7 </w:t>
      </w:r>
      <w:r w:rsidRPr="000E5745">
        <w:rPr>
          <w:rFonts w:ascii="Arial" w:hAnsi="Arial" w:cs="Arial"/>
          <w:sz w:val="20"/>
          <w:szCs w:val="20"/>
        </w:rPr>
        <w:t>do umowy</w:t>
      </w:r>
      <w:r w:rsidRPr="002A4AA8">
        <w:rPr>
          <w:rFonts w:ascii="Arial" w:hAnsi="Arial" w:cs="Arial"/>
          <w:sz w:val="20"/>
          <w:szCs w:val="20"/>
        </w:rPr>
        <w:t xml:space="preserve">: Wzór upoważnienia do przetwarzania danych osobowych </w:t>
      </w:r>
    </w:p>
    <w:p w14:paraId="08B8E394"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37FF57CB" w14:textId="77777777" w:rsidR="009B4BC1" w:rsidRDefault="009B4BC1" w:rsidP="00E01870">
      <w:pPr>
        <w:tabs>
          <w:tab w:val="center" w:pos="1440"/>
          <w:tab w:val="center" w:pos="7200"/>
        </w:tabs>
        <w:spacing w:after="60"/>
        <w:jc w:val="center"/>
        <w:rPr>
          <w:rFonts w:ascii="Arial" w:hAnsi="Arial" w:cs="Arial"/>
          <w:b/>
          <w:bCs/>
          <w:sz w:val="20"/>
          <w:szCs w:val="20"/>
        </w:rPr>
      </w:pPr>
    </w:p>
    <w:p w14:paraId="59D7D4F8" w14:textId="77777777" w:rsidR="009B4BC1" w:rsidRDefault="009B4BC1" w:rsidP="00E01870">
      <w:pPr>
        <w:tabs>
          <w:tab w:val="center" w:pos="1440"/>
          <w:tab w:val="center" w:pos="7200"/>
        </w:tabs>
        <w:spacing w:after="60"/>
        <w:jc w:val="center"/>
        <w:rPr>
          <w:rFonts w:ascii="Arial" w:hAnsi="Arial" w:cs="Arial"/>
          <w:b/>
          <w:bCs/>
          <w:sz w:val="20"/>
          <w:szCs w:val="20"/>
        </w:rPr>
      </w:pPr>
    </w:p>
    <w:p w14:paraId="48122036"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7A6A8397"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63473F19" w14:textId="0BC315EF"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xml:space="preserve">, upoważniam [__________________________________________] do przetwarzania danych osobowych w </w:t>
      </w:r>
      <w:r w:rsidR="002E7CC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3F4C9D0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931653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5E8D7"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38C280E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8D8276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76CCCE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3FD60A7"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0A71E35A"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4E2BB0C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7D2904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98F3C6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DF97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E290CB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37D9E6A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D727F9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C95A56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3F79A0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CDC627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DB984D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129BB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91AE66F"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280715C7"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E01870">
          <w:headerReference w:type="default" r:id="rId20"/>
          <w:pgSz w:w="11906" w:h="16838" w:code="9"/>
          <w:pgMar w:top="1418" w:right="1418" w:bottom="1418" w:left="1418" w:header="709" w:footer="709" w:gutter="0"/>
          <w:cols w:space="708"/>
          <w:titlePg/>
        </w:sectPr>
      </w:pPr>
    </w:p>
    <w:p w14:paraId="32DB4AE3" w14:textId="18622DBC" w:rsidR="00E01870" w:rsidRPr="002A4AA8" w:rsidRDefault="00E01870" w:rsidP="0074542A">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8 </w:t>
      </w:r>
      <w:r w:rsidRPr="000E5745">
        <w:rPr>
          <w:rFonts w:ascii="Arial" w:hAnsi="Arial" w:cs="Arial"/>
          <w:sz w:val="20"/>
          <w:szCs w:val="20"/>
        </w:rPr>
        <w:t>do umowy</w:t>
      </w:r>
      <w:r w:rsidRPr="002A4AA8">
        <w:rPr>
          <w:rFonts w:ascii="Arial" w:hAnsi="Arial" w:cs="Arial"/>
          <w:sz w:val="20"/>
          <w:szCs w:val="20"/>
        </w:rPr>
        <w:t>: Wzór odwołania upoważnienia do przetwarzania danych osobowych</w:t>
      </w:r>
      <w:r w:rsidRPr="002A4AA8">
        <w:rPr>
          <w:rFonts w:ascii="Arial" w:hAnsi="Arial" w:cs="Arial"/>
          <w:sz w:val="20"/>
          <w:szCs w:val="20"/>
        </w:rPr>
        <w:br/>
      </w:r>
    </w:p>
    <w:p w14:paraId="21D4A6E8"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7613CDD9" w14:textId="77777777" w:rsidR="00E01870" w:rsidRPr="002A4AA8" w:rsidRDefault="00E01870" w:rsidP="00E01870">
      <w:pPr>
        <w:pStyle w:val="Text"/>
        <w:ind w:firstLine="0"/>
        <w:jc w:val="center"/>
        <w:rPr>
          <w:rFonts w:ascii="Arial" w:hAnsi="Arial" w:cs="Arial"/>
          <w:b/>
          <w:bCs/>
          <w:sz w:val="20"/>
          <w:lang w:val="pl-PL"/>
        </w:rPr>
      </w:pPr>
    </w:p>
    <w:p w14:paraId="70CCE72E"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7FCDB888" w14:textId="77777777" w:rsidR="00E01870" w:rsidRPr="002A4AA8" w:rsidRDefault="00E01870" w:rsidP="00E01870">
      <w:pPr>
        <w:jc w:val="both"/>
        <w:rPr>
          <w:rFonts w:ascii="Arial" w:hAnsi="Arial" w:cs="Arial"/>
          <w:sz w:val="20"/>
          <w:szCs w:val="20"/>
        </w:rPr>
      </w:pPr>
    </w:p>
    <w:p w14:paraId="122D3E1B" w14:textId="77777777" w:rsidR="00E01870" w:rsidRPr="002A4AA8" w:rsidRDefault="00E01870" w:rsidP="00E01870">
      <w:pPr>
        <w:jc w:val="both"/>
        <w:rPr>
          <w:rFonts w:ascii="Arial" w:hAnsi="Arial" w:cs="Arial"/>
          <w:sz w:val="20"/>
          <w:szCs w:val="20"/>
        </w:rPr>
      </w:pPr>
    </w:p>
    <w:p w14:paraId="6CB45FA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5EC6A5AB" w14:textId="77777777" w:rsidR="00E01870" w:rsidRPr="002A4AA8" w:rsidRDefault="00E01870" w:rsidP="00E01870">
      <w:pPr>
        <w:jc w:val="both"/>
        <w:rPr>
          <w:rFonts w:ascii="Arial" w:hAnsi="Arial" w:cs="Arial"/>
          <w:sz w:val="20"/>
          <w:szCs w:val="20"/>
        </w:rPr>
      </w:pPr>
    </w:p>
    <w:p w14:paraId="05CE71DB"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5BF2A52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06B633F8"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16F4551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670017B"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01F5AE2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926687B" w14:textId="77777777" w:rsidR="00E01870" w:rsidRPr="002A4AA8" w:rsidRDefault="00E01870" w:rsidP="00E01870">
      <w:pPr>
        <w:jc w:val="both"/>
        <w:rPr>
          <w:rFonts w:ascii="Arial" w:hAnsi="Arial" w:cs="Arial"/>
          <w:sz w:val="20"/>
          <w:szCs w:val="20"/>
        </w:rPr>
      </w:pPr>
    </w:p>
    <w:p w14:paraId="61830283" w14:textId="77777777" w:rsidR="00E01870" w:rsidRPr="002A4AA8" w:rsidRDefault="00E01870" w:rsidP="00E01870">
      <w:pPr>
        <w:jc w:val="both"/>
        <w:rPr>
          <w:rFonts w:ascii="Arial" w:hAnsi="Arial" w:cs="Arial"/>
          <w:sz w:val="20"/>
          <w:szCs w:val="20"/>
        </w:rPr>
      </w:pPr>
    </w:p>
    <w:p w14:paraId="7A044589"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10EC92D5" w14:textId="77777777" w:rsidR="00E01870" w:rsidRPr="002A4AA8" w:rsidRDefault="00E01870" w:rsidP="00E01870">
      <w:pPr>
        <w:jc w:val="both"/>
        <w:rPr>
          <w:rFonts w:ascii="Arial" w:hAnsi="Arial" w:cs="Arial"/>
          <w:sz w:val="20"/>
          <w:szCs w:val="20"/>
        </w:rPr>
      </w:pPr>
    </w:p>
    <w:p w14:paraId="5EC9A4CF" w14:textId="77777777" w:rsidR="00E01870" w:rsidRPr="002A4AA8" w:rsidRDefault="00E01870" w:rsidP="00E01870">
      <w:pPr>
        <w:jc w:val="both"/>
        <w:rPr>
          <w:rFonts w:ascii="Arial" w:hAnsi="Arial" w:cs="Arial"/>
          <w:sz w:val="20"/>
          <w:szCs w:val="20"/>
        </w:rPr>
      </w:pPr>
    </w:p>
    <w:p w14:paraId="78C47236" w14:textId="77777777" w:rsidR="00E01870" w:rsidRPr="002A4AA8" w:rsidRDefault="00E01870" w:rsidP="00E01870">
      <w:pPr>
        <w:jc w:val="both"/>
        <w:rPr>
          <w:rFonts w:ascii="Arial" w:hAnsi="Arial" w:cs="Arial"/>
          <w:sz w:val="20"/>
          <w:szCs w:val="20"/>
        </w:rPr>
      </w:pPr>
    </w:p>
    <w:p w14:paraId="235E79BB"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A70B50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0DCB86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E9C68D8"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16EFD3D"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9F5CDAC" w14:textId="2E9A6993" w:rsidR="00E01870" w:rsidRPr="002A4AA8" w:rsidRDefault="00E01870" w:rsidP="00E01870">
      <w:pPr>
        <w:pStyle w:val="Text"/>
        <w:spacing w:after="0"/>
        <w:ind w:left="15" w:firstLine="0"/>
        <w:jc w:val="both"/>
        <w:rPr>
          <w:rFonts w:ascii="Arial" w:hAnsi="Arial" w:cs="Arial"/>
          <w:color w:val="000000"/>
          <w:spacing w:val="-1"/>
          <w:sz w:val="20"/>
          <w:lang w:val="pl-PL"/>
        </w:rPr>
      </w:pPr>
    </w:p>
    <w:p w14:paraId="15E0286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37A1CD4" w14:textId="2DBD2B4F"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E01870">
          <w:headerReference w:type="first" r:id="rId21"/>
          <w:pgSz w:w="11906" w:h="16838" w:code="9"/>
          <w:pgMar w:top="1418" w:right="1418" w:bottom="1418" w:left="1418" w:header="709" w:footer="709" w:gutter="0"/>
          <w:cols w:space="708"/>
          <w:titlePg/>
        </w:sectPr>
      </w:pPr>
    </w:p>
    <w:p w14:paraId="0EB0DA12" w14:textId="374D2E8C" w:rsidR="00BC3C3E" w:rsidRPr="00BC3C3E" w:rsidRDefault="00286081" w:rsidP="00BC3C3E">
      <w:pPr>
        <w:rPr>
          <w:rFonts w:ascii="Arial" w:hAnsi="Arial" w:cs="Arial"/>
          <w:bCs/>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9 </w:t>
      </w:r>
      <w:r w:rsidRPr="000E5745">
        <w:rPr>
          <w:rFonts w:ascii="Arial" w:hAnsi="Arial" w:cs="Arial"/>
          <w:sz w:val="20"/>
          <w:szCs w:val="20"/>
        </w:rPr>
        <w:t>do</w:t>
      </w:r>
      <w:r w:rsidRPr="002A4AA8">
        <w:rPr>
          <w:rFonts w:ascii="Arial" w:hAnsi="Arial" w:cs="Arial"/>
          <w:sz w:val="20"/>
          <w:szCs w:val="20"/>
        </w:rPr>
        <w:t xml:space="preserve"> umowy: </w:t>
      </w:r>
      <w:bookmarkStart w:id="64" w:name="_Hlk131154845"/>
      <w:r w:rsidRPr="002A4AA8">
        <w:rPr>
          <w:rFonts w:ascii="Arial" w:hAnsi="Arial" w:cs="Arial"/>
          <w:sz w:val="20"/>
          <w:szCs w:val="20"/>
        </w:rPr>
        <w:t>Obowiązki informacyjne Beneficjenta</w:t>
      </w:r>
      <w:r w:rsidR="00BC3C3E" w:rsidRPr="00BC3C3E">
        <w:rPr>
          <w:rFonts w:eastAsia="Calibri" w:cs="Times New Roman"/>
          <w:b/>
          <w:bCs/>
        </w:rPr>
        <w:t xml:space="preserve"> </w:t>
      </w:r>
      <w:r w:rsidR="00BC3C3E" w:rsidRPr="00BC3C3E">
        <w:rPr>
          <w:rFonts w:ascii="Arial" w:hAnsi="Arial" w:cs="Arial"/>
          <w:bCs/>
          <w:sz w:val="20"/>
          <w:szCs w:val="20"/>
        </w:rPr>
        <w:t xml:space="preserve">– wyciąg z zapisów </w:t>
      </w:r>
      <w:r w:rsidR="00BC3C3E" w:rsidRPr="00BC3C3E">
        <w:rPr>
          <w:rFonts w:ascii="Arial" w:hAnsi="Arial" w:cs="Arial"/>
          <w:bCs/>
          <w:i/>
          <w:iCs/>
          <w:sz w:val="20"/>
          <w:szCs w:val="20"/>
        </w:rPr>
        <w:t xml:space="preserve">Podręcznika wnioskodawcy i </w:t>
      </w:r>
      <w:r w:rsidR="0008374D">
        <w:rPr>
          <w:rFonts w:ascii="Arial" w:hAnsi="Arial" w:cs="Arial"/>
          <w:bCs/>
          <w:i/>
          <w:iCs/>
          <w:sz w:val="20"/>
          <w:szCs w:val="20"/>
        </w:rPr>
        <w:t>B</w:t>
      </w:r>
      <w:r w:rsidR="00BC3C3E" w:rsidRPr="00BC3C3E">
        <w:rPr>
          <w:rFonts w:ascii="Arial" w:hAnsi="Arial" w:cs="Arial"/>
          <w:bCs/>
          <w:i/>
          <w:iCs/>
          <w:sz w:val="20"/>
          <w:szCs w:val="20"/>
        </w:rPr>
        <w:t>eneficjenta Funduszy Europejskich</w:t>
      </w:r>
      <w:r w:rsidR="00BC3C3E" w:rsidRPr="00BC3C3E">
        <w:rPr>
          <w:rFonts w:ascii="Arial" w:hAnsi="Arial" w:cs="Arial"/>
          <w:bCs/>
          <w:sz w:val="20"/>
          <w:szCs w:val="20"/>
        </w:rPr>
        <w:t xml:space="preserve"> </w:t>
      </w:r>
      <w:r w:rsidR="00BC3C3E" w:rsidRPr="00BC3C3E">
        <w:rPr>
          <w:rFonts w:ascii="Arial" w:hAnsi="Arial" w:cs="Arial"/>
          <w:bCs/>
          <w:i/>
          <w:iCs/>
          <w:sz w:val="20"/>
          <w:szCs w:val="20"/>
        </w:rPr>
        <w:t>na lata 2021-2027 w zakresie informacji i</w:t>
      </w:r>
      <w:r w:rsidR="00225EEB">
        <w:rPr>
          <w:rFonts w:ascii="Arial" w:hAnsi="Arial" w:cs="Arial"/>
          <w:bCs/>
          <w:i/>
          <w:iCs/>
          <w:sz w:val="20"/>
          <w:szCs w:val="20"/>
        </w:rPr>
        <w:t> </w:t>
      </w:r>
      <w:r w:rsidR="00BC3C3E" w:rsidRPr="00BC3C3E">
        <w:rPr>
          <w:rFonts w:ascii="Arial" w:hAnsi="Arial" w:cs="Arial"/>
          <w:bCs/>
          <w:i/>
          <w:iCs/>
          <w:sz w:val="20"/>
          <w:szCs w:val="20"/>
        </w:rPr>
        <w:t>promocji</w:t>
      </w:r>
    </w:p>
    <w:bookmarkEnd w:id="64"/>
    <w:p w14:paraId="31AA8AFA" w14:textId="77777777" w:rsidR="00286081" w:rsidRDefault="00286081" w:rsidP="002A2452">
      <w:pPr>
        <w:rPr>
          <w:rFonts w:ascii="Arial" w:hAnsi="Arial" w:cs="Arial"/>
          <w:sz w:val="20"/>
          <w:szCs w:val="20"/>
        </w:rPr>
      </w:pPr>
    </w:p>
    <w:p w14:paraId="76A279A0" w14:textId="77777777" w:rsidR="00285A45" w:rsidRPr="002A4AA8" w:rsidRDefault="00285A45" w:rsidP="00285A45">
      <w:pPr>
        <w:rPr>
          <w:rFonts w:ascii="Arial" w:hAnsi="Arial" w:cs="Arial"/>
          <w:sz w:val="20"/>
          <w:szCs w:val="20"/>
        </w:rPr>
      </w:pPr>
    </w:p>
    <w:p w14:paraId="5220E30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52B2D079" w14:textId="583665C5" w:rsidR="00285A45" w:rsidRDefault="00285A45" w:rsidP="00285A4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p>
    <w:p w14:paraId="18B0E334" w14:textId="2EF87887" w:rsidR="00606AEE" w:rsidRPr="00C1160C" w:rsidRDefault="00606AEE" w:rsidP="00285A45">
      <w:pPr>
        <w:spacing w:after="200" w:line="276" w:lineRule="auto"/>
        <w:rPr>
          <w:rFonts w:ascii="Arial" w:eastAsia="Calibri" w:hAnsi="Arial" w:cs="Arial"/>
          <w:sz w:val="20"/>
          <w:szCs w:val="20"/>
        </w:rPr>
      </w:pPr>
      <w:r w:rsidRPr="00606AEE">
        <w:rPr>
          <w:rFonts w:ascii="Arial" w:eastAsia="Calibri" w:hAnsi="Arial" w:cs="Arial"/>
          <w:sz w:val="20"/>
          <w:szCs w:val="20"/>
        </w:rPr>
        <w:t>Znaki graficzne są nośnikiem konkretnej informacji. Znak Funduszy Europejskich, znak barw RP oraz znak Unii Europejskiej muszą być zawsze umieszczone w widocznym miejscu. Umiejscowienie oraz wielkość znaków muszą być odpowiednie do rodzaju i skali materiału, przedmiotu lub dokumentu. Znaki i napisy muszą być czytelne dla odbiorcy i wyraźnie widoczne.</w:t>
      </w:r>
    </w:p>
    <w:p w14:paraId="30F483A1" w14:textId="77777777" w:rsidR="00285A45" w:rsidRDefault="00285A45" w:rsidP="00285A4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2F6A90E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285A45" w:rsidRPr="006D27F3" w14:paraId="68FFFA0C" w14:textId="77777777" w:rsidTr="009A5FB5">
        <w:tc>
          <w:tcPr>
            <w:tcW w:w="8679" w:type="dxa"/>
            <w:tcBorders>
              <w:top w:val="nil"/>
              <w:left w:val="nil"/>
              <w:bottom w:val="nil"/>
              <w:right w:val="nil"/>
            </w:tcBorders>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285A45" w:rsidRPr="005C24D9" w14:paraId="7C28F7D4" w14:textId="77777777" w:rsidTr="009A5FB5">
              <w:tc>
                <w:tcPr>
                  <w:tcW w:w="2334" w:type="dxa"/>
                  <w:vAlign w:val="center"/>
                </w:tcPr>
                <w:p w14:paraId="2644D5F7" w14:textId="77777777" w:rsidR="00285A45" w:rsidRPr="005C24D9" w:rsidRDefault="00285A45" w:rsidP="009A5FB5">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vAlign w:val="center"/>
                </w:tcPr>
                <w:p w14:paraId="39D1307C"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293DD107"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vAlign w:val="center"/>
                </w:tcPr>
                <w:p w14:paraId="4388B410"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6E709E5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7176F885"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285A45" w:rsidRPr="005C24D9" w14:paraId="242FA9AD" w14:textId="77777777" w:rsidTr="009A5FB5">
              <w:trPr>
                <w:trHeight w:val="919"/>
              </w:trPr>
              <w:tc>
                <w:tcPr>
                  <w:tcW w:w="8532" w:type="dxa"/>
                  <w:gridSpan w:val="4"/>
                </w:tcPr>
                <w:p w14:paraId="4AB88769" w14:textId="77777777" w:rsidR="00285A45" w:rsidRPr="005C24D9" w:rsidRDefault="00285A45" w:rsidP="009A5FB5">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59BD1AE4" wp14:editId="46BD7A7D">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38D2637" w14:textId="77777777" w:rsidR="00285A45" w:rsidRPr="005C24D9" w:rsidRDefault="00285A45" w:rsidP="009A5FB5">
            <w:pPr>
              <w:rPr>
                <w:rFonts w:ascii="Arial" w:eastAsia="Calibri" w:hAnsi="Arial" w:cs="Arial"/>
                <w:sz w:val="20"/>
                <w:szCs w:val="20"/>
              </w:rPr>
            </w:pPr>
          </w:p>
        </w:tc>
      </w:tr>
    </w:tbl>
    <w:p w14:paraId="3F28980B"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285A45" w:rsidRPr="005C24D9" w14:paraId="6587C374" w14:textId="77777777" w:rsidTr="009A5FB5">
        <w:tc>
          <w:tcPr>
            <w:tcW w:w="3178" w:type="dxa"/>
            <w:vAlign w:val="center"/>
          </w:tcPr>
          <w:p w14:paraId="135DB73D"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vAlign w:val="center"/>
          </w:tcPr>
          <w:p w14:paraId="0D4B5F7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1F9992C6"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vAlign w:val="center"/>
          </w:tcPr>
          <w:p w14:paraId="61A08128"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285A45" w:rsidRPr="005C24D9" w14:paraId="66DFDAE8" w14:textId="77777777" w:rsidTr="009A5FB5">
        <w:trPr>
          <w:trHeight w:val="919"/>
        </w:trPr>
        <w:tc>
          <w:tcPr>
            <w:tcW w:w="8565" w:type="dxa"/>
            <w:gridSpan w:val="3"/>
          </w:tcPr>
          <w:p w14:paraId="246236DF" w14:textId="77777777" w:rsidR="00285A45" w:rsidRPr="005C24D9" w:rsidRDefault="00285A45" w:rsidP="009A5FB5">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6E10E932" wp14:editId="19CF1090">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4DDE494" w14:textId="77777777" w:rsidR="00285A45" w:rsidRDefault="00285A45" w:rsidP="00285A4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3F96C3A1" w14:textId="6E39E29F"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8"/>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może występować znak dodatkowy </w:t>
      </w:r>
      <w:r w:rsidR="00522058">
        <w:rPr>
          <w:rFonts w:ascii="Arial" w:eastAsia="Calibri" w:hAnsi="Arial" w:cs="Arial"/>
          <w:color w:val="000000"/>
          <w:sz w:val="20"/>
          <w:szCs w:val="20"/>
        </w:rPr>
        <w:t xml:space="preserve">(czwarty) </w:t>
      </w:r>
      <w:r w:rsidRPr="00835923">
        <w:rPr>
          <w:rFonts w:ascii="Arial" w:eastAsia="Calibri" w:hAnsi="Arial" w:cs="Arial"/>
          <w:color w:val="000000"/>
          <w:sz w:val="20"/>
          <w:szCs w:val="20"/>
        </w:rPr>
        <w:t>taki jak: logo beneficjenta, logo partnera projektu, logo projektu, logo instytucji</w:t>
      </w:r>
      <w:r w:rsidR="00522058">
        <w:rPr>
          <w:rFonts w:ascii="Arial" w:eastAsia="Calibri" w:hAnsi="Arial" w:cs="Arial"/>
          <w:color w:val="000000"/>
          <w:sz w:val="20"/>
          <w:szCs w:val="20"/>
        </w:rPr>
        <w:t xml:space="preserve"> zarządzającej,</w:t>
      </w:r>
      <w:r w:rsidRPr="00835923">
        <w:rPr>
          <w:rFonts w:ascii="Arial" w:eastAsia="Calibri" w:hAnsi="Arial" w:cs="Arial"/>
          <w:color w:val="000000"/>
          <w:sz w:val="20"/>
          <w:szCs w:val="20"/>
        </w:rPr>
        <w:t xml:space="preserve"> pośredniczącej lub </w:t>
      </w:r>
      <w:r w:rsidRPr="00835923">
        <w:rPr>
          <w:rFonts w:ascii="Arial" w:eastAsia="Calibri" w:hAnsi="Arial" w:cs="Arial"/>
          <w:color w:val="000000"/>
          <w:sz w:val="20"/>
          <w:szCs w:val="20"/>
        </w:rPr>
        <w:lastRenderedPageBreak/>
        <w:t>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r w:rsidR="00522058">
        <w:rPr>
          <w:rFonts w:ascii="Arial" w:eastAsia="Calibri" w:hAnsi="Arial" w:cs="Arial"/>
          <w:color w:val="000000"/>
          <w:sz w:val="20"/>
          <w:szCs w:val="20"/>
        </w:rPr>
        <w:t xml:space="preserve"> </w:t>
      </w:r>
      <w:r w:rsidR="00522058" w:rsidRPr="00522058">
        <w:rPr>
          <w:rFonts w:ascii="Arial" w:eastAsia="Calibri" w:hAnsi="Arial" w:cs="Arial"/>
          <w:color w:val="000000"/>
          <w:sz w:val="20"/>
          <w:szCs w:val="20"/>
        </w:rPr>
        <w:t>Z kolei znak dodatkowy w układzie pionowym umieszcza się zawsze po poziomej rozdzielającej linii w kolorze czarnym.</w:t>
      </w:r>
    </w:p>
    <w:p w14:paraId="15DBC45E"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drawing>
          <wp:inline distT="0" distB="0" distL="0" distR="0" wp14:anchorId="37BB1F48" wp14:editId="20ABE520">
            <wp:extent cx="5686425" cy="666750"/>
            <wp:effectExtent l="0" t="0" r="9525" b="0"/>
            <wp:docPr id="24"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2B090B90" w14:textId="39EB1799"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00A36C00">
        <w:rPr>
          <w:rFonts w:ascii="Arial" w:eastAsia="Calibri" w:hAnsi="Arial" w:cs="Arial"/>
          <w:color w:val="000000"/>
          <w:sz w:val="20"/>
          <w:szCs w:val="20"/>
        </w:rPr>
        <w:t xml:space="preserve"> i</w:t>
      </w:r>
      <w:r w:rsidR="00A36C6A">
        <w:rPr>
          <w:rFonts w:ascii="Arial" w:eastAsia="Calibri" w:hAnsi="Arial" w:cs="Arial"/>
          <w:color w:val="000000"/>
          <w:sz w:val="20"/>
          <w:szCs w:val="20"/>
        </w:rPr>
        <w:t xml:space="preserve"> </w:t>
      </w:r>
      <w:r w:rsidRPr="00266D61">
        <w:rPr>
          <w:rFonts w:ascii="Arial" w:eastAsia="Calibri" w:hAnsi="Arial" w:cs="Arial"/>
          <w:color w:val="000000"/>
          <w:sz w:val="20"/>
          <w:szCs w:val="20"/>
        </w:rPr>
        <w:t xml:space="preserve">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150D5CBF" w14:textId="77777777" w:rsidR="00285A45" w:rsidRPr="00373B63" w:rsidRDefault="00285A45" w:rsidP="00285A4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3CABBF2A" w14:textId="77777777" w:rsidR="00285A45" w:rsidRPr="00A3355C" w:rsidRDefault="00285A45" w:rsidP="00285A4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23D1757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59338F5" w14:textId="14998221" w:rsidR="00285A45"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W przypadku zestawienia znaków w układzie poziomym, inne znaki dodatkowe (logo) nie mogą przekraczać swoją wysokością flagi (symbolu) UE i znaku barw RP.</w:t>
      </w:r>
    </w:p>
    <w:p w14:paraId="6021DCFD" w14:textId="0AF52B0B" w:rsidR="00A36C00" w:rsidRPr="00373B63"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Zasady dotyczące rozmiaru i położenia znaków dodatkowych w zestawieniu znaków znajdziesz w</w:t>
      </w:r>
      <w:r w:rsidR="00225EEB">
        <w:rPr>
          <w:rFonts w:ascii="Arial" w:eastAsia="Calibri" w:hAnsi="Arial" w:cs="Arial"/>
          <w:color w:val="000000"/>
          <w:sz w:val="20"/>
          <w:szCs w:val="20"/>
        </w:rPr>
        <w:t> </w:t>
      </w:r>
      <w:r w:rsidRPr="00A36C00">
        <w:rPr>
          <w:rFonts w:ascii="Arial" w:eastAsia="Calibri" w:hAnsi="Arial" w:cs="Arial"/>
          <w:color w:val="000000"/>
          <w:sz w:val="20"/>
          <w:szCs w:val="20"/>
        </w:rPr>
        <w:t>„Księdze Tożsamości Wizualnej marki Fundusze Europejskie 2021-2027”.</w:t>
      </w:r>
    </w:p>
    <w:p w14:paraId="6BFCDEB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5EF96999" w14:textId="77777777" w:rsidR="00285A45" w:rsidRDefault="00285A45" w:rsidP="00285A45">
      <w:pPr>
        <w:spacing w:after="200" w:line="276" w:lineRule="auto"/>
        <w:rPr>
          <w:rFonts w:ascii="Arial" w:eastAsia="Calibri" w:hAnsi="Arial" w:cs="Arial"/>
          <w:bCs/>
          <w:sz w:val="20"/>
          <w:szCs w:val="20"/>
        </w:rPr>
      </w:pPr>
      <w:r w:rsidRPr="00A36C00">
        <w:rPr>
          <w:rFonts w:ascii="Arial" w:eastAsia="Calibri" w:hAnsi="Arial" w:cs="Arial"/>
          <w:b/>
          <w:bCs/>
          <w:sz w:val="20"/>
          <w:szCs w:val="20"/>
        </w:rPr>
        <w:t>Twoje obowiązki związane z oznaczaniem miejsca realizacji projektu zależą od rodzaju projektu oraz całkowitego kosztu projektu.</w:t>
      </w:r>
      <w:r w:rsidRPr="00BA5734">
        <w:rPr>
          <w:rFonts w:ascii="Arial" w:eastAsia="Calibri" w:hAnsi="Arial" w:cs="Arial"/>
          <w:bCs/>
          <w:sz w:val="20"/>
          <w:szCs w:val="20"/>
        </w:rPr>
        <w:t xml:space="preserve">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2154FF4E" w14:textId="77777777" w:rsidR="00285A45" w:rsidRPr="008419EE" w:rsidRDefault="00285A45" w:rsidP="00285A4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4D31C51"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41F2261E" w14:textId="77777777" w:rsidR="00285A45" w:rsidRPr="00E56698" w:rsidRDefault="00285A45" w:rsidP="00285A4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01AD2CD0" w14:textId="77777777" w:rsidR="00285A45" w:rsidRPr="00E56698" w:rsidRDefault="00285A45" w:rsidP="00285A4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6B9CC7DB"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78AC0169"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79BF1CCA" w14:textId="7A80EC08"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 xml:space="preserve">tytuł </w:t>
      </w:r>
      <w:r w:rsidR="002A6FBB">
        <w:rPr>
          <w:rFonts w:ascii="Arial" w:eastAsia="Calibri" w:hAnsi="Arial" w:cs="Arial"/>
          <w:sz w:val="20"/>
          <w:szCs w:val="20"/>
        </w:rPr>
        <w:t xml:space="preserve">lub skrócony tytuł </w:t>
      </w:r>
      <w:r w:rsidRPr="00E56698">
        <w:rPr>
          <w:rFonts w:ascii="Arial" w:eastAsia="Calibri" w:hAnsi="Arial" w:cs="Arial"/>
          <w:sz w:val="20"/>
          <w:szCs w:val="20"/>
        </w:rPr>
        <w:t>projektu</w:t>
      </w:r>
      <w:r w:rsidR="002A6FBB">
        <w:rPr>
          <w:rStyle w:val="Odwoanieprzypisudolnego"/>
          <w:rFonts w:ascii="Arial" w:eastAsia="Calibri" w:hAnsi="Arial" w:cs="Arial"/>
          <w:sz w:val="20"/>
          <w:szCs w:val="20"/>
        </w:rPr>
        <w:footnoteReference w:id="149"/>
      </w:r>
      <w:r w:rsidRPr="00E56698">
        <w:rPr>
          <w:rFonts w:ascii="Arial" w:eastAsia="Calibri" w:hAnsi="Arial" w:cs="Arial"/>
          <w:sz w:val="20"/>
          <w:szCs w:val="20"/>
        </w:rPr>
        <w:t>,</w:t>
      </w:r>
    </w:p>
    <w:p w14:paraId="79A70FAA" w14:textId="5EEC3161" w:rsidR="00285A45" w:rsidRPr="002A6FBB" w:rsidRDefault="00285A45" w:rsidP="00363112">
      <w:pPr>
        <w:numPr>
          <w:ilvl w:val="0"/>
          <w:numId w:val="72"/>
        </w:numPr>
        <w:spacing w:after="200" w:line="276" w:lineRule="auto"/>
        <w:rPr>
          <w:rFonts w:ascii="Arial" w:eastAsia="Calibri" w:hAnsi="Arial" w:cs="Arial"/>
          <w:bCs/>
          <w:sz w:val="20"/>
          <w:szCs w:val="20"/>
        </w:rPr>
      </w:pPr>
      <w:r w:rsidRPr="002A6FBB">
        <w:rPr>
          <w:rFonts w:ascii="Arial" w:eastAsia="Calibri" w:hAnsi="Arial" w:cs="Arial"/>
          <w:sz w:val="20"/>
          <w:szCs w:val="20"/>
        </w:rPr>
        <w:t xml:space="preserve">adres </w:t>
      </w:r>
      <w:r w:rsidR="002A6FBB" w:rsidRPr="002A6FBB">
        <w:rPr>
          <w:rFonts w:ascii="Arial" w:eastAsia="Calibri" w:hAnsi="Arial" w:cs="Arial"/>
          <w:sz w:val="20"/>
          <w:szCs w:val="20"/>
        </w:rPr>
        <w:t xml:space="preserve">strony </w:t>
      </w:r>
      <w:hyperlink r:id="rId25" w:history="1">
        <w:r w:rsidRPr="002A6FBB">
          <w:rPr>
            <w:rFonts w:ascii="Arial" w:eastAsia="Calibri" w:hAnsi="Arial" w:cs="Arial"/>
            <w:sz w:val="20"/>
            <w:szCs w:val="20"/>
          </w:rPr>
          <w:t>www.mapadotacji.gov.pl</w:t>
        </w:r>
      </w:hyperlink>
      <w:r w:rsidRPr="002A6FBB">
        <w:rPr>
          <w:rFonts w:ascii="Arial" w:eastAsia="Calibri" w:hAnsi="Arial" w:cs="Arial"/>
          <w:sz w:val="20"/>
          <w:szCs w:val="20"/>
        </w:rPr>
        <w:t xml:space="preserve"> </w:t>
      </w:r>
      <w:r w:rsidRPr="002A6FBB">
        <w:rPr>
          <w:rFonts w:ascii="Arial" w:eastAsia="Calibri" w:hAnsi="Arial" w:cs="Arial"/>
          <w:bCs/>
          <w:sz w:val="20"/>
          <w:szCs w:val="20"/>
        </w:rPr>
        <w:t>Wzór tablicy dla programu Fundusze Europejskie dla Pomorza Zachodniego 2021-2027:</w:t>
      </w:r>
    </w:p>
    <w:p w14:paraId="1910F56E" w14:textId="77777777" w:rsidR="00285A45" w:rsidRPr="006D27F3" w:rsidRDefault="00285A45" w:rsidP="00285A45">
      <w:pPr>
        <w:rPr>
          <w:rFonts w:ascii="Arial" w:hAnsi="Arial" w:cs="Arial"/>
          <w:sz w:val="24"/>
          <w:szCs w:val="24"/>
        </w:rPr>
      </w:pPr>
      <w:r>
        <w:rPr>
          <w:noProof/>
          <w:lang w:eastAsia="pl-PL"/>
        </w:rPr>
        <w:lastRenderedPageBreak/>
        <w:drawing>
          <wp:anchor distT="0" distB="0" distL="114300" distR="114300" simplePos="0" relativeHeight="251664384" behindDoc="0" locked="0" layoutInCell="1" allowOverlap="1" wp14:anchorId="7D81B98A" wp14:editId="74B7D6D2">
            <wp:simplePos x="0" y="0"/>
            <wp:positionH relativeFrom="margin">
              <wp:align>center</wp:align>
            </wp:positionH>
            <wp:positionV relativeFrom="paragraph">
              <wp:posOffset>0</wp:posOffset>
            </wp:positionV>
            <wp:extent cx="5749925" cy="2874645"/>
            <wp:effectExtent l="0" t="0" r="3175" b="1905"/>
            <wp:wrapTopAndBottom/>
            <wp:docPr id="2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3AA43C6D" w14:textId="77777777" w:rsidR="00285A45" w:rsidRDefault="00285A45" w:rsidP="00285A4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9AEF5AB" w14:textId="77777777" w:rsidR="00285A45" w:rsidRDefault="00285A45" w:rsidP="00285A4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58137351" w14:textId="77777777" w:rsidR="00285A45" w:rsidRPr="007B3CE5" w:rsidRDefault="00285A45" w:rsidP="00285A4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7D3BCE3A" w14:textId="77777777" w:rsidR="00285A45" w:rsidRPr="00266D61"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7A63852C" w14:textId="262F364C"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umieść w miejscu realizacji projektu, np. tam, gdzie prowadzone są prace budowlane lub infrastrukturalne</w:t>
      </w:r>
      <w:r w:rsidR="00525BD4">
        <w:rPr>
          <w:rFonts w:ascii="Arial" w:eastAsia="Calibri" w:hAnsi="Arial" w:cs="Arial"/>
          <w:sz w:val="20"/>
          <w:szCs w:val="20"/>
        </w:rPr>
        <w:t xml:space="preserve"> </w:t>
      </w:r>
      <w:r w:rsidR="00525BD4" w:rsidRPr="00525BD4">
        <w:rPr>
          <w:rFonts w:ascii="Arial" w:eastAsia="Calibri" w:hAnsi="Arial" w:cs="Arial"/>
          <w:sz w:val="20"/>
          <w:szCs w:val="20"/>
        </w:rPr>
        <w:t>lub instalujesz sprzęt.</w:t>
      </w:r>
      <w:r w:rsidRPr="00266D61">
        <w:rPr>
          <w:rFonts w:ascii="Arial" w:eastAsia="Calibri" w:hAnsi="Arial" w:cs="Arial"/>
          <w:sz w:val="20"/>
          <w:szCs w:val="20"/>
        </w:rPr>
        <w:t xml:space="preserve"> </w:t>
      </w:r>
    </w:p>
    <w:p w14:paraId="56F8DDCC" w14:textId="0BD3F9E7" w:rsidR="00285A45" w:rsidRPr="00266D61" w:rsidRDefault="00285A45" w:rsidP="00525BD4">
      <w:pPr>
        <w:spacing w:after="200" w:line="276" w:lineRule="auto"/>
        <w:rPr>
          <w:rFonts w:ascii="Arial" w:eastAsia="Calibri" w:hAnsi="Arial" w:cs="Arial"/>
          <w:sz w:val="20"/>
          <w:szCs w:val="20"/>
        </w:rPr>
      </w:pPr>
      <w:r w:rsidRPr="00266D61">
        <w:rPr>
          <w:rFonts w:ascii="Arial" w:eastAsia="Calibri" w:hAnsi="Arial" w:cs="Arial"/>
          <w:sz w:val="20"/>
          <w:szCs w:val="20"/>
        </w:rPr>
        <w:t>Jeżeli realizujesz projekt, ale nie przewidujesz w nim prac budowlanych lub infrastrukturalnych, a</w:t>
      </w:r>
      <w:r w:rsidR="00225EEB">
        <w:rPr>
          <w:rFonts w:ascii="Arial" w:eastAsia="Calibri" w:hAnsi="Arial" w:cs="Arial"/>
          <w:sz w:val="20"/>
          <w:szCs w:val="20"/>
        </w:rPr>
        <w:t> </w:t>
      </w:r>
      <w:r w:rsidRPr="00266D61">
        <w:rPr>
          <w:rFonts w:ascii="Arial" w:eastAsia="Calibri" w:hAnsi="Arial" w:cs="Arial"/>
          <w:sz w:val="20"/>
          <w:szCs w:val="20"/>
        </w:rPr>
        <w:t xml:space="preserve">planujesz zakup sprzętu, </w:t>
      </w:r>
      <w:r w:rsidR="00525BD4" w:rsidRPr="00525BD4">
        <w:rPr>
          <w:rFonts w:ascii="Arial" w:eastAsia="Calibri" w:hAnsi="Arial" w:cs="Arial"/>
          <w:sz w:val="20"/>
          <w:szCs w:val="20"/>
        </w:rPr>
        <w:t>to tablicę umieść np. na budynku siedziby</w:t>
      </w:r>
      <w:r w:rsidR="00525BD4">
        <w:rPr>
          <w:rFonts w:ascii="Arial" w:eastAsia="Calibri" w:hAnsi="Arial" w:cs="Arial"/>
          <w:sz w:val="20"/>
          <w:szCs w:val="20"/>
        </w:rPr>
        <w:t xml:space="preserve"> </w:t>
      </w:r>
      <w:r w:rsidR="00525BD4" w:rsidRPr="00525BD4">
        <w:rPr>
          <w:rFonts w:ascii="Arial" w:eastAsia="Calibri" w:hAnsi="Arial" w:cs="Arial"/>
          <w:sz w:val="20"/>
          <w:szCs w:val="20"/>
        </w:rPr>
        <w:t>lub przed budynkiem, gdzie zostanie zainstalowany</w:t>
      </w:r>
      <w:r w:rsidR="001005C7">
        <w:rPr>
          <w:rFonts w:ascii="Arial" w:eastAsia="Calibri" w:hAnsi="Arial" w:cs="Arial"/>
          <w:sz w:val="20"/>
          <w:szCs w:val="20"/>
        </w:rPr>
        <w:t xml:space="preserve"> </w:t>
      </w:r>
      <w:r w:rsidR="00525BD4" w:rsidRPr="00525BD4">
        <w:rPr>
          <w:rFonts w:ascii="Arial" w:eastAsia="Calibri" w:hAnsi="Arial" w:cs="Arial"/>
          <w:sz w:val="20"/>
          <w:szCs w:val="20"/>
        </w:rPr>
        <w:t>sprzęt, czyli w miejscu realizacji projektu.</w:t>
      </w:r>
    </w:p>
    <w:p w14:paraId="2461BBD8" w14:textId="77777777" w:rsidR="00285A45" w:rsidRPr="00A54051" w:rsidRDefault="00285A45" w:rsidP="00285A4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5470140D" w14:textId="411727C3"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t>
      </w:r>
      <w:r w:rsidR="00525BD4" w:rsidRPr="00525BD4">
        <w:rPr>
          <w:rFonts w:ascii="Arial" w:eastAsia="Calibri" w:hAnsi="Arial" w:cs="Arial"/>
          <w:sz w:val="20"/>
          <w:szCs w:val="20"/>
        </w:rPr>
        <w:t>(lub instalujesz sprzęt) w</w:t>
      </w:r>
      <w:r w:rsidR="001005C7">
        <w:rPr>
          <w:rFonts w:ascii="Arial" w:eastAsia="Calibri" w:hAnsi="Arial" w:cs="Arial"/>
          <w:sz w:val="20"/>
          <w:szCs w:val="20"/>
        </w:rPr>
        <w:t xml:space="preserve"> </w:t>
      </w:r>
      <w:r w:rsidRPr="00266D61">
        <w:rPr>
          <w:rFonts w:ascii="Arial" w:eastAsia="Calibri" w:hAnsi="Arial" w:cs="Arial"/>
          <w:sz w:val="20"/>
          <w:szCs w:val="20"/>
        </w:rPr>
        <w:t xml:space="preserve">kilku lokalizacjach, ustaw kilka tablic w kluczowych dla projektu miejscach. </w:t>
      </w:r>
    </w:p>
    <w:p w14:paraId="6ABE149B" w14:textId="305D4A1E" w:rsidR="00525BD4" w:rsidRDefault="00285A45" w:rsidP="00285A45">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w:t>
      </w:r>
      <w:r w:rsidR="00225EEB">
        <w:rPr>
          <w:rFonts w:ascii="Arial" w:eastAsia="Calibri" w:hAnsi="Arial" w:cs="Arial"/>
          <w:sz w:val="20"/>
          <w:szCs w:val="20"/>
        </w:rPr>
        <w:t> </w:t>
      </w:r>
      <w:r w:rsidRPr="00A54051">
        <w:rPr>
          <w:rFonts w:ascii="Arial" w:eastAsia="Calibri" w:hAnsi="Arial" w:cs="Arial"/>
          <w:sz w:val="20"/>
          <w:szCs w:val="20"/>
        </w:rPr>
        <w:t>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1B87A859" w14:textId="0AB60D8A" w:rsidR="00285A45" w:rsidRPr="00525BD4" w:rsidRDefault="00525BD4" w:rsidP="00525BD4">
      <w:pPr>
        <w:rPr>
          <w:rFonts w:ascii="Arial" w:eastAsia="Calibri" w:hAnsi="Arial" w:cs="Arial"/>
          <w:b/>
          <w:sz w:val="20"/>
          <w:szCs w:val="20"/>
        </w:rPr>
      </w:pPr>
      <w:r w:rsidRPr="00525BD4">
        <w:rPr>
          <w:rFonts w:ascii="Arial" w:eastAsia="Calibri" w:hAnsi="Arial" w:cs="Arial"/>
          <w:b/>
          <w:sz w:val="20"/>
          <w:szCs w:val="20"/>
        </w:rPr>
        <w:t>UWAGA: Staraj się tak rozmieszczać tablice, aby w jak największym stopniu zrealizować cel komunikacyjny, jakim jest zwiększenie widoczności działań i efektów polityki spójności. Unikaj stawiania wielu tablic w tym samym miejscu.</w:t>
      </w:r>
    </w:p>
    <w:p w14:paraId="19296F01" w14:textId="77777777" w:rsidR="00285A45" w:rsidRPr="00266D61" w:rsidRDefault="00285A45" w:rsidP="00285A4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 xml:space="preserve">Kiedy umieścić tablicę informacyjną i na jak długo? </w:t>
      </w:r>
    </w:p>
    <w:p w14:paraId="65943408"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019CF95E"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projekt rozpoczął się przed uzyskaniem dofinansowania, tablica powinna stanąć bezpośrednio po podpisaniu umowy lub uzyskaniu decyzji o dofinansowaniu (</w:t>
      </w:r>
      <w:r w:rsidRPr="001005C7">
        <w:rPr>
          <w:rFonts w:ascii="Arial" w:eastAsia="Calibri" w:hAnsi="Arial" w:cs="Arial"/>
          <w:b/>
          <w:sz w:val="20"/>
          <w:szCs w:val="20"/>
        </w:rPr>
        <w:t>nie później niż</w:t>
      </w:r>
      <w:r w:rsidRPr="00266D61">
        <w:rPr>
          <w:rFonts w:ascii="Arial" w:eastAsia="Calibri" w:hAnsi="Arial" w:cs="Arial"/>
          <w:sz w:val="20"/>
          <w:szCs w:val="20"/>
        </w:rPr>
        <w:t xml:space="preserve"> </w:t>
      </w:r>
      <w:r w:rsidRPr="00413DFD">
        <w:rPr>
          <w:rFonts w:ascii="Arial" w:eastAsia="Calibri" w:hAnsi="Arial" w:cs="Arial"/>
          <w:b/>
          <w:sz w:val="20"/>
          <w:szCs w:val="20"/>
        </w:rPr>
        <w:t xml:space="preserve">dwa </w:t>
      </w:r>
      <w:r w:rsidRPr="001005C7">
        <w:rPr>
          <w:rFonts w:ascii="Arial" w:eastAsia="Calibri" w:hAnsi="Arial" w:cs="Arial"/>
          <w:b/>
          <w:sz w:val="20"/>
          <w:szCs w:val="20"/>
        </w:rPr>
        <w:t>miesiące od tej daty</w:t>
      </w:r>
      <w:r w:rsidRPr="00266D61">
        <w:rPr>
          <w:rFonts w:ascii="Arial" w:eastAsia="Calibri" w:hAnsi="Arial" w:cs="Arial"/>
          <w:sz w:val="20"/>
          <w:szCs w:val="20"/>
        </w:rPr>
        <w:t>).</w:t>
      </w:r>
    </w:p>
    <w:p w14:paraId="7E17322F"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5AED2744" w14:textId="77777777" w:rsidR="00285A45" w:rsidRPr="00266D61" w:rsidRDefault="00285A45" w:rsidP="00285A4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57083A30" w14:textId="77777777" w:rsidR="00285A45" w:rsidRPr="00266D61" w:rsidRDefault="00285A45" w:rsidP="00285A4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71AD1F26"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1990DB3C" w14:textId="77777777" w:rsidR="00285A45" w:rsidRDefault="00285A45" w:rsidP="00285A4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4BB92183" wp14:editId="184775BC">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5374BF6" w14:textId="05F1386B" w:rsidR="00285A45" w:rsidRPr="00E56698" w:rsidRDefault="00285A45" w:rsidP="001005C7">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AD3C88">
        <w:rPr>
          <w:rFonts w:ascii="Arial" w:eastAsia="Calibri" w:hAnsi="Arial" w:cs="Arial"/>
          <w:bCs/>
          <w:sz w:val="20"/>
          <w:szCs w:val="20"/>
        </w:rPr>
        <w:t>„Nazwa beneficjenta do uzupełnienia (…)”. Tekst „Tu realizujemy projekty dofinansowane z Funduszy Europejskich” jest elementem obowiązkowym i nie można go zmieniać</w:t>
      </w:r>
      <w:r w:rsidR="001005C7" w:rsidRPr="00AD3C88">
        <w:rPr>
          <w:rFonts w:ascii="Arial" w:eastAsia="Calibri" w:hAnsi="Arial" w:cs="Arial"/>
          <w:bCs/>
          <w:sz w:val="20"/>
          <w:szCs w:val="20"/>
        </w:rPr>
        <w:t>,</w:t>
      </w:r>
      <w:r w:rsidR="001005C7" w:rsidRPr="001005C7">
        <w:rPr>
          <w:rFonts w:ascii="Arial" w:eastAsia="Calibri" w:hAnsi="Arial" w:cs="Arial"/>
          <w:bCs/>
          <w:sz w:val="20"/>
          <w:szCs w:val="20"/>
        </w:rPr>
        <w:t xml:space="preserve"> a kolor paska z adresem www.mapadotacji.gov.pl jest również niezmienny, tzn. obowiązuje jed</w:t>
      </w:r>
      <w:r w:rsidR="00225EEB">
        <w:rPr>
          <w:rFonts w:ascii="Arial" w:eastAsia="Calibri" w:hAnsi="Arial" w:cs="Arial"/>
          <w:bCs/>
          <w:sz w:val="20"/>
          <w:szCs w:val="20"/>
        </w:rPr>
        <w:t>en kolor: niebieski stosowany w </w:t>
      </w:r>
      <w:r w:rsidR="001005C7" w:rsidRPr="001005C7">
        <w:rPr>
          <w:rFonts w:ascii="Arial" w:eastAsia="Calibri" w:hAnsi="Arial" w:cs="Arial"/>
          <w:bCs/>
          <w:sz w:val="20"/>
          <w:szCs w:val="20"/>
        </w:rPr>
        <w:t>symbolu UE i marce FE (C100 M80 Y0 K0).</w:t>
      </w:r>
    </w:p>
    <w:p w14:paraId="1569FAEE" w14:textId="77777777" w:rsidR="00285A45" w:rsidRPr="00E56698" w:rsidRDefault="00285A45" w:rsidP="00285A45">
      <w:pPr>
        <w:spacing w:after="200" w:line="276" w:lineRule="auto"/>
        <w:rPr>
          <w:rFonts w:ascii="Arial" w:eastAsia="Calibri" w:hAnsi="Arial" w:cs="Arial"/>
          <w:b/>
          <w:bCs/>
          <w:sz w:val="20"/>
          <w:szCs w:val="20"/>
        </w:rPr>
      </w:pPr>
      <w:r w:rsidRPr="00E56698">
        <w:rPr>
          <w:rFonts w:ascii="Arial" w:eastAsia="Calibri" w:hAnsi="Arial" w:cs="Arial"/>
          <w:b/>
          <w:bCs/>
          <w:sz w:val="20"/>
          <w:szCs w:val="20"/>
        </w:rPr>
        <w:t xml:space="preserve">UWAGA: Wzór wspólnej tablicy dla kilku projektów </w:t>
      </w:r>
      <w:r w:rsidRPr="00AD3C88">
        <w:rPr>
          <w:rFonts w:ascii="Arial" w:eastAsia="Calibri" w:hAnsi="Arial" w:cs="Arial"/>
          <w:b/>
          <w:bCs/>
          <w:sz w:val="20"/>
          <w:szCs w:val="20"/>
          <w:u w:val="single"/>
        </w:rPr>
        <w:t>nie występuje</w:t>
      </w:r>
      <w:r w:rsidRPr="00E56698">
        <w:rPr>
          <w:rFonts w:ascii="Arial" w:eastAsia="Calibri" w:hAnsi="Arial" w:cs="Arial"/>
          <w:b/>
          <w:bCs/>
          <w:sz w:val="20"/>
          <w:szCs w:val="20"/>
        </w:rPr>
        <w:t xml:space="preserve"> w wymiarze 80/40 cm.</w:t>
      </w:r>
    </w:p>
    <w:p w14:paraId="1DCC38C8" w14:textId="77777777" w:rsidR="00285A45" w:rsidRDefault="00285A45" w:rsidP="00285A45">
      <w:pPr>
        <w:spacing w:after="200" w:line="276" w:lineRule="auto"/>
        <w:rPr>
          <w:rFonts w:ascii="Arial" w:eastAsia="Calibri" w:hAnsi="Arial" w:cs="Arial"/>
          <w:bCs/>
          <w:sz w:val="20"/>
          <w:szCs w:val="20"/>
        </w:rPr>
      </w:pPr>
    </w:p>
    <w:p w14:paraId="3EAB0C99" w14:textId="77777777" w:rsidR="00285A45" w:rsidRDefault="00285A45" w:rsidP="00285A4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Plakaty informujące o projekcie</w:t>
      </w:r>
    </w:p>
    <w:p w14:paraId="430F2F69" w14:textId="5E68A8D6" w:rsidR="00285A45" w:rsidRDefault="00285A45" w:rsidP="001005C7">
      <w:pPr>
        <w:keepNext/>
        <w:spacing w:before="240" w:after="240" w:line="276" w:lineRule="auto"/>
        <w:outlineLvl w:val="2"/>
        <w:rPr>
          <w:rFonts w:ascii="Arial"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w:t>
      </w:r>
      <w:r w:rsidR="001005C7">
        <w:rPr>
          <w:rFonts w:ascii="Arial" w:hAnsi="Arial" w:cs="Arial"/>
          <w:b/>
          <w:bCs/>
          <w:sz w:val="20"/>
          <w:szCs w:val="20"/>
          <w:lang w:eastAsia="x-none"/>
        </w:rPr>
        <w:t>imalnym</w:t>
      </w:r>
      <w:r w:rsidRPr="008419EE">
        <w:rPr>
          <w:rFonts w:ascii="Arial" w:hAnsi="Arial" w:cs="Arial"/>
          <w:b/>
          <w:bCs/>
          <w:sz w:val="20"/>
          <w:szCs w:val="20"/>
          <w:lang w:eastAsia="x-none"/>
        </w:rPr>
        <w:t xml:space="preserve">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r w:rsidR="00141C49">
        <w:rPr>
          <w:rFonts w:ascii="Arial" w:hAnsi="Arial" w:cs="Arial"/>
          <w:bCs/>
          <w:sz w:val="20"/>
          <w:szCs w:val="20"/>
          <w:lang w:eastAsia="x-none"/>
        </w:rPr>
        <w:t>.</w:t>
      </w:r>
    </w:p>
    <w:p w14:paraId="389AA337" w14:textId="77777777" w:rsidR="00285A45" w:rsidRPr="00266D61" w:rsidRDefault="00285A45" w:rsidP="00285A4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1F74472E"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4ADB6D27"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EF748E8"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4FB4E105" w14:textId="0C998403"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002843D6">
        <w:rPr>
          <w:rFonts w:ascii="Arial" w:eastAsia="Calibri" w:hAnsi="Arial" w:cs="Arial"/>
          <w:sz w:val="20"/>
          <w:szCs w:val="20"/>
        </w:rPr>
        <w:t xml:space="preserve"> </w:t>
      </w:r>
      <w:r w:rsidR="002843D6" w:rsidRPr="002843D6">
        <w:rPr>
          <w:rFonts w:ascii="Arial" w:eastAsia="Calibri" w:hAnsi="Arial" w:cs="Arial"/>
          <w:sz w:val="20"/>
          <w:szCs w:val="20"/>
        </w:rPr>
        <w:t>lub skrócony tytuł projektu</w:t>
      </w:r>
      <w:r w:rsidRPr="00266D61">
        <w:rPr>
          <w:rFonts w:ascii="Arial" w:eastAsia="Calibri" w:hAnsi="Arial" w:cs="Arial"/>
          <w:sz w:val="20"/>
          <w:szCs w:val="20"/>
        </w:rPr>
        <w:t>,</w:t>
      </w:r>
    </w:p>
    <w:p w14:paraId="69295681"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1E87CF6" w14:textId="120E1A58" w:rsidR="00285A45"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w:t>
      </w:r>
      <w:r w:rsidR="002843D6">
        <w:rPr>
          <w:rFonts w:ascii="Arial" w:eastAsia="Calibri" w:hAnsi="Arial" w:cs="Arial"/>
          <w:sz w:val="20"/>
          <w:szCs w:val="20"/>
        </w:rPr>
        <w:t>strony</w:t>
      </w:r>
      <w:r w:rsidR="002843D6" w:rsidRPr="00266D61">
        <w:rPr>
          <w:rFonts w:ascii="Arial" w:eastAsia="Calibri" w:hAnsi="Arial" w:cs="Arial"/>
          <w:sz w:val="20"/>
          <w:szCs w:val="20"/>
        </w:rPr>
        <w:t xml:space="preserve"> </w:t>
      </w:r>
      <w:hyperlink r:id="rId28"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F0ECAFF" w14:textId="77777777" w:rsidR="00285A45" w:rsidRPr="00413DFD" w:rsidRDefault="00285A45" w:rsidP="00285A4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758E8C8C" w14:textId="77777777" w:rsidR="00285A45" w:rsidRPr="006D27F3" w:rsidRDefault="00285A45" w:rsidP="00285A45">
      <w:pPr>
        <w:rPr>
          <w:rFonts w:ascii="Arial" w:hAnsi="Arial" w:cs="Arial"/>
          <w:sz w:val="24"/>
          <w:szCs w:val="24"/>
        </w:rPr>
      </w:pPr>
      <w:r>
        <w:rPr>
          <w:noProof/>
          <w:lang w:eastAsia="pl-PL"/>
        </w:rPr>
        <w:drawing>
          <wp:inline distT="0" distB="0" distL="0" distR="0" wp14:anchorId="087C6A4B" wp14:editId="28066D2E">
            <wp:extent cx="5760720" cy="4073859"/>
            <wp:effectExtent l="19050" t="19050" r="11430" b="222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78B2D70F" w14:textId="49505301" w:rsidR="00285A45" w:rsidRPr="00141C49" w:rsidRDefault="00285A45" w:rsidP="00141C49">
      <w:pPr>
        <w:spacing w:after="200" w:line="276" w:lineRule="auto"/>
        <w:rPr>
          <w:rFonts w:ascii="Arial" w:eastAsia="Calibri" w:hAnsi="Arial" w:cs="Arial"/>
          <w:b/>
          <w:bCs/>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w:t>
      </w:r>
      <w:r w:rsidR="00141C49">
        <w:rPr>
          <w:rFonts w:ascii="Arial" w:eastAsia="Calibri" w:hAnsi="Arial" w:cs="Arial"/>
          <w:b/>
          <w:bCs/>
          <w:color w:val="000000"/>
          <w:sz w:val="20"/>
          <w:szCs w:val="20"/>
        </w:rPr>
        <w:t xml:space="preserve">. </w:t>
      </w:r>
      <w:r w:rsidR="00141C49" w:rsidRPr="00141C49">
        <w:rPr>
          <w:rFonts w:ascii="Arial" w:eastAsia="Calibri" w:hAnsi="Arial" w:cs="Arial"/>
          <w:b/>
          <w:bCs/>
          <w:color w:val="000000"/>
          <w:sz w:val="20"/>
          <w:szCs w:val="20"/>
        </w:rPr>
        <w:t>Należy jedyni</w:t>
      </w:r>
      <w:r w:rsidR="00141C49">
        <w:rPr>
          <w:rFonts w:ascii="Arial" w:eastAsia="Calibri" w:hAnsi="Arial" w:cs="Arial"/>
          <w:b/>
          <w:bCs/>
          <w:color w:val="000000"/>
          <w:sz w:val="20"/>
          <w:szCs w:val="20"/>
        </w:rPr>
        <w:t xml:space="preserve">e uzupełnić treść we wskazanych </w:t>
      </w:r>
      <w:r w:rsidR="00141C49" w:rsidRPr="00141C49">
        <w:rPr>
          <w:rFonts w:ascii="Arial" w:eastAsia="Calibri" w:hAnsi="Arial" w:cs="Arial"/>
          <w:b/>
          <w:bCs/>
          <w:color w:val="000000"/>
          <w:sz w:val="20"/>
          <w:szCs w:val="20"/>
        </w:rPr>
        <w:t>polach.</w:t>
      </w:r>
    </w:p>
    <w:p w14:paraId="7FF1528E" w14:textId="298D3990" w:rsidR="00285A45" w:rsidRPr="00836B85" w:rsidRDefault="00285A45" w:rsidP="00285A4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w:t>
      </w:r>
      <w:r w:rsidR="00141C49">
        <w:rPr>
          <w:rFonts w:ascii="Arial" w:eastAsia="Calibri" w:hAnsi="Arial" w:cs="Arial"/>
          <w:color w:val="000000"/>
          <w:sz w:val="20"/>
          <w:szCs w:val="20"/>
        </w:rPr>
        <w:t>em</w:t>
      </w:r>
      <w:r w:rsidRPr="00836B85">
        <w:rPr>
          <w:rFonts w:ascii="Arial" w:eastAsia="Calibri" w:hAnsi="Arial" w:cs="Arial"/>
          <w:color w:val="000000"/>
          <w:sz w:val="20"/>
          <w:szCs w:val="20"/>
        </w:rPr>
        <w:t xml:space="preserve"> może być wydrukowany, zg</w:t>
      </w:r>
      <w:r>
        <w:rPr>
          <w:rFonts w:ascii="Arial" w:eastAsia="Calibri" w:hAnsi="Arial" w:cs="Arial"/>
          <w:color w:val="000000"/>
          <w:sz w:val="20"/>
          <w:szCs w:val="20"/>
        </w:rPr>
        <w:t xml:space="preserve">odnie ze wzorem,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67F91861"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5A2938BF"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Gdzie umieścić plakat?</w:t>
      </w:r>
    </w:p>
    <w:p w14:paraId="7A72ECB9" w14:textId="020BF044"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w:t>
      </w:r>
      <w:r w:rsidR="004908F8">
        <w:rPr>
          <w:rStyle w:val="Odwoanieprzypisudolnego"/>
          <w:rFonts w:ascii="Arial" w:eastAsia="Calibri" w:hAnsi="Arial" w:cs="Arial"/>
          <w:sz w:val="20"/>
          <w:szCs w:val="20"/>
        </w:rPr>
        <w:footnoteReference w:id="150"/>
      </w:r>
      <w:r w:rsidRPr="00266D61">
        <w:rPr>
          <w:rFonts w:ascii="Arial" w:eastAsia="Calibri" w:hAnsi="Arial" w:cs="Arial"/>
          <w:sz w:val="20"/>
          <w:szCs w:val="20"/>
        </w:rPr>
        <w:t xml:space="preserv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25F06048"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Kiedy  umieścić plakat i na jak długo?</w:t>
      </w:r>
    </w:p>
    <w:p w14:paraId="53187C05" w14:textId="29E607E1"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6D5A9F5C"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48A07A91" w14:textId="77777777" w:rsidR="00285A45" w:rsidRPr="00D01AE7"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4F8AE71D" w14:textId="77777777" w:rsidR="00285A45"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ED12698" w14:textId="77777777" w:rsidR="00285A45" w:rsidRDefault="00285A45" w:rsidP="00285A4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58C24DA3" w14:textId="77777777" w:rsidR="00285A45" w:rsidRPr="00266D61" w:rsidRDefault="00285A45" w:rsidP="00285A4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1295DCD"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1B00576B"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77266475" w14:textId="78C90FE9" w:rsidR="00285A45"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r w:rsidR="004908F8">
        <w:rPr>
          <w:rFonts w:ascii="Arial" w:eastAsia="Calibri" w:hAnsi="Arial" w:cs="Arial"/>
          <w:sz w:val="20"/>
          <w:szCs w:val="20"/>
        </w:rPr>
        <w:t xml:space="preserve"> itp.</w:t>
      </w:r>
    </w:p>
    <w:p w14:paraId="16E8CC60" w14:textId="77777777" w:rsidR="00285A45" w:rsidRPr="00266D61" w:rsidRDefault="00285A45" w:rsidP="00285A4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7BF539B1" w14:textId="77777777" w:rsidR="00285A45"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09B32BB2"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39A010D3"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4CB23B3B"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25212B53" w14:textId="5474614B" w:rsidR="00486F08" w:rsidRDefault="00486F08" w:rsidP="00285A45">
      <w:pPr>
        <w:spacing w:after="120" w:line="276" w:lineRule="auto"/>
        <w:rPr>
          <w:rFonts w:ascii="Arial" w:eastAsia="Calibri" w:hAnsi="Arial" w:cs="Arial"/>
          <w:sz w:val="20"/>
          <w:szCs w:val="20"/>
        </w:rPr>
      </w:pPr>
    </w:p>
    <w:p w14:paraId="7DC258CD" w14:textId="1C6FEC6E" w:rsidR="00486F08" w:rsidRPr="00486F08" w:rsidRDefault="00486F08" w:rsidP="00285A45">
      <w:pPr>
        <w:spacing w:after="120" w:line="276" w:lineRule="auto"/>
        <w:rPr>
          <w:rFonts w:ascii="Arial" w:eastAsia="Calibri" w:hAnsi="Arial" w:cs="Arial"/>
          <w:b/>
          <w:sz w:val="20"/>
          <w:szCs w:val="20"/>
        </w:rPr>
      </w:pPr>
      <w:r w:rsidRPr="00486F08">
        <w:rPr>
          <w:rFonts w:ascii="Arial" w:eastAsia="Calibri" w:hAnsi="Arial" w:cs="Arial"/>
          <w:b/>
          <w:sz w:val="20"/>
          <w:szCs w:val="20"/>
        </w:rPr>
        <w:t>UWAGA: Wzory naklejek są obowiązkowe, tzn. nie można ich modyfikować, dodawać/usuwać znaków.</w:t>
      </w:r>
    </w:p>
    <w:p w14:paraId="0CCE06DD" w14:textId="77777777" w:rsidR="00486F08" w:rsidRDefault="00486F08" w:rsidP="00285A45">
      <w:pPr>
        <w:spacing w:after="120" w:line="276" w:lineRule="auto"/>
        <w:rPr>
          <w:rFonts w:ascii="Arial" w:eastAsia="Calibri" w:hAnsi="Arial" w:cs="Arial"/>
          <w:sz w:val="20"/>
          <w:szCs w:val="20"/>
        </w:rPr>
      </w:pPr>
    </w:p>
    <w:p w14:paraId="6C971255" w14:textId="04D5163A" w:rsidR="00285A45" w:rsidRPr="00D01AE7" w:rsidRDefault="00285A45" w:rsidP="00285A45">
      <w:pPr>
        <w:spacing w:after="120" w:line="276" w:lineRule="auto"/>
        <w:rPr>
          <w:rFonts w:ascii="Arial" w:eastAsia="Calibri" w:hAnsi="Arial" w:cs="Arial"/>
          <w:sz w:val="20"/>
          <w:szCs w:val="20"/>
        </w:rPr>
      </w:pPr>
      <w:r>
        <w:rPr>
          <w:noProof/>
          <w:lang w:eastAsia="pl-PL"/>
        </w:rPr>
        <w:lastRenderedPageBreak/>
        <w:drawing>
          <wp:anchor distT="0" distB="0" distL="114300" distR="114300" simplePos="0" relativeHeight="251665408" behindDoc="0" locked="0" layoutInCell="1" allowOverlap="1" wp14:anchorId="19973E74" wp14:editId="5A439938">
            <wp:simplePos x="0" y="0"/>
            <wp:positionH relativeFrom="margin">
              <wp:align>center</wp:align>
            </wp:positionH>
            <wp:positionV relativeFrom="paragraph">
              <wp:posOffset>292735</wp:posOffset>
            </wp:positionV>
            <wp:extent cx="4264660" cy="2296795"/>
            <wp:effectExtent l="19050" t="19050" r="21590" b="27305"/>
            <wp:wrapTopAndBottom/>
            <wp:docPr id="26"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31BA4E7D" w14:textId="77777777" w:rsidR="00486F08" w:rsidRDefault="00486F08" w:rsidP="00285A45">
      <w:pPr>
        <w:spacing w:before="240" w:after="200" w:line="276" w:lineRule="auto"/>
        <w:rPr>
          <w:rFonts w:ascii="Arial" w:eastAsia="Calibri" w:hAnsi="Arial" w:cs="Arial"/>
          <w:b/>
          <w:bCs/>
          <w:color w:val="000000"/>
          <w:sz w:val="20"/>
          <w:szCs w:val="20"/>
        </w:rPr>
      </w:pPr>
    </w:p>
    <w:p w14:paraId="7E61A22B" w14:textId="210C5819" w:rsidR="00285A45" w:rsidRPr="00511619" w:rsidRDefault="00285A45" w:rsidP="00285A45">
      <w:pPr>
        <w:spacing w:before="240" w:after="200" w:line="276" w:lineRule="auto"/>
        <w:rPr>
          <w:rFonts w:ascii="Arial" w:eastAsia="Calibri" w:hAnsi="Arial" w:cs="Arial"/>
          <w:bCs/>
          <w:color w:val="000000"/>
          <w:sz w:val="20"/>
          <w:szCs w:val="20"/>
        </w:rPr>
      </w:pPr>
      <w:r w:rsidRPr="00511619">
        <w:rPr>
          <w:rFonts w:ascii="Arial" w:eastAsia="Calibri" w:hAnsi="Arial" w:cs="Arial"/>
          <w:bCs/>
          <w:color w:val="000000"/>
          <w:sz w:val="20"/>
          <w:szCs w:val="20"/>
        </w:rPr>
        <w:t>Jeśli projekt jest finansowany w 100 procentach z Funduszy Europejskich, zastosuj naklejki z tekstem „Zakup finansowany ze środków Unii Europejskiej”.</w:t>
      </w:r>
    </w:p>
    <w:p w14:paraId="02974755" w14:textId="77777777" w:rsidR="00285A45" w:rsidRDefault="00285A45" w:rsidP="00285A4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6E59D235" wp14:editId="06E2256E">
            <wp:simplePos x="0" y="0"/>
            <wp:positionH relativeFrom="margin">
              <wp:align>center</wp:align>
            </wp:positionH>
            <wp:positionV relativeFrom="paragraph">
              <wp:posOffset>232410</wp:posOffset>
            </wp:positionV>
            <wp:extent cx="4248785" cy="2291715"/>
            <wp:effectExtent l="19050" t="19050" r="18415" b="13335"/>
            <wp:wrapTopAndBottom/>
            <wp:docPr id="25"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0098372A" w14:textId="77777777" w:rsidR="00285A45" w:rsidRPr="008D7688"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6A88EAF9" w14:textId="77777777" w:rsidR="00285A45"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21AB4372" w14:textId="77777777" w:rsidR="00285A45" w:rsidRPr="00266D61"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42472FDA" w14:textId="77777777" w:rsidR="00285A45" w:rsidRPr="00266D61" w:rsidRDefault="00285A45" w:rsidP="00285A4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486F08">
        <w:rPr>
          <w:rFonts w:ascii="Arial" w:eastAsia="Calibri" w:hAnsi="Arial" w:cs="Arial"/>
          <w:b/>
          <w:bCs/>
          <w:color w:val="000000"/>
          <w:sz w:val="20"/>
          <w:szCs w:val="20"/>
        </w:rPr>
        <w:t>Uszkodzoną lub nieczytelną naklejkę musisz wymienić</w:t>
      </w:r>
      <w:r w:rsidRPr="008D7688">
        <w:rPr>
          <w:rFonts w:ascii="Arial" w:eastAsia="Calibri" w:hAnsi="Arial" w:cs="Arial"/>
          <w:bCs/>
          <w:color w:val="000000"/>
          <w:sz w:val="20"/>
          <w:szCs w:val="20"/>
        </w:rPr>
        <w:t>.</w:t>
      </w:r>
    </w:p>
    <w:p w14:paraId="61EA0599"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9E5B63E" w14:textId="77777777" w:rsidR="00285A45" w:rsidRPr="00B66D8A" w:rsidRDefault="00285A45" w:rsidP="00285A45">
      <w:pPr>
        <w:spacing w:after="120" w:line="276" w:lineRule="auto"/>
        <w:rPr>
          <w:rFonts w:ascii="Arial" w:eastAsia="Calibri" w:hAnsi="Arial" w:cs="Arial"/>
          <w:sz w:val="20"/>
          <w:szCs w:val="20"/>
        </w:rPr>
      </w:pPr>
      <w:r w:rsidRPr="00486F08">
        <w:rPr>
          <w:rFonts w:ascii="Arial" w:eastAsia="Calibri" w:hAnsi="Arial" w:cs="Arial"/>
          <w:b/>
          <w:sz w:val="20"/>
          <w:szCs w:val="20"/>
        </w:rPr>
        <w:t>Jeśli posiadasz oficjalną stronę internetową, musisz zamieścić na niej opis projektu</w:t>
      </w:r>
      <w:r w:rsidRPr="00B66D8A">
        <w:rPr>
          <w:rFonts w:ascii="Arial" w:eastAsia="Calibri" w:hAnsi="Arial" w:cs="Arial"/>
          <w:sz w:val="20"/>
          <w:szCs w:val="20"/>
        </w:rPr>
        <w:t>, który zawiera:</w:t>
      </w:r>
    </w:p>
    <w:p w14:paraId="2C8D4570"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42AD9628"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1866466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6A807BB"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73D65C1"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29756845"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182DD9A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320403E2" w14:textId="77777777" w:rsidR="00285A45"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6171B393" w14:textId="77777777" w:rsidR="00285A45" w:rsidRPr="008F47C4" w:rsidRDefault="00285A45" w:rsidP="00285A4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75F862E6" w14:textId="51401DAB" w:rsidR="00C33784" w:rsidRDefault="00285A45" w:rsidP="00782D93">
      <w:pPr>
        <w:spacing w:after="200" w:line="276" w:lineRule="auto"/>
        <w:rPr>
          <w:rFonts w:ascii="Arial" w:eastAsia="Calibri" w:hAnsi="Arial" w:cs="Arial"/>
          <w:b/>
          <w:sz w:val="20"/>
          <w:szCs w:val="20"/>
        </w:rPr>
      </w:pPr>
      <w:r w:rsidRPr="00B66D8A">
        <w:rPr>
          <w:rFonts w:ascii="Arial" w:eastAsia="Calibri" w:hAnsi="Arial" w:cs="Arial"/>
          <w:sz w:val="20"/>
          <w:szCs w:val="20"/>
        </w:rPr>
        <w:t>Powyższe informacje i oznaczenia (pkt 1-</w:t>
      </w:r>
      <w:r w:rsidR="00607BBE">
        <w:rPr>
          <w:rFonts w:ascii="Arial" w:eastAsia="Calibri" w:hAnsi="Arial" w:cs="Arial"/>
          <w:sz w:val="20"/>
          <w:szCs w:val="20"/>
        </w:rPr>
        <w:t>8</w:t>
      </w:r>
      <w:r w:rsidRPr="00486F08">
        <w:rPr>
          <w:rFonts w:ascii="Arial" w:eastAsia="Calibri" w:hAnsi="Arial" w:cs="Arial"/>
          <w:sz w:val="20"/>
          <w:szCs w:val="20"/>
        </w:rPr>
        <w:t>)</w:t>
      </w:r>
      <w:r w:rsidRPr="004D1DE5">
        <w:rPr>
          <w:rFonts w:ascii="Arial" w:eastAsia="Calibri" w:hAnsi="Arial" w:cs="Arial"/>
          <w:b/>
          <w:sz w:val="20"/>
          <w:szCs w:val="20"/>
        </w:rPr>
        <w:t xml:space="preserve"> musisz także umieścić na profilu w mediach społecznościowych.</w:t>
      </w:r>
      <w:r w:rsidR="004D1DE5">
        <w:rPr>
          <w:rFonts w:ascii="Arial" w:eastAsia="Calibri" w:hAnsi="Arial" w:cs="Arial"/>
          <w:b/>
          <w:sz w:val="20"/>
          <w:szCs w:val="20"/>
        </w:rPr>
        <w:t xml:space="preserve"> </w:t>
      </w:r>
      <w:r w:rsidR="00C33784" w:rsidRPr="00486F08">
        <w:rPr>
          <w:rFonts w:ascii="Arial" w:eastAsia="Calibri" w:hAnsi="Arial" w:cs="Arial"/>
          <w:sz w:val="20"/>
          <w:szCs w:val="20"/>
        </w:rPr>
        <w:t>Dodatkowo zamieść</w:t>
      </w:r>
      <w:r w:rsidR="00C33784">
        <w:rPr>
          <w:rFonts w:ascii="Arial" w:eastAsia="Calibri" w:hAnsi="Arial" w:cs="Arial"/>
          <w:sz w:val="20"/>
          <w:szCs w:val="20"/>
        </w:rPr>
        <w:t xml:space="preserve"> </w:t>
      </w:r>
      <w:r w:rsidR="00C33784" w:rsidRPr="00486F08">
        <w:rPr>
          <w:rFonts w:ascii="Arial" w:eastAsia="Calibri" w:hAnsi="Arial" w:cs="Arial"/>
          <w:sz w:val="20"/>
          <w:szCs w:val="20"/>
        </w:rPr>
        <w:t>także hasztag</w:t>
      </w:r>
      <w:r w:rsidR="00C33784" w:rsidRPr="004D1DE5">
        <w:rPr>
          <w:rFonts w:ascii="Arial" w:eastAsia="Calibri" w:hAnsi="Arial" w:cs="Arial"/>
          <w:b/>
          <w:sz w:val="20"/>
          <w:szCs w:val="20"/>
        </w:rPr>
        <w:t xml:space="preserve"> #</w:t>
      </w:r>
      <w:proofErr w:type="spellStart"/>
      <w:r w:rsidR="00C33784" w:rsidRPr="004D1DE5">
        <w:rPr>
          <w:rFonts w:ascii="Arial" w:eastAsia="Calibri" w:hAnsi="Arial" w:cs="Arial"/>
          <w:b/>
          <w:sz w:val="20"/>
          <w:szCs w:val="20"/>
        </w:rPr>
        <w:t>FunduszeUE</w:t>
      </w:r>
      <w:proofErr w:type="spellEnd"/>
      <w:r w:rsidR="00C33784" w:rsidRPr="004D1DE5">
        <w:rPr>
          <w:rFonts w:ascii="Arial" w:eastAsia="Calibri" w:hAnsi="Arial" w:cs="Arial"/>
          <w:b/>
          <w:sz w:val="20"/>
          <w:szCs w:val="20"/>
        </w:rPr>
        <w:t xml:space="preserve"> </w:t>
      </w:r>
      <w:r w:rsidR="00C33784" w:rsidRPr="00486F08">
        <w:rPr>
          <w:rFonts w:ascii="Arial" w:eastAsia="Calibri" w:hAnsi="Arial" w:cs="Arial"/>
          <w:sz w:val="20"/>
          <w:szCs w:val="20"/>
        </w:rPr>
        <w:t xml:space="preserve">lub </w:t>
      </w:r>
      <w:r w:rsidR="00C33784" w:rsidRPr="004D1DE5">
        <w:rPr>
          <w:rFonts w:ascii="Arial" w:eastAsia="Calibri" w:hAnsi="Arial" w:cs="Arial"/>
          <w:b/>
          <w:sz w:val="20"/>
          <w:szCs w:val="20"/>
        </w:rPr>
        <w:t>#</w:t>
      </w:r>
      <w:proofErr w:type="spellStart"/>
      <w:r w:rsidR="00C33784" w:rsidRPr="004D1DE5">
        <w:rPr>
          <w:rFonts w:ascii="Arial" w:eastAsia="Calibri" w:hAnsi="Arial" w:cs="Arial"/>
          <w:b/>
          <w:sz w:val="20"/>
          <w:szCs w:val="20"/>
        </w:rPr>
        <w:t>FunduszeEuropejskie</w:t>
      </w:r>
      <w:proofErr w:type="spellEnd"/>
      <w:r w:rsidR="00C33784" w:rsidRPr="004D1DE5">
        <w:rPr>
          <w:rFonts w:ascii="Arial" w:eastAsia="Calibri" w:hAnsi="Arial" w:cs="Arial"/>
          <w:b/>
          <w:sz w:val="20"/>
          <w:szCs w:val="20"/>
        </w:rPr>
        <w:t>.</w:t>
      </w:r>
      <w:r w:rsidR="00C33784">
        <w:rPr>
          <w:rFonts w:ascii="Arial" w:eastAsia="Calibri" w:hAnsi="Arial" w:cs="Arial"/>
          <w:b/>
          <w:sz w:val="20"/>
          <w:szCs w:val="20"/>
        </w:rPr>
        <w:t xml:space="preserve"> </w:t>
      </w:r>
    </w:p>
    <w:p w14:paraId="506F8F23" w14:textId="67A9BE5A" w:rsidR="00782D93" w:rsidRPr="00486F08" w:rsidRDefault="00782D93" w:rsidP="00782D93">
      <w:pPr>
        <w:spacing w:after="200" w:line="276" w:lineRule="auto"/>
        <w:rPr>
          <w:rFonts w:ascii="Arial" w:eastAsia="Calibri" w:hAnsi="Arial" w:cs="Arial"/>
          <w:b/>
          <w:sz w:val="20"/>
          <w:szCs w:val="20"/>
        </w:rPr>
      </w:pPr>
      <w:r w:rsidRPr="00486F08">
        <w:rPr>
          <w:rFonts w:ascii="Arial" w:eastAsia="Calibri" w:hAnsi="Arial" w:cs="Arial"/>
          <w:b/>
          <w:sz w:val="20"/>
          <w:szCs w:val="20"/>
        </w:rPr>
        <w:t>Jeżeli nie posiadasz profilu w mediach społecznościowych, musisz go założyć (przynajmniej jeden profil).</w:t>
      </w:r>
    </w:p>
    <w:p w14:paraId="29D2C7CD" w14:textId="12CFDE77" w:rsidR="00285A45" w:rsidRPr="004D1DE5" w:rsidRDefault="00C33784" w:rsidP="004D1DE5">
      <w:pPr>
        <w:spacing w:after="200" w:line="276" w:lineRule="auto"/>
        <w:rPr>
          <w:rFonts w:ascii="Arial" w:eastAsia="Calibri" w:hAnsi="Arial" w:cs="Arial"/>
          <w:b/>
          <w:sz w:val="20"/>
          <w:szCs w:val="20"/>
        </w:rPr>
      </w:pPr>
      <w:r w:rsidRPr="00C33784">
        <w:rPr>
          <w:rFonts w:ascii="Arial" w:eastAsia="Calibri" w:hAnsi="Arial" w:cs="Arial"/>
          <w:sz w:val="20"/>
          <w:szCs w:val="20"/>
        </w:rPr>
        <w:t>H</w:t>
      </w:r>
      <w:r w:rsidR="00782D93">
        <w:rPr>
          <w:rFonts w:ascii="Arial" w:eastAsia="Calibri" w:hAnsi="Arial" w:cs="Arial"/>
          <w:sz w:val="20"/>
          <w:szCs w:val="20"/>
        </w:rPr>
        <w:t xml:space="preserve">asztagi </w:t>
      </w:r>
      <w:r w:rsidRPr="00C33784">
        <w:rPr>
          <w:rFonts w:ascii="Arial" w:eastAsia="Calibri" w:hAnsi="Arial" w:cs="Arial"/>
          <w:sz w:val="20"/>
          <w:szCs w:val="20"/>
        </w:rPr>
        <w:t>#</w:t>
      </w:r>
      <w:proofErr w:type="spellStart"/>
      <w:r w:rsidRPr="00C33784">
        <w:rPr>
          <w:rFonts w:ascii="Arial" w:eastAsia="Calibri" w:hAnsi="Arial" w:cs="Arial"/>
          <w:sz w:val="20"/>
          <w:szCs w:val="20"/>
        </w:rPr>
        <w:t>FunduszeUE</w:t>
      </w:r>
      <w:proofErr w:type="spellEnd"/>
      <w:r w:rsidRPr="00C33784">
        <w:rPr>
          <w:rFonts w:ascii="Arial" w:eastAsia="Calibri" w:hAnsi="Arial" w:cs="Arial"/>
          <w:sz w:val="20"/>
          <w:szCs w:val="20"/>
        </w:rPr>
        <w:t xml:space="preserve"> lub #</w:t>
      </w:r>
      <w:proofErr w:type="spellStart"/>
      <w:r w:rsidRPr="00C33784">
        <w:rPr>
          <w:rFonts w:ascii="Arial" w:eastAsia="Calibri" w:hAnsi="Arial" w:cs="Arial"/>
          <w:sz w:val="20"/>
          <w:szCs w:val="20"/>
        </w:rPr>
        <w:t>FunduszeEuropejskie</w:t>
      </w:r>
      <w:proofErr w:type="spellEnd"/>
      <w:r w:rsidRPr="00C33784">
        <w:rPr>
          <w:rFonts w:ascii="Arial" w:eastAsia="Calibri" w:hAnsi="Arial" w:cs="Arial"/>
          <w:sz w:val="20"/>
          <w:szCs w:val="20"/>
        </w:rPr>
        <w:t xml:space="preserve"> </w:t>
      </w:r>
      <w:r>
        <w:rPr>
          <w:rFonts w:ascii="Arial" w:eastAsia="Calibri" w:hAnsi="Arial" w:cs="Arial"/>
          <w:sz w:val="20"/>
          <w:szCs w:val="20"/>
        </w:rPr>
        <w:t xml:space="preserve">stosuj </w:t>
      </w:r>
      <w:r w:rsidR="00486F08" w:rsidRPr="00486F08">
        <w:rPr>
          <w:rFonts w:ascii="Arial" w:eastAsia="Calibri" w:hAnsi="Arial" w:cs="Arial"/>
          <w:sz w:val="20"/>
          <w:szCs w:val="20"/>
        </w:rPr>
        <w:t>w przypadku wszelkich informacji o realizowanym projekcie, podawanych do wiadomości za pośrednictwem mediów społecznościowych</w:t>
      </w:r>
      <w:r w:rsidR="00486F08">
        <w:rPr>
          <w:rFonts w:ascii="Arial" w:eastAsia="Calibri" w:hAnsi="Arial" w:cs="Arial"/>
          <w:sz w:val="20"/>
          <w:szCs w:val="20"/>
        </w:rPr>
        <w:t xml:space="preserve">, </w:t>
      </w:r>
      <w:r w:rsidR="00486F08" w:rsidRPr="00486F08">
        <w:rPr>
          <w:rFonts w:ascii="Arial" w:eastAsia="Calibri" w:hAnsi="Arial" w:cs="Arial"/>
          <w:sz w:val="20"/>
          <w:szCs w:val="20"/>
        </w:rPr>
        <w:t>np. o podpisaniu umowy, konferencji, otwarciu i zakończeniu projektu oraz gdy publikujesz materiały promujące projekt i jego rezultaty.</w:t>
      </w:r>
    </w:p>
    <w:p w14:paraId="5CFC8380" w14:textId="77777777" w:rsidR="00285A45" w:rsidRPr="00184A9E"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5E4DBCA2" w14:textId="77777777" w:rsidR="00285A45" w:rsidRPr="00B66D8A"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 xml:space="preserve">zawsze w wariancie </w:t>
      </w:r>
      <w:proofErr w:type="spellStart"/>
      <w:r w:rsidRPr="009E6189">
        <w:rPr>
          <w:rFonts w:ascii="Arial" w:eastAsia="Calibri" w:hAnsi="Arial" w:cs="Arial"/>
          <w:b/>
          <w:sz w:val="20"/>
          <w:szCs w:val="20"/>
        </w:rPr>
        <w:t>pełnokolorowym</w:t>
      </w:r>
      <w:proofErr w:type="spellEnd"/>
      <w:r w:rsidRPr="00B66D8A">
        <w:rPr>
          <w:rFonts w:ascii="Arial" w:eastAsia="Calibri" w:hAnsi="Arial" w:cs="Arial"/>
          <w:sz w:val="20"/>
          <w:szCs w:val="20"/>
        </w:rPr>
        <w:t xml:space="preserve">. Nie można tu zastosować wersji achromatycznych. </w:t>
      </w:r>
    </w:p>
    <w:p w14:paraId="674A8BB5" w14:textId="77777777" w:rsidR="00285A45" w:rsidRDefault="00285A45" w:rsidP="00285A4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31DE9E6F" w14:textId="77777777" w:rsidR="00285A45" w:rsidRDefault="00285A45" w:rsidP="00285A4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4470CF95"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36D85701"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proofErr w:type="spellStart"/>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proofErr w:type="spellEnd"/>
      <w:r w:rsidRPr="000A79AE">
        <w:rPr>
          <w:rFonts w:ascii="Arial" w:eastAsia="Times New Roman" w:hAnsi="Arial" w:cs="Arial"/>
          <w:bCs/>
          <w:sz w:val="20"/>
          <w:szCs w:val="20"/>
          <w:lang w:val="x-none" w:eastAsia="x-none"/>
        </w:rPr>
        <w:t>).</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 xml:space="preserve">przez Unię Europejską - </w:t>
      </w:r>
      <w:proofErr w:type="spellStart"/>
      <w:r w:rsidRPr="008442AA">
        <w:rPr>
          <w:rFonts w:ascii="Arial" w:eastAsia="Times New Roman" w:hAnsi="Arial" w:cs="Arial"/>
          <w:b/>
          <w:bCs/>
          <w:sz w:val="20"/>
          <w:szCs w:val="20"/>
          <w:lang w:val="x-none" w:eastAsia="x-none"/>
        </w:rPr>
        <w:t>NextGenerationEU</w:t>
      </w:r>
      <w:proofErr w:type="spellEnd"/>
      <w:r w:rsidRPr="008442AA">
        <w:rPr>
          <w:rFonts w:ascii="Arial" w:eastAsia="Times New Roman" w:hAnsi="Arial" w:cs="Arial"/>
          <w:b/>
          <w:bCs/>
          <w:sz w:val="20"/>
          <w:szCs w:val="20"/>
          <w:lang w:val="x-none" w:eastAsia="x-none"/>
        </w:rPr>
        <w:t>”.</w:t>
      </w:r>
    </w:p>
    <w:p w14:paraId="248E8CF8" w14:textId="77777777" w:rsidR="00285A45" w:rsidRDefault="00285A45" w:rsidP="00285A4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CC2AF46" wp14:editId="43CAE0C1">
            <wp:extent cx="5760720" cy="64833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C2C423" w14:textId="77777777" w:rsidR="00285A45" w:rsidRPr="00285ED7" w:rsidRDefault="00285A45" w:rsidP="00285A45">
      <w:pPr>
        <w:jc w:val="center"/>
      </w:pPr>
      <w:r w:rsidRPr="00285ED7">
        <w:t xml:space="preserve">Dofinansowane przez Unię Europejską – </w:t>
      </w:r>
      <w:proofErr w:type="spellStart"/>
      <w:r w:rsidRPr="00285ED7">
        <w:t>NextGenerationEU</w:t>
      </w:r>
      <w:proofErr w:type="spellEnd"/>
    </w:p>
    <w:p w14:paraId="49EB357A"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5F6F5D17"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4E53180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7664FD4A" w14:textId="26193307" w:rsidR="00C33784" w:rsidRDefault="00482F1A" w:rsidP="00285A45">
      <w:pPr>
        <w:keepNext/>
        <w:spacing w:before="240" w:after="240" w:line="276" w:lineRule="auto"/>
        <w:outlineLvl w:val="2"/>
        <w:rPr>
          <w:rFonts w:ascii="Arial" w:eastAsia="Times New Roman" w:hAnsi="Arial" w:cs="Arial"/>
          <w:bCs/>
          <w:sz w:val="20"/>
          <w:szCs w:val="20"/>
          <w:lang w:eastAsia="x-none"/>
        </w:rPr>
      </w:pPr>
      <w:r w:rsidRPr="00482F1A">
        <w:rPr>
          <w:rFonts w:ascii="Arial" w:eastAsia="Times New Roman" w:hAnsi="Arial" w:cs="Arial"/>
          <w:bCs/>
          <w:sz w:val="20"/>
          <w:szCs w:val="20"/>
          <w:lang w:val="x-none" w:eastAsia="x-none"/>
        </w:rPr>
        <w:t>Wzory materiałów z właściwymi oznaczeniami dla każdego programu znajdziesz na Portalu Funduszy Europejskich:</w:t>
      </w:r>
      <w:r w:rsidRPr="00482F1A" w:rsidDel="00482F1A">
        <w:rPr>
          <w:rFonts w:ascii="Arial" w:eastAsia="Times New Roman" w:hAnsi="Arial" w:cs="Arial"/>
          <w:bCs/>
          <w:sz w:val="20"/>
          <w:szCs w:val="20"/>
          <w:lang w:val="x-none" w:eastAsia="x-none"/>
        </w:rPr>
        <w:t xml:space="preserve"> </w:t>
      </w:r>
      <w:hyperlink r:id="rId33" w:history="1">
        <w:r w:rsidR="00C33784" w:rsidRPr="00B51A40">
          <w:rPr>
            <w:rStyle w:val="Hipercze"/>
            <w:rFonts w:ascii="Arial" w:eastAsia="Times New Roman" w:hAnsi="Arial" w:cs="Arial"/>
            <w:bCs/>
            <w:sz w:val="20"/>
            <w:szCs w:val="20"/>
            <w:lang w:val="x-none" w:eastAsia="x-none"/>
          </w:rPr>
          <w:t>www.funduszeeuropejskie.gov.pl</w:t>
        </w:r>
      </w:hyperlink>
      <w:r>
        <w:rPr>
          <w:rFonts w:ascii="Arial" w:eastAsia="Times New Roman" w:hAnsi="Arial" w:cs="Arial"/>
          <w:bCs/>
          <w:sz w:val="20"/>
          <w:szCs w:val="20"/>
          <w:lang w:eastAsia="x-none"/>
        </w:rPr>
        <w:t>, a dla p</w:t>
      </w:r>
      <w:r w:rsidR="00C33784">
        <w:rPr>
          <w:rFonts w:ascii="Arial" w:eastAsia="Times New Roman" w:hAnsi="Arial" w:cs="Arial"/>
          <w:bCs/>
          <w:sz w:val="20"/>
          <w:szCs w:val="20"/>
          <w:lang w:eastAsia="x-none"/>
        </w:rPr>
        <w:t xml:space="preserve">rogramu Fundusze Europejskie dla Pomorza Zachodniego </w:t>
      </w:r>
      <w:r>
        <w:rPr>
          <w:rFonts w:ascii="Arial" w:eastAsia="Times New Roman" w:hAnsi="Arial" w:cs="Arial"/>
          <w:bCs/>
          <w:sz w:val="20"/>
          <w:szCs w:val="20"/>
          <w:lang w:eastAsia="x-none"/>
        </w:rPr>
        <w:t xml:space="preserve">na stronie </w:t>
      </w:r>
      <w:hyperlink r:id="rId34" w:history="1">
        <w:r w:rsidR="00C33784" w:rsidRPr="00B51A40">
          <w:rPr>
            <w:rStyle w:val="Hipercze"/>
            <w:rFonts w:ascii="Arial" w:eastAsia="Times New Roman" w:hAnsi="Arial" w:cs="Arial"/>
            <w:bCs/>
            <w:sz w:val="20"/>
            <w:szCs w:val="20"/>
            <w:lang w:eastAsia="x-none"/>
          </w:rPr>
          <w:t>www.funduszeue.wzp.pl</w:t>
        </w:r>
      </w:hyperlink>
      <w:r>
        <w:rPr>
          <w:rFonts w:ascii="Arial" w:eastAsia="Times New Roman" w:hAnsi="Arial" w:cs="Arial"/>
          <w:bCs/>
          <w:sz w:val="20"/>
          <w:szCs w:val="20"/>
          <w:lang w:eastAsia="x-none"/>
        </w:rPr>
        <w:t>.</w:t>
      </w:r>
    </w:p>
    <w:p w14:paraId="5477D2FA"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13E59D49"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6ACFB28A" w14:textId="77777777" w:rsidR="00285A45" w:rsidRDefault="00543DF6" w:rsidP="00285A45">
      <w:pPr>
        <w:keepNext/>
        <w:spacing w:before="240" w:after="240" w:line="276" w:lineRule="auto"/>
        <w:outlineLvl w:val="2"/>
        <w:rPr>
          <w:rFonts w:ascii="Arial" w:eastAsia="Times New Roman" w:hAnsi="Arial" w:cs="Arial"/>
          <w:bCs/>
          <w:sz w:val="20"/>
          <w:szCs w:val="20"/>
          <w:lang w:eastAsia="x-none"/>
        </w:rPr>
      </w:pPr>
      <w:hyperlink r:id="rId35" w:history="1">
        <w:r w:rsidR="00285A45"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sidR="00285A45">
        <w:rPr>
          <w:rFonts w:ascii="Arial" w:eastAsia="Times New Roman" w:hAnsi="Arial" w:cs="Arial"/>
          <w:bCs/>
          <w:sz w:val="20"/>
          <w:szCs w:val="20"/>
          <w:lang w:eastAsia="x-none"/>
        </w:rPr>
        <w:t xml:space="preserve"> </w:t>
      </w:r>
    </w:p>
    <w:p w14:paraId="3D013ABD" w14:textId="2063A217" w:rsidR="00285A45" w:rsidRDefault="00285A45" w:rsidP="00285A4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r w:rsidR="00482F1A">
        <w:rPr>
          <w:rFonts w:ascii="Arial" w:eastAsia="Times New Roman" w:hAnsi="Arial" w:cs="Arial"/>
          <w:bCs/>
          <w:sz w:val="20"/>
          <w:szCs w:val="20"/>
          <w:lang w:eastAsia="x-none"/>
        </w:rPr>
        <w:t xml:space="preserve"> Fundusze Europejskie dla Pomorza Zachodniego</w:t>
      </w:r>
      <w:r>
        <w:rPr>
          <w:rFonts w:ascii="Arial" w:eastAsia="Times New Roman" w:hAnsi="Arial" w:cs="Arial"/>
          <w:bCs/>
          <w:sz w:val="20"/>
          <w:szCs w:val="20"/>
          <w:lang w:eastAsia="x-none"/>
        </w:rPr>
        <w:t>:</w:t>
      </w:r>
    </w:p>
    <w:p w14:paraId="73373FFF" w14:textId="77777777" w:rsidR="00285A45" w:rsidRPr="000A79AE" w:rsidRDefault="00543DF6" w:rsidP="00285A45">
      <w:pPr>
        <w:keepNext/>
        <w:spacing w:before="240" w:after="240" w:line="276" w:lineRule="auto"/>
        <w:outlineLvl w:val="2"/>
        <w:rPr>
          <w:rFonts w:ascii="Arial" w:eastAsia="Times New Roman" w:hAnsi="Arial" w:cs="Arial"/>
          <w:bCs/>
          <w:sz w:val="20"/>
          <w:szCs w:val="20"/>
          <w:lang w:val="x-none" w:eastAsia="x-none"/>
        </w:rPr>
      </w:pPr>
      <w:hyperlink r:id="rId36" w:history="1">
        <w:r w:rsidR="00285A45" w:rsidRPr="00EA5263">
          <w:rPr>
            <w:rStyle w:val="Hipercze"/>
            <w:rFonts w:ascii="Arial" w:eastAsia="Times New Roman" w:hAnsi="Arial" w:cs="Arial"/>
            <w:bCs/>
            <w:sz w:val="20"/>
            <w:szCs w:val="20"/>
            <w:lang w:val="x-none" w:eastAsia="x-none"/>
          </w:rPr>
          <w:t>https://funduszeue.wzp.pl/poradniki_lista/zasady-komunikacji/</w:t>
        </w:r>
      </w:hyperlink>
    </w:p>
    <w:p w14:paraId="7BCDEF32" w14:textId="77777777" w:rsidR="00482F1A" w:rsidRDefault="00285A45" w:rsidP="002A2452">
      <w:pPr>
        <w:rPr>
          <w:rFonts w:ascii="Arial" w:eastAsia="Times New Roman" w:hAnsi="Arial" w:cs="Arial"/>
          <w:bCs/>
          <w:sz w:val="20"/>
          <w:szCs w:val="20"/>
          <w:lang w:val="x-none" w:eastAsia="x-none"/>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p>
    <w:p w14:paraId="7C50ED4B" w14:textId="77777777" w:rsidR="00482F1A" w:rsidRDefault="00482F1A" w:rsidP="002A2452">
      <w:pPr>
        <w:rPr>
          <w:rFonts w:ascii="Arial" w:eastAsia="Times New Roman" w:hAnsi="Arial" w:cs="Arial"/>
          <w:bCs/>
          <w:sz w:val="20"/>
          <w:szCs w:val="20"/>
          <w:lang w:val="x-none" w:eastAsia="x-none"/>
        </w:rPr>
      </w:pPr>
    </w:p>
    <w:p w14:paraId="6C04D119" w14:textId="77777777" w:rsidR="00D738B0" w:rsidRDefault="00D738B0" w:rsidP="00482F1A">
      <w:pPr>
        <w:keepNext/>
        <w:spacing w:before="240" w:after="240" w:line="276" w:lineRule="auto"/>
        <w:outlineLvl w:val="2"/>
        <w:rPr>
          <w:rFonts w:ascii="Arial" w:eastAsia="Times New Roman" w:hAnsi="Arial" w:cs="Arial"/>
          <w:b/>
          <w:bCs/>
          <w:sz w:val="20"/>
          <w:szCs w:val="20"/>
          <w:lang w:eastAsia="x-none"/>
        </w:rPr>
      </w:pPr>
    </w:p>
    <w:p w14:paraId="0FD1F532" w14:textId="3608006B" w:rsidR="00225EEB" w:rsidRDefault="00DB55C7" w:rsidP="00482F1A">
      <w:pPr>
        <w:keepNext/>
        <w:spacing w:before="240" w:after="240" w:line="276" w:lineRule="auto"/>
        <w:outlineLvl w:val="2"/>
        <w:rPr>
          <w:rFonts w:ascii="Arial" w:eastAsia="Times New Roman" w:hAnsi="Arial" w:cs="Arial"/>
          <w:bCs/>
          <w:sz w:val="20"/>
          <w:szCs w:val="20"/>
          <w:lang w:eastAsia="x-none"/>
        </w:rPr>
      </w:pPr>
      <w:r w:rsidRPr="00DB55C7">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 xml:space="preserve">Niniejszy załącznik jest </w:t>
      </w:r>
      <w:r>
        <w:rPr>
          <w:rFonts w:ascii="Arial" w:eastAsia="Times New Roman" w:hAnsi="Arial" w:cs="Arial"/>
          <w:bCs/>
          <w:sz w:val="20"/>
          <w:szCs w:val="20"/>
          <w:lang w:eastAsia="x-none"/>
        </w:rPr>
        <w:t>wyciągiem</w:t>
      </w:r>
      <w:r w:rsidR="00482F1A">
        <w:rPr>
          <w:rFonts w:ascii="Arial" w:eastAsia="Times New Roman" w:hAnsi="Arial" w:cs="Arial"/>
          <w:bCs/>
          <w:sz w:val="20"/>
          <w:szCs w:val="20"/>
          <w:lang w:eastAsia="x-none"/>
        </w:rPr>
        <w:t xml:space="preserve"> najważniejszych informacji i obowiązków, wynikają</w:t>
      </w:r>
      <w:r w:rsidR="000F6482">
        <w:rPr>
          <w:rFonts w:ascii="Arial" w:eastAsia="Times New Roman" w:hAnsi="Arial" w:cs="Arial"/>
          <w:bCs/>
          <w:sz w:val="20"/>
          <w:szCs w:val="20"/>
          <w:lang w:eastAsia="x-none"/>
        </w:rPr>
        <w:t>cych z </w:t>
      </w:r>
      <w:r w:rsidR="00482F1A">
        <w:rPr>
          <w:rFonts w:ascii="Arial" w:eastAsia="Times New Roman" w:hAnsi="Arial" w:cs="Arial"/>
          <w:bCs/>
          <w:sz w:val="20"/>
          <w:szCs w:val="20"/>
          <w:lang w:eastAsia="x-none"/>
        </w:rPr>
        <w:t>otrzymania wsparcia i bycia Beneficjentem</w:t>
      </w:r>
      <w:r>
        <w:rPr>
          <w:rFonts w:ascii="Arial" w:eastAsia="Times New Roman" w:hAnsi="Arial" w:cs="Arial"/>
          <w:bCs/>
          <w:sz w:val="20"/>
          <w:szCs w:val="20"/>
          <w:lang w:eastAsia="x-none"/>
        </w:rPr>
        <w:t xml:space="preserve"> </w:t>
      </w:r>
      <w:r w:rsidR="00482F1A" w:rsidRPr="00482F1A">
        <w:rPr>
          <w:rFonts w:ascii="Arial" w:eastAsia="Times New Roman" w:hAnsi="Arial" w:cs="Arial"/>
          <w:bCs/>
          <w:sz w:val="20"/>
          <w:szCs w:val="20"/>
          <w:lang w:eastAsia="x-none"/>
        </w:rPr>
        <w:t>projekt</w:t>
      </w:r>
      <w:r>
        <w:rPr>
          <w:rFonts w:ascii="Arial" w:eastAsia="Times New Roman" w:hAnsi="Arial" w:cs="Arial"/>
          <w:bCs/>
          <w:sz w:val="20"/>
          <w:szCs w:val="20"/>
          <w:lang w:eastAsia="x-none"/>
        </w:rPr>
        <w:t>u</w:t>
      </w:r>
      <w:r w:rsidR="00482F1A" w:rsidRPr="00482F1A">
        <w:rPr>
          <w:rFonts w:ascii="Arial" w:eastAsia="Times New Roman" w:hAnsi="Arial" w:cs="Arial"/>
          <w:bCs/>
          <w:sz w:val="20"/>
          <w:szCs w:val="20"/>
          <w:lang w:eastAsia="x-none"/>
        </w:rPr>
        <w:t xml:space="preserve"> </w:t>
      </w:r>
      <w:r>
        <w:rPr>
          <w:rFonts w:ascii="Arial" w:eastAsia="Times New Roman" w:hAnsi="Arial" w:cs="Arial"/>
          <w:bCs/>
          <w:sz w:val="20"/>
          <w:szCs w:val="20"/>
          <w:lang w:eastAsia="x-none"/>
        </w:rPr>
        <w:t xml:space="preserve">dofinansowanego </w:t>
      </w:r>
      <w:r w:rsidR="00482F1A" w:rsidRPr="00482F1A">
        <w:rPr>
          <w:rFonts w:ascii="Arial" w:eastAsia="Times New Roman" w:hAnsi="Arial" w:cs="Arial"/>
          <w:bCs/>
          <w:sz w:val="20"/>
          <w:szCs w:val="20"/>
          <w:lang w:eastAsia="x-none"/>
        </w:rPr>
        <w:t>z Funduszy Europejskich</w:t>
      </w:r>
      <w:r w:rsidR="000F6482">
        <w:rPr>
          <w:rFonts w:ascii="Arial" w:eastAsia="Times New Roman" w:hAnsi="Arial" w:cs="Arial"/>
          <w:bCs/>
          <w:sz w:val="20"/>
          <w:szCs w:val="20"/>
          <w:lang w:eastAsia="x-none"/>
        </w:rPr>
        <w:t>.</w:t>
      </w:r>
      <w:r w:rsidR="00225EEB">
        <w:rPr>
          <w:rFonts w:ascii="Arial" w:eastAsia="Times New Roman" w:hAnsi="Arial" w:cs="Arial"/>
          <w:bCs/>
          <w:sz w:val="20"/>
          <w:szCs w:val="20"/>
          <w:lang w:eastAsia="x-none"/>
        </w:rPr>
        <w:t xml:space="preserve"> Pełną treść zasad </w:t>
      </w:r>
      <w:r>
        <w:rPr>
          <w:rFonts w:ascii="Arial" w:eastAsia="Times New Roman" w:hAnsi="Arial" w:cs="Arial"/>
          <w:bCs/>
          <w:sz w:val="20"/>
          <w:szCs w:val="20"/>
          <w:lang w:eastAsia="x-none"/>
        </w:rPr>
        <w:t>wraz z przykładami</w:t>
      </w:r>
      <w:r w:rsidR="000F6482">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znajdziesz</w:t>
      </w:r>
      <w:r w:rsidR="00482F1A" w:rsidRPr="00482F1A">
        <w:rPr>
          <w:rFonts w:ascii="Arial" w:eastAsia="Times New Roman" w:hAnsi="Arial" w:cs="Arial"/>
          <w:bCs/>
          <w:sz w:val="20"/>
          <w:szCs w:val="20"/>
          <w:lang w:eastAsia="x-none"/>
        </w:rPr>
        <w:t xml:space="preserve"> </w:t>
      </w:r>
      <w:r w:rsidR="00482F1A" w:rsidRPr="00AE2905">
        <w:rPr>
          <w:rFonts w:ascii="Arial" w:eastAsia="Times New Roman" w:hAnsi="Arial" w:cs="Arial"/>
          <w:bCs/>
          <w:sz w:val="20"/>
          <w:szCs w:val="20"/>
          <w:lang w:val="x-none" w:eastAsia="x-none"/>
        </w:rPr>
        <w:t>w</w:t>
      </w:r>
      <w:r w:rsidR="00482F1A" w:rsidRPr="000A79AE">
        <w:rPr>
          <w:rFonts w:ascii="Arial" w:eastAsia="Times New Roman" w:hAnsi="Arial" w:cs="Arial"/>
          <w:b/>
          <w:bCs/>
          <w:sz w:val="20"/>
          <w:szCs w:val="20"/>
          <w:lang w:val="x-none" w:eastAsia="x-none"/>
        </w:rPr>
        <w:t xml:space="preserve"> </w:t>
      </w:r>
      <w:r w:rsidR="000F6482" w:rsidRPr="000F6482">
        <w:rPr>
          <w:rFonts w:ascii="Arial" w:eastAsia="Times New Roman" w:hAnsi="Arial" w:cs="Arial"/>
          <w:bCs/>
          <w:sz w:val="20"/>
          <w:szCs w:val="20"/>
          <w:lang w:eastAsia="x-none"/>
        </w:rPr>
        <w:t>obowiązującym Cię</w:t>
      </w:r>
      <w:r w:rsidR="000F6482">
        <w:rPr>
          <w:rFonts w:ascii="Arial" w:eastAsia="Times New Roman" w:hAnsi="Arial" w:cs="Arial"/>
          <w:b/>
          <w:bCs/>
          <w:sz w:val="20"/>
          <w:szCs w:val="20"/>
          <w:lang w:eastAsia="x-none"/>
        </w:rPr>
        <w:t xml:space="preserve"> </w:t>
      </w:r>
      <w:r w:rsidR="00482F1A" w:rsidRPr="00482F1A">
        <w:rPr>
          <w:rFonts w:ascii="Arial" w:eastAsia="Times New Roman" w:hAnsi="Arial" w:cs="Arial"/>
          <w:b/>
          <w:bCs/>
          <w:i/>
          <w:sz w:val="20"/>
          <w:szCs w:val="20"/>
          <w:lang w:val="x-none" w:eastAsia="x-none"/>
        </w:rPr>
        <w:t>Podręczniku wnioskodawcy i</w:t>
      </w:r>
      <w:r w:rsidR="00482F1A" w:rsidRPr="00482F1A">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Beneficjenta Funduszy Europejskich na lata 20</w:t>
      </w:r>
      <w:r>
        <w:rPr>
          <w:rFonts w:ascii="Arial" w:eastAsia="Times New Roman" w:hAnsi="Arial" w:cs="Arial"/>
          <w:b/>
          <w:bCs/>
          <w:i/>
          <w:sz w:val="20"/>
          <w:szCs w:val="20"/>
          <w:lang w:val="x-none" w:eastAsia="x-none"/>
        </w:rPr>
        <w:t>21-2027 w zakresie informacji i</w:t>
      </w:r>
      <w:r>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promocji</w:t>
      </w:r>
      <w:r w:rsidR="00482F1A">
        <w:rPr>
          <w:rFonts w:ascii="Arial" w:eastAsia="Times New Roman" w:hAnsi="Arial" w:cs="Arial"/>
          <w:bCs/>
          <w:sz w:val="20"/>
          <w:szCs w:val="20"/>
          <w:lang w:eastAsia="x-none"/>
        </w:rPr>
        <w:t>.</w:t>
      </w:r>
    </w:p>
    <w:p w14:paraId="5A0F651D" w14:textId="67DA0FBD" w:rsidR="00225EEB" w:rsidRPr="00225EEB" w:rsidRDefault="00225EEB" w:rsidP="00482F1A">
      <w:pPr>
        <w:keepNext/>
        <w:spacing w:before="240" w:after="240" w:line="276" w:lineRule="auto"/>
        <w:outlineLvl w:val="2"/>
        <w:rPr>
          <w:rFonts w:ascii="Arial" w:eastAsia="Times New Roman" w:hAnsi="Arial" w:cs="Arial"/>
          <w:bCs/>
          <w:sz w:val="20"/>
          <w:szCs w:val="20"/>
          <w:lang w:eastAsia="x-none"/>
        </w:rPr>
      </w:pPr>
      <w:r w:rsidRPr="00225EEB">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Nieprzestrzeganie </w:t>
      </w:r>
      <w:r>
        <w:rPr>
          <w:rFonts w:ascii="Arial" w:eastAsia="Times New Roman" w:hAnsi="Arial" w:cs="Arial"/>
          <w:bCs/>
          <w:sz w:val="20"/>
          <w:szCs w:val="20"/>
          <w:lang w:val="x-none" w:eastAsia="x-none"/>
        </w:rPr>
        <w:t xml:space="preserve">zasad zawartych w </w:t>
      </w:r>
      <w:r w:rsidRPr="00225EEB">
        <w:rPr>
          <w:rFonts w:ascii="Arial" w:eastAsia="Times New Roman" w:hAnsi="Arial" w:cs="Arial"/>
          <w:bCs/>
          <w:i/>
          <w:sz w:val="20"/>
          <w:szCs w:val="20"/>
          <w:lang w:val="x-none" w:eastAsia="x-none"/>
        </w:rPr>
        <w:t>Podr</w:t>
      </w:r>
      <w:r>
        <w:rPr>
          <w:rFonts w:ascii="Arial" w:eastAsia="Times New Roman" w:hAnsi="Arial" w:cs="Arial"/>
          <w:bCs/>
          <w:i/>
          <w:sz w:val="20"/>
          <w:szCs w:val="20"/>
          <w:lang w:val="x-none" w:eastAsia="x-none"/>
        </w:rPr>
        <w:t>ęczniku…</w:t>
      </w:r>
      <w:r w:rsidRPr="00225EEB">
        <w:rPr>
          <w:rFonts w:ascii="Arial" w:eastAsia="Times New Roman" w:hAnsi="Arial" w:cs="Arial"/>
          <w:bCs/>
          <w:sz w:val="20"/>
          <w:szCs w:val="20"/>
          <w:lang w:val="x-none" w:eastAsia="x-none"/>
        </w:rPr>
        <w:t xml:space="preserve"> może skutkow</w:t>
      </w:r>
      <w:r>
        <w:rPr>
          <w:rFonts w:ascii="Arial" w:eastAsia="Times New Roman" w:hAnsi="Arial" w:cs="Arial"/>
          <w:bCs/>
          <w:sz w:val="20"/>
          <w:szCs w:val="20"/>
          <w:lang w:val="x-none" w:eastAsia="x-none"/>
        </w:rPr>
        <w:t xml:space="preserve">ać konsekwencjami finansowymi. </w:t>
      </w:r>
      <w:r>
        <w:rPr>
          <w:rFonts w:ascii="Arial" w:eastAsia="Times New Roman" w:hAnsi="Arial" w:cs="Arial"/>
          <w:bCs/>
          <w:sz w:val="20"/>
          <w:szCs w:val="20"/>
          <w:lang w:eastAsia="x-none"/>
        </w:rPr>
        <w:t xml:space="preserve">Jeżeli </w:t>
      </w:r>
      <w:r w:rsidRPr="00225EEB">
        <w:rPr>
          <w:rFonts w:ascii="Arial" w:eastAsia="Times New Roman" w:hAnsi="Arial" w:cs="Arial"/>
          <w:bCs/>
          <w:sz w:val="20"/>
          <w:szCs w:val="20"/>
          <w:lang w:val="x-none" w:eastAsia="x-none"/>
        </w:rPr>
        <w:t xml:space="preserve">kontrole </w:t>
      </w:r>
      <w:r>
        <w:rPr>
          <w:rFonts w:ascii="Arial" w:eastAsia="Times New Roman" w:hAnsi="Arial" w:cs="Arial"/>
          <w:bCs/>
          <w:sz w:val="20"/>
          <w:szCs w:val="20"/>
          <w:lang w:val="x-none" w:eastAsia="x-none"/>
        </w:rPr>
        <w:t>wyka</w:t>
      </w:r>
      <w:r>
        <w:rPr>
          <w:rFonts w:ascii="Arial" w:eastAsia="Times New Roman" w:hAnsi="Arial" w:cs="Arial"/>
          <w:bCs/>
          <w:sz w:val="20"/>
          <w:szCs w:val="20"/>
          <w:lang w:eastAsia="x-none"/>
        </w:rPr>
        <w:t>żą</w:t>
      </w:r>
      <w:r w:rsidRPr="00225EEB">
        <w:rPr>
          <w:rFonts w:ascii="Arial" w:eastAsia="Times New Roman" w:hAnsi="Arial" w:cs="Arial"/>
          <w:bCs/>
          <w:sz w:val="20"/>
          <w:szCs w:val="20"/>
          <w:lang w:val="x-none" w:eastAsia="x-none"/>
        </w:rPr>
        <w:t xml:space="preserve"> uchybienia, </w:t>
      </w:r>
      <w:r>
        <w:rPr>
          <w:rFonts w:ascii="Arial" w:eastAsia="Times New Roman" w:hAnsi="Arial" w:cs="Arial"/>
          <w:bCs/>
          <w:sz w:val="20"/>
          <w:szCs w:val="20"/>
          <w:lang w:eastAsia="x-none"/>
        </w:rPr>
        <w:t>to</w:t>
      </w:r>
      <w:r w:rsidRPr="00225EEB">
        <w:rPr>
          <w:rFonts w:ascii="Arial" w:eastAsia="Times New Roman" w:hAnsi="Arial" w:cs="Arial"/>
          <w:bCs/>
          <w:sz w:val="20"/>
          <w:szCs w:val="20"/>
          <w:lang w:val="x-none" w:eastAsia="x-none"/>
        </w:rPr>
        <w:t xml:space="preserve"> w skrajnych przypadkach </w:t>
      </w:r>
      <w:r>
        <w:rPr>
          <w:rFonts w:ascii="Arial" w:eastAsia="Times New Roman" w:hAnsi="Arial" w:cs="Arial"/>
          <w:bCs/>
          <w:sz w:val="20"/>
          <w:szCs w:val="20"/>
          <w:lang w:eastAsia="x-none"/>
        </w:rPr>
        <w:t>mogą one prowadzić</w:t>
      </w:r>
      <w:r w:rsidRPr="00225EEB">
        <w:rPr>
          <w:rFonts w:ascii="Arial" w:eastAsia="Times New Roman" w:hAnsi="Arial" w:cs="Arial"/>
          <w:bCs/>
          <w:sz w:val="20"/>
          <w:szCs w:val="20"/>
          <w:lang w:val="x-none" w:eastAsia="x-none"/>
        </w:rPr>
        <w:t xml:space="preserve"> do konieczności zwrotu części dofinansowania.</w:t>
      </w:r>
    </w:p>
    <w:p w14:paraId="38624085" w14:textId="77777777" w:rsidR="00A92FFC" w:rsidRDefault="00A92FFC" w:rsidP="00D738B0">
      <w:pPr>
        <w:rPr>
          <w:rFonts w:ascii="Arial" w:hAnsi="Arial" w:cs="Arial"/>
          <w:sz w:val="20"/>
          <w:szCs w:val="20"/>
          <w:lang w:val="fr-FR"/>
        </w:rPr>
        <w:sectPr w:rsidR="00A92FFC" w:rsidSect="00A92FFC">
          <w:headerReference w:type="default" r:id="rId37"/>
          <w:pgSz w:w="11906" w:h="16838" w:code="9"/>
          <w:pgMar w:top="1418" w:right="1418" w:bottom="1418" w:left="1418" w:header="709" w:footer="709" w:gutter="0"/>
          <w:cols w:space="708"/>
          <w:titlePg/>
          <w:docGrid w:linePitch="299"/>
        </w:sectPr>
      </w:pPr>
      <w:bookmarkStart w:id="65" w:name="_Toc415586295"/>
      <w:bookmarkStart w:id="66" w:name="_Toc405543194"/>
      <w:bookmarkStart w:id="67" w:name="_Toc405560047"/>
      <w:bookmarkStart w:id="68" w:name="_Toc405560117"/>
      <w:bookmarkStart w:id="69" w:name="_Toc405905519"/>
      <w:bookmarkStart w:id="70" w:name="_Toc406085432"/>
      <w:bookmarkStart w:id="71" w:name="_Toc406086720"/>
      <w:bookmarkStart w:id="72" w:name="_Toc406086911"/>
      <w:bookmarkStart w:id="73" w:name="_Toc406087003"/>
      <w:bookmarkStart w:id="74" w:name="_Toc405543209"/>
      <w:bookmarkStart w:id="75" w:name="_Toc405560065"/>
      <w:bookmarkStart w:id="76" w:name="_Toc405560135"/>
      <w:bookmarkStart w:id="77" w:name="_Toc405905537"/>
      <w:bookmarkStart w:id="78" w:name="_Toc406085451"/>
      <w:bookmarkStart w:id="79" w:name="_Toc406086739"/>
      <w:bookmarkStart w:id="80" w:name="_Toc406086930"/>
      <w:bookmarkStart w:id="81" w:name="_Toc406087022"/>
      <w:bookmarkStart w:id="82" w:name="_Toc405543211"/>
      <w:bookmarkStart w:id="83" w:name="_Toc405560067"/>
      <w:bookmarkStart w:id="84" w:name="_Toc405560137"/>
      <w:bookmarkStart w:id="85" w:name="_Toc405905539"/>
      <w:bookmarkStart w:id="86" w:name="_Toc406085453"/>
      <w:bookmarkStart w:id="87" w:name="_Toc406086741"/>
      <w:bookmarkStart w:id="88" w:name="_Toc406086932"/>
      <w:bookmarkStart w:id="89" w:name="_Toc406087024"/>
      <w:bookmarkStart w:id="90" w:name="_Toc488235590"/>
      <w:bookmarkStart w:id="91" w:name="_Toc488235716"/>
      <w:bookmarkStart w:id="92" w:name="_Toc488324554"/>
      <w:bookmarkStart w:id="93" w:name="_Toc415586316"/>
      <w:bookmarkStart w:id="94" w:name="_Toc415586319"/>
      <w:bookmarkStart w:id="95" w:name="_Toc415586321"/>
      <w:bookmarkStart w:id="96" w:name="_Toc415586322"/>
      <w:bookmarkStart w:id="97" w:name="_Toc415586323"/>
      <w:bookmarkStart w:id="98" w:name="_Toc415586324"/>
      <w:bookmarkStart w:id="99" w:name="_Toc415586325"/>
      <w:bookmarkStart w:id="100" w:name="_Toc488235597"/>
      <w:bookmarkStart w:id="101" w:name="_Toc488235723"/>
      <w:bookmarkStart w:id="102" w:name="_Toc488324561"/>
      <w:bookmarkStart w:id="103" w:name="_Toc488235598"/>
      <w:bookmarkStart w:id="104" w:name="_Toc488235724"/>
      <w:bookmarkStart w:id="105" w:name="_Toc488324562"/>
      <w:bookmarkStart w:id="106" w:name="_Toc406086914"/>
      <w:bookmarkStart w:id="107" w:name="_Toc406087006"/>
      <w:bookmarkStart w:id="108" w:name="_Toc407625471"/>
      <w:bookmarkStart w:id="109" w:name="_Toc406085437"/>
      <w:bookmarkStart w:id="110" w:name="_Toc406086725"/>
      <w:bookmarkStart w:id="111" w:name="_Toc406086916"/>
      <w:bookmarkStart w:id="112" w:name="_Toc406087008"/>
      <w:bookmarkStart w:id="113" w:name="_Toc405560069"/>
      <w:bookmarkStart w:id="114" w:name="_Toc405560139"/>
      <w:bookmarkStart w:id="115" w:name="_Toc405905541"/>
      <w:bookmarkStart w:id="116" w:name="_Toc406085455"/>
      <w:bookmarkStart w:id="117" w:name="_Toc406086743"/>
      <w:bookmarkStart w:id="118" w:name="_Toc406086934"/>
      <w:bookmarkStart w:id="119" w:name="_Toc406087026"/>
      <w:bookmarkStart w:id="120" w:name="_Toc405560070"/>
      <w:bookmarkStart w:id="121" w:name="_Toc405560140"/>
      <w:bookmarkStart w:id="122" w:name="_Toc405905542"/>
      <w:bookmarkStart w:id="123" w:name="_Toc406085456"/>
      <w:bookmarkStart w:id="124" w:name="_Toc406086744"/>
      <w:bookmarkStart w:id="125" w:name="_Toc406086935"/>
      <w:bookmarkStart w:id="126" w:name="_Toc406087027"/>
      <w:bookmarkStart w:id="127" w:name="_Toc406086938"/>
      <w:bookmarkStart w:id="128" w:name="_Toc406087030"/>
      <w:bookmarkStart w:id="129" w:name="_Toc406086940"/>
      <w:bookmarkStart w:id="130" w:name="_Toc406087032"/>
      <w:bookmarkStart w:id="131" w:name="_Toc406086945"/>
      <w:bookmarkStart w:id="132" w:name="_Toc406087037"/>
      <w:bookmarkStart w:id="133" w:name="_Toc406086947"/>
      <w:bookmarkStart w:id="134" w:name="_Toc406087039"/>
      <w:bookmarkStart w:id="135" w:name="_Toc406086954"/>
      <w:bookmarkStart w:id="136" w:name="_Toc406087046"/>
      <w:bookmarkStart w:id="137" w:name="_Toc406086957"/>
      <w:bookmarkStart w:id="138" w:name="_Toc406087049"/>
      <w:bookmarkStart w:id="139" w:name="_Toc415586344"/>
      <w:bookmarkStart w:id="140" w:name="_Toc415586346"/>
      <w:bookmarkStart w:id="141" w:name="_Toc415586347"/>
      <w:bookmarkStart w:id="142" w:name="_Toc405543179"/>
      <w:bookmarkStart w:id="143" w:name="_Toc405560032"/>
      <w:bookmarkStart w:id="144" w:name="_Toc405560102"/>
      <w:bookmarkStart w:id="145" w:name="_Toc405905504"/>
      <w:bookmarkStart w:id="146" w:name="_Toc406085416"/>
      <w:bookmarkStart w:id="147" w:name="_Toc406086704"/>
      <w:bookmarkStart w:id="148" w:name="_Toc406086895"/>
      <w:bookmarkStart w:id="149" w:name="_Toc406086987"/>
      <w:bookmarkStart w:id="150" w:name="_Toc405543183"/>
      <w:bookmarkStart w:id="151" w:name="_Toc405560036"/>
      <w:bookmarkStart w:id="152" w:name="_Toc405560106"/>
      <w:bookmarkStart w:id="153" w:name="_Toc405905508"/>
      <w:bookmarkStart w:id="154" w:name="_Toc406085420"/>
      <w:bookmarkStart w:id="155" w:name="_Toc406086708"/>
      <w:bookmarkStart w:id="156" w:name="_Toc406086899"/>
      <w:bookmarkStart w:id="157" w:name="_Toc406086991"/>
      <w:bookmarkStart w:id="158" w:name="_Toc488324595"/>
      <w:bookmarkStart w:id="159" w:name="_Toc407619989"/>
      <w:bookmarkStart w:id="160" w:name="_Toc407625463"/>
      <w:bookmarkStart w:id="161" w:name="_Toc405543188"/>
      <w:bookmarkStart w:id="162" w:name="_Toc405560041"/>
      <w:bookmarkStart w:id="163" w:name="_Toc405560111"/>
      <w:bookmarkStart w:id="164" w:name="_Toc405905513"/>
      <w:bookmarkStart w:id="165" w:name="_Toc406085425"/>
      <w:bookmarkStart w:id="166" w:name="_Toc406086713"/>
      <w:bookmarkStart w:id="167" w:name="_Toc406086904"/>
      <w:bookmarkStart w:id="168" w:name="_Toc406086996"/>
      <w:bookmarkStart w:id="169" w:name="_Toc405543192"/>
      <w:bookmarkStart w:id="170" w:name="_Toc405560045"/>
      <w:bookmarkStart w:id="171" w:name="_Toc405560115"/>
      <w:bookmarkStart w:id="172" w:name="_Toc405905517"/>
      <w:bookmarkStart w:id="173" w:name="_Toc406085429"/>
      <w:bookmarkStart w:id="174" w:name="_Toc406086717"/>
      <w:bookmarkStart w:id="175" w:name="_Toc406086908"/>
      <w:bookmarkStart w:id="176" w:name="_Toc406087000"/>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6B0BD234" w14:textId="1199125D" w:rsidR="00610139" w:rsidRPr="00610139" w:rsidRDefault="00610139" w:rsidP="00610139">
      <w:pPr>
        <w:tabs>
          <w:tab w:val="left" w:pos="709"/>
        </w:tabs>
        <w:spacing w:after="240"/>
        <w:jc w:val="both"/>
        <w:rPr>
          <w:rFonts w:ascii="Arial" w:hAnsi="Arial" w:cs="Arial"/>
          <w:bCs/>
          <w:sz w:val="20"/>
          <w:szCs w:val="20"/>
        </w:rPr>
      </w:pPr>
      <w:proofErr w:type="spellStart"/>
      <w:r w:rsidRPr="000E5745">
        <w:rPr>
          <w:rFonts w:ascii="Arial" w:hAnsi="Arial" w:cs="Arial"/>
          <w:sz w:val="20"/>
          <w:szCs w:val="20"/>
          <w:lang w:val="fr-FR"/>
        </w:rPr>
        <w:lastRenderedPageBreak/>
        <w:t>Załacznik</w:t>
      </w:r>
      <w:proofErr w:type="spellEnd"/>
      <w:r w:rsidRPr="000E5745">
        <w:rPr>
          <w:rFonts w:ascii="Arial" w:hAnsi="Arial" w:cs="Arial"/>
          <w:sz w:val="20"/>
          <w:szCs w:val="20"/>
          <w:lang w:val="fr-FR"/>
        </w:rPr>
        <w:t xml:space="preserve"> nr </w:t>
      </w:r>
      <w:r w:rsidR="00BF331A" w:rsidRPr="000E5745">
        <w:rPr>
          <w:rFonts w:ascii="Arial" w:hAnsi="Arial" w:cs="Arial"/>
          <w:sz w:val="20"/>
          <w:szCs w:val="20"/>
          <w:lang w:val="fr-FR"/>
        </w:rPr>
        <w:t xml:space="preserve">10 </w:t>
      </w:r>
      <w:r w:rsidRPr="000E5745">
        <w:rPr>
          <w:rFonts w:ascii="Arial" w:hAnsi="Arial" w:cs="Arial"/>
          <w:sz w:val="20"/>
          <w:szCs w:val="20"/>
          <w:lang w:val="fr-FR"/>
        </w:rPr>
        <w:t xml:space="preserve">do </w:t>
      </w:r>
      <w:proofErr w:type="spellStart"/>
      <w:r w:rsidRPr="000E5745">
        <w:rPr>
          <w:rFonts w:ascii="Arial" w:hAnsi="Arial" w:cs="Arial"/>
          <w:sz w:val="20"/>
          <w:szCs w:val="20"/>
          <w:lang w:val="fr-FR"/>
        </w:rPr>
        <w:t>umowy</w:t>
      </w:r>
      <w:proofErr w:type="spellEnd"/>
      <w:r w:rsidRPr="00610139">
        <w:rPr>
          <w:rFonts w:ascii="Arial" w:hAnsi="Arial" w:cs="Arial"/>
          <w:sz w:val="20"/>
          <w:szCs w:val="20"/>
          <w:lang w:val="fr-FR"/>
        </w:rPr>
        <w:t>:</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3F8C0462"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4B51A7DE" w14:textId="77777777" w:rsidTr="005B7E62">
        <w:trPr>
          <w:trHeight w:val="545"/>
        </w:trPr>
        <w:tc>
          <w:tcPr>
            <w:tcW w:w="523" w:type="dxa"/>
          </w:tcPr>
          <w:p w14:paraId="7991083A"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4BF5971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27B28801"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071853C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38B97CF4" w14:textId="77777777" w:rsidTr="005B7E62">
        <w:tc>
          <w:tcPr>
            <w:tcW w:w="523" w:type="dxa"/>
          </w:tcPr>
          <w:p w14:paraId="16A1D58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598A5D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C28A16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2DC543B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3C28B2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9615DA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7531E5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1ABF084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2DAD797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31A874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5BC3901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787BCDA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408D267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020A1A2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5898DE2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7B8F04D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0DDFC1C" w14:textId="77777777" w:rsidTr="005B7E62">
        <w:tc>
          <w:tcPr>
            <w:tcW w:w="523" w:type="dxa"/>
          </w:tcPr>
          <w:p w14:paraId="3EFB762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FF19ED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0368BAE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D66331"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32A828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782BED3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483989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626226E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A7A587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2A06EB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0FC4907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02E6F66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7186B63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580920B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7138066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0D5BABE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AE59674" w14:textId="77777777" w:rsidTr="005B7E62">
        <w:tc>
          <w:tcPr>
            <w:tcW w:w="523" w:type="dxa"/>
          </w:tcPr>
          <w:p w14:paraId="2F1D6D1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6EE66DE"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Umieszczenie w widoczny sposób znaku Funduszy Europejskich, znaku barw Rzeczypospolitej Polskiej (jeśli dotyczy; wersja </w:t>
            </w:r>
            <w:proofErr w:type="spellStart"/>
            <w:r w:rsidRPr="00FF0426">
              <w:rPr>
                <w:rFonts w:ascii="Arial" w:eastAsia="Calibri" w:hAnsi="Arial" w:cs="Arial"/>
                <w:sz w:val="20"/>
                <w:szCs w:val="20"/>
              </w:rPr>
              <w:t>pełnokolorowa</w:t>
            </w:r>
            <w:proofErr w:type="spellEnd"/>
            <w:r w:rsidRPr="00FF0426">
              <w:rPr>
                <w:rFonts w:ascii="Arial" w:eastAsia="Calibri" w:hAnsi="Arial" w:cs="Arial"/>
                <w:sz w:val="20"/>
                <w:szCs w:val="20"/>
              </w:rPr>
              <w:t>) i znaku Unii Europejskiej na:</w:t>
            </w:r>
          </w:p>
          <w:p w14:paraId="52ED1AE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6D2D077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73848FB6"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F8A228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315BF7D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w:t>
            </w:r>
            <w:proofErr w:type="spellStart"/>
            <w:r w:rsidRPr="005B7E62">
              <w:rPr>
                <w:rFonts w:ascii="Arial" w:eastAsia="Calibri" w:hAnsi="Arial" w:cs="Arial"/>
                <w:sz w:val="20"/>
                <w:szCs w:val="20"/>
              </w:rPr>
              <w:t>pełnokolorowa</w:t>
            </w:r>
            <w:proofErr w:type="spellEnd"/>
            <w:r w:rsidRPr="005B7E62">
              <w:rPr>
                <w:rFonts w:ascii="Arial" w:eastAsia="Calibri" w:hAnsi="Arial" w:cs="Arial"/>
                <w:sz w:val="20"/>
                <w:szCs w:val="20"/>
              </w:rPr>
              <w:t xml:space="preserve">) i znaku Unii Europejskiej w którymkolwiek działaniu, dokumencie, materiale </w:t>
            </w:r>
          </w:p>
        </w:tc>
        <w:tc>
          <w:tcPr>
            <w:tcW w:w="2126" w:type="dxa"/>
          </w:tcPr>
          <w:p w14:paraId="3040395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7882AF7" w14:textId="77777777" w:rsidTr="005B7E62">
        <w:tc>
          <w:tcPr>
            <w:tcW w:w="523" w:type="dxa"/>
            <w:vMerge w:val="restart"/>
          </w:tcPr>
          <w:p w14:paraId="44C9A8A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0758A1B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415534" w14:textId="77777777" w:rsidR="00211D96" w:rsidRPr="00FF0426" w:rsidRDefault="00211D96" w:rsidP="00211D96">
            <w:pPr>
              <w:spacing w:before="120" w:after="120"/>
              <w:rPr>
                <w:rFonts w:ascii="Arial" w:eastAsia="Calibri" w:hAnsi="Arial" w:cs="Arial"/>
                <w:sz w:val="20"/>
                <w:szCs w:val="20"/>
              </w:rPr>
            </w:pPr>
          </w:p>
          <w:p w14:paraId="5B6E96A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3C96CB7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007F6DD" w14:textId="77777777" w:rsidR="00211D96" w:rsidRPr="005B7E62" w:rsidRDefault="00211D96" w:rsidP="00211D96">
            <w:pPr>
              <w:spacing w:before="120" w:after="120"/>
              <w:rPr>
                <w:rFonts w:ascii="Arial" w:eastAsia="Calibri" w:hAnsi="Arial" w:cs="Arial"/>
                <w:sz w:val="20"/>
                <w:szCs w:val="20"/>
              </w:rPr>
            </w:pPr>
          </w:p>
        </w:tc>
        <w:tc>
          <w:tcPr>
            <w:tcW w:w="2126" w:type="dxa"/>
          </w:tcPr>
          <w:p w14:paraId="4C9627F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0DE25E2" w14:textId="77777777" w:rsidTr="005B7E62">
        <w:tc>
          <w:tcPr>
            <w:tcW w:w="523" w:type="dxa"/>
            <w:vMerge/>
          </w:tcPr>
          <w:p w14:paraId="7DE50CFC" w14:textId="77777777" w:rsidR="00211D96" w:rsidRPr="00211D96" w:rsidRDefault="00211D96" w:rsidP="00211D96">
            <w:pPr>
              <w:spacing w:before="120" w:after="120"/>
              <w:rPr>
                <w:rFonts w:ascii="Arial" w:eastAsia="Calibri" w:hAnsi="Arial" w:cs="Arial"/>
              </w:rPr>
            </w:pPr>
          </w:p>
        </w:tc>
        <w:tc>
          <w:tcPr>
            <w:tcW w:w="4439" w:type="dxa"/>
            <w:vMerge/>
          </w:tcPr>
          <w:p w14:paraId="573015C8" w14:textId="77777777" w:rsidR="00211D96" w:rsidRPr="00FF0426" w:rsidRDefault="00211D96" w:rsidP="00211D96">
            <w:pPr>
              <w:spacing w:before="120" w:after="120"/>
              <w:rPr>
                <w:rFonts w:ascii="Arial" w:eastAsia="Calibri" w:hAnsi="Arial" w:cs="Arial"/>
                <w:sz w:val="20"/>
                <w:szCs w:val="20"/>
              </w:rPr>
            </w:pPr>
          </w:p>
        </w:tc>
        <w:tc>
          <w:tcPr>
            <w:tcW w:w="3119" w:type="dxa"/>
          </w:tcPr>
          <w:p w14:paraId="6AC08BC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77BEF6E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13032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86D36D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2CC7F3A" w14:textId="77777777" w:rsidTr="005B7E62">
        <w:tc>
          <w:tcPr>
            <w:tcW w:w="523" w:type="dxa"/>
            <w:vMerge w:val="restart"/>
          </w:tcPr>
          <w:p w14:paraId="55601D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63466BC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1FA1DA7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1F4780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1508EEC9" w14:textId="77777777" w:rsidR="00211D96" w:rsidRPr="005B7E62" w:rsidRDefault="00211D96" w:rsidP="00211D96">
            <w:pPr>
              <w:spacing w:before="120" w:after="120"/>
              <w:rPr>
                <w:rFonts w:ascii="Arial" w:eastAsia="Calibri" w:hAnsi="Arial" w:cs="Arial"/>
                <w:sz w:val="20"/>
                <w:szCs w:val="20"/>
              </w:rPr>
            </w:pPr>
          </w:p>
        </w:tc>
        <w:tc>
          <w:tcPr>
            <w:tcW w:w="2126" w:type="dxa"/>
          </w:tcPr>
          <w:p w14:paraId="12BD49F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22C95E7" w14:textId="77777777" w:rsidTr="005B7E62">
        <w:tc>
          <w:tcPr>
            <w:tcW w:w="523" w:type="dxa"/>
            <w:vMerge/>
          </w:tcPr>
          <w:p w14:paraId="7A398166" w14:textId="77777777" w:rsidR="00211D96" w:rsidRPr="00211D96" w:rsidRDefault="00211D96" w:rsidP="00211D96">
            <w:pPr>
              <w:spacing w:before="120" w:after="120"/>
              <w:rPr>
                <w:rFonts w:ascii="Arial" w:eastAsia="Calibri" w:hAnsi="Arial" w:cs="Arial"/>
              </w:rPr>
            </w:pPr>
          </w:p>
        </w:tc>
        <w:tc>
          <w:tcPr>
            <w:tcW w:w="4439" w:type="dxa"/>
            <w:vMerge/>
          </w:tcPr>
          <w:p w14:paraId="0B262224" w14:textId="77777777" w:rsidR="00211D96" w:rsidRPr="00FF0426" w:rsidRDefault="00211D96" w:rsidP="00211D96">
            <w:pPr>
              <w:spacing w:before="120" w:after="120"/>
              <w:rPr>
                <w:rFonts w:ascii="Arial" w:eastAsia="Calibri" w:hAnsi="Arial" w:cs="Arial"/>
                <w:sz w:val="20"/>
                <w:szCs w:val="20"/>
              </w:rPr>
            </w:pPr>
          </w:p>
        </w:tc>
        <w:tc>
          <w:tcPr>
            <w:tcW w:w="3119" w:type="dxa"/>
          </w:tcPr>
          <w:p w14:paraId="50F881D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6899E8E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387B60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386051BD"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96852F4" w14:textId="77777777" w:rsidTr="005B7E62">
        <w:tc>
          <w:tcPr>
            <w:tcW w:w="523" w:type="dxa"/>
          </w:tcPr>
          <w:p w14:paraId="637F9B61"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3178B7A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F29315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6A57BE7C"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433385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2A84DE3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64D427D"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1CFC87D5" w14:textId="77777777" w:rsidR="00211D96" w:rsidRPr="005B7E62" w:rsidRDefault="00211D96" w:rsidP="00211D96">
            <w:pPr>
              <w:spacing w:before="120" w:after="120"/>
              <w:rPr>
                <w:rFonts w:ascii="Arial" w:eastAsia="Calibri" w:hAnsi="Arial" w:cs="Arial"/>
                <w:sz w:val="20"/>
                <w:szCs w:val="20"/>
              </w:rPr>
            </w:pPr>
          </w:p>
        </w:tc>
        <w:tc>
          <w:tcPr>
            <w:tcW w:w="2126" w:type="dxa"/>
          </w:tcPr>
          <w:p w14:paraId="1EF3C8B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024303C8" w14:textId="77777777" w:rsidR="00370920" w:rsidRPr="002A4AA8" w:rsidRDefault="00370920" w:rsidP="00370920">
      <w:pPr>
        <w:tabs>
          <w:tab w:val="left" w:pos="709"/>
        </w:tabs>
        <w:spacing w:after="240"/>
        <w:jc w:val="both"/>
        <w:rPr>
          <w:rFonts w:ascii="Arial" w:hAnsi="Arial" w:cs="Arial"/>
          <w:sz w:val="20"/>
          <w:szCs w:val="20"/>
        </w:rPr>
      </w:pPr>
    </w:p>
    <w:p w14:paraId="5FF4B86A" w14:textId="77777777" w:rsidR="00370920" w:rsidRPr="002A4AA8" w:rsidRDefault="00370920" w:rsidP="00370920">
      <w:pPr>
        <w:pStyle w:val="Tytu"/>
        <w:spacing w:line="360" w:lineRule="auto"/>
        <w:ind w:left="360"/>
        <w:jc w:val="left"/>
        <w:rPr>
          <w:rFonts w:ascii="Arial" w:hAnsi="Arial" w:cs="Arial"/>
          <w:sz w:val="20"/>
        </w:rPr>
      </w:pPr>
    </w:p>
    <w:p w14:paraId="738507AD" w14:textId="77777777" w:rsidR="00A92FFC" w:rsidRDefault="00A92FFC" w:rsidP="00ED4709">
      <w:pPr>
        <w:pStyle w:val="Tytu"/>
        <w:spacing w:line="360" w:lineRule="auto"/>
        <w:jc w:val="left"/>
        <w:rPr>
          <w:rFonts w:ascii="Arial" w:hAnsi="Arial" w:cs="Arial"/>
          <w:b w:val="0"/>
          <w:sz w:val="20"/>
        </w:rPr>
        <w:sectPr w:rsidR="00A92FFC" w:rsidSect="00A92FFC">
          <w:footerReference w:type="default" r:id="rId38"/>
          <w:pgSz w:w="11906" w:h="16838" w:code="9"/>
          <w:pgMar w:top="1418" w:right="1418" w:bottom="1418" w:left="1418" w:header="709" w:footer="709" w:gutter="0"/>
          <w:cols w:space="708"/>
          <w:titlePg/>
          <w:docGrid w:linePitch="299"/>
        </w:sectPr>
      </w:pPr>
    </w:p>
    <w:p w14:paraId="43A4B077" w14:textId="38320F63" w:rsidR="00ED4709" w:rsidRPr="00ED4709" w:rsidRDefault="00ED4709" w:rsidP="00ED4709">
      <w:pPr>
        <w:pStyle w:val="Tytu"/>
        <w:spacing w:line="360" w:lineRule="auto"/>
        <w:jc w:val="left"/>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11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012A43E" w14:textId="77777777" w:rsidR="00ED4709" w:rsidRDefault="00ED4709" w:rsidP="00ED4709">
      <w:pPr>
        <w:pStyle w:val="Tytu"/>
        <w:spacing w:line="360" w:lineRule="auto"/>
        <w:jc w:val="right"/>
        <w:rPr>
          <w:rFonts w:ascii="Arial" w:hAnsi="Arial" w:cs="Arial"/>
          <w:sz w:val="20"/>
        </w:rPr>
      </w:pPr>
    </w:p>
    <w:p w14:paraId="06339E4B" w14:textId="77777777" w:rsidR="00ED4709" w:rsidRDefault="00ED4709" w:rsidP="00ED4709">
      <w:pPr>
        <w:pStyle w:val="Tytu"/>
        <w:spacing w:line="360" w:lineRule="auto"/>
        <w:jc w:val="right"/>
        <w:rPr>
          <w:rFonts w:ascii="Arial" w:hAnsi="Arial" w:cs="Arial"/>
          <w:sz w:val="20"/>
        </w:rPr>
      </w:pPr>
    </w:p>
    <w:p w14:paraId="054C4677"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5A3804F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322276DB" w14:textId="77777777" w:rsidR="00ED4709" w:rsidRDefault="00ED4709" w:rsidP="00ED4709">
      <w:pPr>
        <w:spacing w:after="160" w:line="256" w:lineRule="auto"/>
        <w:rPr>
          <w:rFonts w:ascii="Arial" w:eastAsia="Calibri" w:hAnsi="Arial" w:cs="Arial"/>
          <w:b/>
          <w:bCs/>
          <w:sz w:val="20"/>
          <w:szCs w:val="20"/>
        </w:rPr>
      </w:pPr>
    </w:p>
    <w:p w14:paraId="6F367936"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17D4FBAA" w14:textId="77777777" w:rsidR="00ED4709" w:rsidRPr="00ED4709" w:rsidRDefault="00ED4709" w:rsidP="00ED4709">
      <w:pPr>
        <w:spacing w:after="160" w:line="256" w:lineRule="auto"/>
        <w:jc w:val="center"/>
        <w:rPr>
          <w:rFonts w:ascii="Arial" w:eastAsia="Calibri" w:hAnsi="Arial" w:cs="Arial"/>
          <w:b/>
          <w:bCs/>
          <w:sz w:val="20"/>
          <w:szCs w:val="20"/>
        </w:rPr>
      </w:pPr>
    </w:p>
    <w:p w14:paraId="60C763B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5C49AE89"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11B9A1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19643D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3586E0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12628B3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982D98C"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5BE0CEA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5A6429F1"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4FA9DD83"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42A3D80F" w14:textId="77777777" w:rsidR="00ED4709" w:rsidRDefault="00ED4709" w:rsidP="00ED4709">
      <w:pPr>
        <w:rPr>
          <w:rFonts w:ascii="Arial" w:hAnsi="Arial" w:cs="Arial"/>
          <w:sz w:val="20"/>
        </w:rPr>
      </w:pPr>
    </w:p>
    <w:p w14:paraId="22A49FC0" w14:textId="77777777" w:rsidR="00ED4709" w:rsidRDefault="00ED4709" w:rsidP="00ED4709">
      <w:pPr>
        <w:rPr>
          <w:rFonts w:ascii="Arial" w:hAnsi="Arial" w:cs="Arial"/>
          <w:sz w:val="20"/>
        </w:rPr>
      </w:pPr>
    </w:p>
    <w:p w14:paraId="20915C99" w14:textId="77777777" w:rsidR="00ED4709" w:rsidRDefault="00ED4709" w:rsidP="00ED4709">
      <w:pPr>
        <w:rPr>
          <w:rFonts w:ascii="Arial" w:hAnsi="Arial" w:cs="Arial"/>
          <w:sz w:val="20"/>
        </w:rPr>
      </w:pPr>
    </w:p>
    <w:p w14:paraId="039A16E1" w14:textId="77777777" w:rsidR="00ED4709" w:rsidRDefault="00ED4709" w:rsidP="00ED4709">
      <w:pPr>
        <w:rPr>
          <w:rFonts w:ascii="Arial" w:hAnsi="Arial" w:cs="Arial"/>
          <w:sz w:val="20"/>
        </w:rPr>
      </w:pPr>
    </w:p>
    <w:p w14:paraId="496C592E" w14:textId="1B4B8A93" w:rsidR="00ED4709" w:rsidRDefault="00ED4709" w:rsidP="00ED4709">
      <w:pPr>
        <w:jc w:val="right"/>
        <w:rPr>
          <w:rFonts w:ascii="Arial" w:hAnsi="Arial" w:cs="Arial"/>
          <w:sz w:val="20"/>
        </w:rPr>
      </w:pPr>
      <w:r w:rsidRPr="00ED4709">
        <w:rPr>
          <w:rFonts w:ascii="Arial" w:hAnsi="Arial" w:cs="Arial"/>
          <w:sz w:val="20"/>
        </w:rPr>
        <w:t>.........................................</w:t>
      </w:r>
    </w:p>
    <w:p w14:paraId="5CA61054"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6171A142" w14:textId="77777777" w:rsidR="00A92FFC" w:rsidRDefault="00A92FFC" w:rsidP="00A92FFC">
      <w:pPr>
        <w:rPr>
          <w:rFonts w:ascii="Arial" w:hAnsi="Arial" w:cs="Arial"/>
          <w:b/>
          <w:sz w:val="20"/>
        </w:rPr>
        <w:sectPr w:rsidR="00A92FFC" w:rsidSect="00A92FFC">
          <w:pgSz w:w="11906" w:h="16838" w:code="9"/>
          <w:pgMar w:top="1418" w:right="1418" w:bottom="1418" w:left="1418" w:header="709" w:footer="709" w:gutter="0"/>
          <w:cols w:space="708"/>
          <w:titlePg/>
          <w:docGrid w:linePitch="299"/>
        </w:sectPr>
      </w:pPr>
    </w:p>
    <w:p w14:paraId="02083649" w14:textId="0E39FB7D" w:rsidR="00211D96" w:rsidRPr="00AD3C88" w:rsidRDefault="00211D96" w:rsidP="00A92FFC">
      <w:pPr>
        <w:rPr>
          <w:rFonts w:ascii="Arial" w:hAnsi="Arial" w:cs="Arial"/>
          <w:sz w:val="20"/>
        </w:rPr>
      </w:pPr>
      <w:r w:rsidRPr="00AD3C88">
        <w:rPr>
          <w:rFonts w:ascii="Arial" w:hAnsi="Arial" w:cs="Arial"/>
          <w:sz w:val="20"/>
        </w:rPr>
        <w:lastRenderedPageBreak/>
        <w:t xml:space="preserve">Załącznik nr </w:t>
      </w:r>
      <w:r w:rsidR="00BF331A" w:rsidRPr="00AD3C88">
        <w:rPr>
          <w:rFonts w:ascii="Arial" w:hAnsi="Arial" w:cs="Arial"/>
          <w:sz w:val="20"/>
        </w:rPr>
        <w:t xml:space="preserve">12 </w:t>
      </w:r>
      <w:r w:rsidRPr="00AD3C88">
        <w:rPr>
          <w:rFonts w:ascii="Arial" w:hAnsi="Arial" w:cs="Arial"/>
          <w:bCs/>
          <w:sz w:val="20"/>
        </w:rPr>
        <w:t xml:space="preserve">do </w:t>
      </w:r>
      <w:r w:rsidRPr="00AD3C88">
        <w:rPr>
          <w:rFonts w:ascii="Arial" w:hAnsi="Arial" w:cs="Arial"/>
          <w:sz w:val="20"/>
        </w:rPr>
        <w:t xml:space="preserve">umowy: Oświadczenie </w:t>
      </w:r>
      <w:r w:rsidR="001C35B6" w:rsidRPr="00AD3C88">
        <w:rPr>
          <w:rFonts w:ascii="Arial" w:hAnsi="Arial" w:cs="Arial"/>
          <w:sz w:val="20"/>
        </w:rPr>
        <w:t xml:space="preserve">dotyczące </w:t>
      </w:r>
      <w:r w:rsidR="006C3530" w:rsidRPr="00AD3C88">
        <w:rPr>
          <w:rFonts w:ascii="Arial" w:hAnsi="Arial" w:cs="Arial"/>
          <w:sz w:val="20"/>
        </w:rPr>
        <w:t xml:space="preserve">kwalifikowalności </w:t>
      </w:r>
      <w:r w:rsidR="00EB186E" w:rsidRPr="00AD3C88">
        <w:rPr>
          <w:rFonts w:ascii="Arial" w:hAnsi="Arial" w:cs="Arial"/>
          <w:sz w:val="20"/>
        </w:rPr>
        <w:t>W</w:t>
      </w:r>
      <w:r w:rsidR="006C3530" w:rsidRPr="00AD3C88">
        <w:rPr>
          <w:rFonts w:ascii="Arial" w:hAnsi="Arial" w:cs="Arial"/>
          <w:sz w:val="20"/>
        </w:rPr>
        <w:t>nioskodawcy</w:t>
      </w:r>
    </w:p>
    <w:p w14:paraId="10174CA3" w14:textId="77777777" w:rsidR="00211D96" w:rsidRDefault="00211D96" w:rsidP="000A4E5F">
      <w:pPr>
        <w:pStyle w:val="Tytu"/>
        <w:spacing w:line="360" w:lineRule="auto"/>
        <w:rPr>
          <w:rFonts w:ascii="Arial" w:hAnsi="Arial" w:cs="Arial"/>
          <w:sz w:val="20"/>
        </w:rPr>
      </w:pPr>
    </w:p>
    <w:p w14:paraId="68E3D2F2"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1"/>
      </w:r>
    </w:p>
    <w:p w14:paraId="07207492"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0324B2AD"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31E73BB7" w14:textId="76DD57AE" w:rsidR="00243A3C" w:rsidRDefault="00C52C8B" w:rsidP="00243A3C">
      <w:pPr>
        <w:pStyle w:val="Akapitzlist"/>
        <w:spacing w:before="120" w:after="120" w:line="276" w:lineRule="auto"/>
        <w:ind w:left="360"/>
        <w:jc w:val="center"/>
        <w:rPr>
          <w:rFonts w:ascii="Arial" w:hAnsi="Arial" w:cs="Arial"/>
          <w:b/>
          <w:bCs/>
          <w:sz w:val="20"/>
          <w:szCs w:val="20"/>
        </w:rPr>
      </w:pPr>
      <w:r w:rsidRPr="00C52C8B">
        <w:rPr>
          <w:rFonts w:ascii="Arial" w:hAnsi="Arial" w:cs="Arial"/>
          <w:b/>
          <w:bCs/>
          <w:sz w:val="20"/>
          <w:szCs w:val="20"/>
        </w:rPr>
        <w:t>działając w imieniu [</w:t>
      </w:r>
      <w:r w:rsidRPr="00C52C8B">
        <w:rPr>
          <w:rFonts w:ascii="Arial" w:hAnsi="Arial" w:cs="Arial"/>
          <w:b/>
          <w:bCs/>
          <w:sz w:val="20"/>
          <w:szCs w:val="20"/>
          <w:highlight w:val="lightGray"/>
        </w:rPr>
        <w:t>wskazać nazwę Wnioskodawcy/Partnera</w:t>
      </w:r>
      <w:r w:rsidRPr="00C52C8B">
        <w:rPr>
          <w:rFonts w:ascii="Arial" w:hAnsi="Arial" w:cs="Arial"/>
          <w:b/>
          <w:bCs/>
          <w:sz w:val="20"/>
          <w:szCs w:val="20"/>
        </w:rPr>
        <w:t xml:space="preserve">] … </w:t>
      </w:r>
      <w:r w:rsidR="00243A3C" w:rsidRPr="004C5DD9">
        <w:rPr>
          <w:rFonts w:ascii="Arial" w:hAnsi="Arial" w:cs="Arial"/>
          <w:b/>
          <w:bCs/>
          <w:sz w:val="20"/>
          <w:szCs w:val="20"/>
        </w:rPr>
        <w:t>oświadczam, że:</w:t>
      </w:r>
    </w:p>
    <w:p w14:paraId="0EEA9D0C"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59979D5D" w14:textId="77777777" w:rsidR="00243A3C" w:rsidRPr="00F05CA7" w:rsidRDefault="00243A3C" w:rsidP="00243A3C">
      <w:pPr>
        <w:pStyle w:val="Akapitzlist"/>
        <w:spacing w:before="120" w:after="120"/>
        <w:ind w:left="720"/>
        <w:contextualSpacing/>
        <w:rPr>
          <w:rFonts w:ascii="Arial" w:hAnsi="Arial" w:cs="Arial"/>
          <w:sz w:val="20"/>
          <w:szCs w:val="20"/>
        </w:rPr>
      </w:pPr>
    </w:p>
    <w:p w14:paraId="287CE7FB"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5ADC50F0" w14:textId="1CD4A57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4D33B7" w:rsidRPr="004C5DD9">
        <w:rPr>
          <w:rFonts w:ascii="Arial" w:hAnsi="Arial" w:cs="Arial"/>
          <w:sz w:val="20"/>
          <w:szCs w:val="20"/>
        </w:rPr>
        <w:t>202</w:t>
      </w:r>
      <w:r w:rsidR="004D33B7">
        <w:rPr>
          <w:rFonts w:ascii="Arial" w:hAnsi="Arial" w:cs="Arial"/>
          <w:sz w:val="20"/>
          <w:szCs w:val="20"/>
        </w:rPr>
        <w:t>3</w:t>
      </w:r>
      <w:r w:rsidRPr="004C5DD9">
        <w:rPr>
          <w:rFonts w:ascii="Arial" w:hAnsi="Arial" w:cs="Arial"/>
          <w:sz w:val="20"/>
          <w:szCs w:val="20"/>
        </w:rPr>
        <w:t xml:space="preserve">, poz. </w:t>
      </w:r>
      <w:r w:rsidR="002C7D9B">
        <w:rPr>
          <w:rFonts w:ascii="Arial" w:hAnsi="Arial" w:cs="Arial"/>
          <w:sz w:val="20"/>
          <w:szCs w:val="20"/>
        </w:rPr>
        <w:t>1270</w:t>
      </w:r>
      <w:r w:rsidR="002C7D9B" w:rsidRPr="004C5DD9">
        <w:rPr>
          <w:rFonts w:ascii="Arial" w:hAnsi="Arial" w:cs="Arial"/>
          <w:sz w:val="20"/>
          <w:szCs w:val="20"/>
        </w:rPr>
        <w:t xml:space="preserve">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5119EF56"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6AFFA283" w14:textId="08C2ECA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6800F7" w:rsidRPr="004C5DD9">
        <w:rPr>
          <w:rFonts w:ascii="Arial" w:hAnsi="Arial" w:cs="Arial"/>
          <w:color w:val="000000" w:themeColor="text1"/>
          <w:sz w:val="20"/>
          <w:szCs w:val="20"/>
        </w:rPr>
        <w:t>202</w:t>
      </w:r>
      <w:r w:rsidR="006800F7">
        <w:rPr>
          <w:rFonts w:ascii="Arial" w:hAnsi="Arial" w:cs="Arial"/>
          <w:color w:val="000000" w:themeColor="text1"/>
          <w:sz w:val="20"/>
          <w:szCs w:val="20"/>
        </w:rPr>
        <w:t>4</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6800F7">
        <w:rPr>
          <w:rFonts w:ascii="Arial" w:hAnsi="Arial" w:cs="Arial"/>
          <w:color w:val="000000" w:themeColor="text1"/>
          <w:sz w:val="20"/>
          <w:szCs w:val="20"/>
        </w:rPr>
        <w:t>1822</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z</w:t>
      </w:r>
      <w:r w:rsidR="00500442">
        <w:rPr>
          <w:rFonts w:ascii="Arial" w:hAnsi="Arial" w:cs="Arial"/>
          <w:color w:val="000000" w:themeColor="text1"/>
          <w:sz w:val="20"/>
          <w:szCs w:val="20"/>
        </w:rPr>
        <w:t>e</w:t>
      </w:r>
      <w:r w:rsidRPr="004C5DD9">
        <w:rPr>
          <w:rFonts w:ascii="Arial" w:hAnsi="Arial" w:cs="Arial"/>
          <w:color w:val="000000" w:themeColor="text1"/>
          <w:sz w:val="20"/>
          <w:szCs w:val="20"/>
        </w:rPr>
        <w:t xml:space="preserve"> zm.);</w:t>
      </w:r>
    </w:p>
    <w:p w14:paraId="6C0A677C" w14:textId="4B4632E9"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2C7D9B">
        <w:rPr>
          <w:rFonts w:ascii="Arial" w:eastAsia="Calibri" w:hAnsi="Arial" w:cs="Arial"/>
          <w:color w:val="000000" w:themeColor="text1"/>
          <w:sz w:val="20"/>
          <w:szCs w:val="20"/>
        </w:rPr>
        <w:t>z 202</w:t>
      </w:r>
      <w:r w:rsidR="002360FB">
        <w:rPr>
          <w:rFonts w:ascii="Arial" w:eastAsia="Calibri" w:hAnsi="Arial" w:cs="Arial"/>
          <w:color w:val="000000" w:themeColor="text1"/>
          <w:sz w:val="20"/>
          <w:szCs w:val="20"/>
        </w:rPr>
        <w:t>4</w:t>
      </w:r>
      <w:r w:rsidR="002C7D9B">
        <w:rPr>
          <w:rFonts w:ascii="Arial" w:eastAsia="Calibri" w:hAnsi="Arial" w:cs="Arial"/>
          <w:color w:val="000000" w:themeColor="text1"/>
          <w:sz w:val="20"/>
          <w:szCs w:val="20"/>
        </w:rPr>
        <w:t xml:space="preserve"> r. </w:t>
      </w:r>
      <w:r w:rsidRPr="004C5DD9">
        <w:rPr>
          <w:rFonts w:ascii="Arial" w:eastAsia="Calibri" w:hAnsi="Arial" w:cs="Arial"/>
          <w:color w:val="000000" w:themeColor="text1"/>
          <w:sz w:val="20"/>
          <w:szCs w:val="20"/>
        </w:rPr>
        <w:t xml:space="preserve">poz. </w:t>
      </w:r>
      <w:r w:rsidR="002360FB">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6630EF77"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77"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77"/>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2"/>
      </w:r>
      <w:r w:rsidRPr="004C5DD9">
        <w:rPr>
          <w:rFonts w:ascii="Arial" w:hAnsi="Arial" w:cs="Arial"/>
          <w:color w:val="000000" w:themeColor="text1"/>
          <w:sz w:val="20"/>
          <w:szCs w:val="20"/>
        </w:rPr>
        <w:t xml:space="preserve">. </w:t>
      </w:r>
    </w:p>
    <w:p w14:paraId="7E5F85F6"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31A3377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D947978"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404E03D"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6A1B505C" w14:textId="77777777" w:rsidR="00243A3C" w:rsidRDefault="00243A3C" w:rsidP="00243A3C">
      <w:pPr>
        <w:pStyle w:val="Akapitzlist"/>
        <w:spacing w:before="120" w:after="120" w:line="276" w:lineRule="auto"/>
        <w:ind w:left="360"/>
        <w:jc w:val="both"/>
        <w:rPr>
          <w:rFonts w:ascii="Arial" w:hAnsi="Arial" w:cs="Arial"/>
          <w:sz w:val="20"/>
          <w:szCs w:val="20"/>
        </w:rPr>
      </w:pPr>
    </w:p>
    <w:p w14:paraId="34E6CF36"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15A812C7"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BE50CB2" w14:textId="77777777" w:rsidR="00243A3C" w:rsidRDefault="00243A3C" w:rsidP="00243A3C"/>
    <w:p w14:paraId="10ED75E4" w14:textId="77777777" w:rsidR="00A92FFC" w:rsidRDefault="00A92FFC" w:rsidP="000A4E5F">
      <w:pPr>
        <w:pStyle w:val="Tytu"/>
        <w:spacing w:line="360" w:lineRule="auto"/>
        <w:rPr>
          <w:rFonts w:ascii="Arial" w:hAnsi="Arial" w:cs="Arial"/>
          <w:sz w:val="20"/>
        </w:rPr>
        <w:sectPr w:rsidR="00A92FFC" w:rsidSect="00A83B14">
          <w:headerReference w:type="first" r:id="rId39"/>
          <w:pgSz w:w="11906" w:h="16838" w:code="9"/>
          <w:pgMar w:top="1418" w:right="1418" w:bottom="1418" w:left="1418" w:header="709" w:footer="709" w:gutter="0"/>
          <w:cols w:space="708"/>
          <w:titlePg/>
          <w:docGrid w:linePitch="299"/>
        </w:sectPr>
      </w:pPr>
    </w:p>
    <w:p w14:paraId="11525D4B" w14:textId="2C043164" w:rsidR="00370920" w:rsidRPr="002A4AA8" w:rsidRDefault="00814BD3" w:rsidP="00370920">
      <w:pPr>
        <w:tabs>
          <w:tab w:val="left" w:pos="709"/>
        </w:tabs>
        <w:spacing w:after="24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13 </w:t>
      </w:r>
      <w:r w:rsidR="00370920" w:rsidRPr="000E5745">
        <w:rPr>
          <w:rFonts w:ascii="Arial" w:hAnsi="Arial" w:cs="Arial"/>
          <w:bCs/>
          <w:sz w:val="20"/>
          <w:szCs w:val="20"/>
        </w:rPr>
        <w:t xml:space="preserve">do </w:t>
      </w:r>
      <w:r w:rsidR="00370920" w:rsidRPr="000E5745">
        <w:rPr>
          <w:rFonts w:ascii="Arial" w:hAnsi="Arial" w:cs="Arial"/>
          <w:sz w:val="20"/>
          <w:szCs w:val="20"/>
        </w:rPr>
        <w:t>umowy</w:t>
      </w:r>
      <w:r w:rsidR="00370920" w:rsidRPr="002A4AA8">
        <w:rPr>
          <w:rFonts w:ascii="Arial" w:hAnsi="Arial" w:cs="Arial"/>
          <w:sz w:val="20"/>
          <w:szCs w:val="20"/>
        </w:rPr>
        <w:t>:</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1FD1D36D" w14:textId="77777777" w:rsidR="00370920" w:rsidRPr="002A4AA8" w:rsidRDefault="00370920" w:rsidP="00370920">
      <w:pPr>
        <w:pStyle w:val="Tytu"/>
        <w:spacing w:line="360" w:lineRule="auto"/>
        <w:ind w:left="360"/>
        <w:jc w:val="left"/>
        <w:rPr>
          <w:rFonts w:ascii="Arial" w:hAnsi="Arial" w:cs="Arial"/>
          <w:sz w:val="20"/>
        </w:rPr>
      </w:pPr>
    </w:p>
    <w:p w14:paraId="4FA8B385"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15FBD4A1" w14:textId="77777777" w:rsidR="000A4E5F" w:rsidRPr="002A4AA8" w:rsidRDefault="000A4E5F" w:rsidP="000A4E5F">
      <w:pPr>
        <w:spacing w:line="360" w:lineRule="auto"/>
        <w:rPr>
          <w:rFonts w:ascii="Arial" w:hAnsi="Arial" w:cs="Arial"/>
          <w:sz w:val="20"/>
          <w:szCs w:val="20"/>
        </w:rPr>
      </w:pPr>
    </w:p>
    <w:p w14:paraId="7918D9C2"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4966ED4C"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0CAA6656"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024B009"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1A8204FD" w14:textId="77777777" w:rsidR="000A4E5F" w:rsidRPr="002A4AA8" w:rsidRDefault="000A4E5F" w:rsidP="000A4E5F">
      <w:pPr>
        <w:pStyle w:val="Tekstpodstawowy"/>
        <w:ind w:left="360"/>
        <w:rPr>
          <w:rFonts w:ascii="Arial" w:hAnsi="Arial" w:cs="Arial"/>
          <w:sz w:val="20"/>
          <w:szCs w:val="20"/>
        </w:rPr>
      </w:pPr>
    </w:p>
    <w:p w14:paraId="09062ED6"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4D3F902E" w14:textId="77777777" w:rsidR="000A4E5F" w:rsidRPr="002A4AA8" w:rsidRDefault="000A4E5F" w:rsidP="000A4E5F">
      <w:pPr>
        <w:pStyle w:val="Akapitzlist"/>
        <w:spacing w:line="360" w:lineRule="auto"/>
        <w:ind w:left="360"/>
        <w:rPr>
          <w:rFonts w:ascii="Arial" w:hAnsi="Arial" w:cs="Arial"/>
          <w:b/>
          <w:bCs/>
          <w:sz w:val="20"/>
          <w:szCs w:val="20"/>
        </w:rPr>
      </w:pPr>
    </w:p>
    <w:p w14:paraId="1A8B08D7"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62DEDAC6"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1A7BC063" w14:textId="77777777" w:rsidR="000A4E5F" w:rsidRPr="002A4AA8" w:rsidRDefault="000A4E5F" w:rsidP="000A4E5F">
      <w:pPr>
        <w:pStyle w:val="Akapitzlist"/>
        <w:spacing w:line="360" w:lineRule="auto"/>
        <w:ind w:left="360"/>
        <w:rPr>
          <w:rFonts w:ascii="Arial" w:hAnsi="Arial" w:cs="Arial"/>
          <w:sz w:val="20"/>
          <w:szCs w:val="20"/>
        </w:rPr>
      </w:pPr>
    </w:p>
    <w:p w14:paraId="1890635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640D8F9"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9285100" w14:textId="45803DDE" w:rsidR="00A83B14" w:rsidRDefault="00A83B14" w:rsidP="003426D1">
      <w:pPr>
        <w:pStyle w:val="Tekstpodstawowy"/>
        <w:rPr>
          <w:rFonts w:ascii="Arial" w:hAnsi="Arial" w:cs="Arial"/>
          <w:bCs/>
          <w:sz w:val="20"/>
          <w:szCs w:val="20"/>
        </w:rPr>
      </w:pPr>
    </w:p>
    <w:p w14:paraId="5F98C40F" w14:textId="2C220326" w:rsidR="00643D12" w:rsidRPr="00A83B14" w:rsidRDefault="00643D12" w:rsidP="00A83B14">
      <w:pPr>
        <w:sectPr w:rsidR="00643D12" w:rsidRPr="00A83B14" w:rsidSect="00A92FFC">
          <w:pgSz w:w="11906" w:h="16838" w:code="9"/>
          <w:pgMar w:top="1418" w:right="1418" w:bottom="1418" w:left="1418" w:header="709" w:footer="709" w:gutter="0"/>
          <w:cols w:space="708"/>
          <w:titlePg/>
          <w:docGrid w:linePitch="299"/>
        </w:sectPr>
      </w:pPr>
    </w:p>
    <w:p w14:paraId="5AB8426B" w14:textId="63EE885E" w:rsidR="003426D1" w:rsidRPr="002A4AA8" w:rsidRDefault="003426D1" w:rsidP="003426D1">
      <w:pPr>
        <w:pStyle w:val="Tekstpodstawowy"/>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14 </w:t>
      </w:r>
      <w:r w:rsidRPr="000E5745">
        <w:rPr>
          <w:rFonts w:ascii="Arial" w:hAnsi="Arial" w:cs="Arial"/>
          <w:bCs/>
          <w:sz w:val="20"/>
          <w:szCs w:val="20"/>
        </w:rPr>
        <w:t>do umowy:</w:t>
      </w:r>
      <w:r w:rsidRPr="002A4AA8">
        <w:rPr>
          <w:rFonts w:ascii="Arial" w:hAnsi="Arial" w:cs="Arial"/>
          <w:bCs/>
          <w:sz w:val="20"/>
          <w:szCs w:val="20"/>
        </w:rPr>
        <w:t xml:space="preserve"> Deklaracja wydatków majątkowych</w:t>
      </w:r>
    </w:p>
    <w:p w14:paraId="69D8DF68" w14:textId="77777777" w:rsidR="003426D1" w:rsidRPr="002A4AA8" w:rsidRDefault="003426D1" w:rsidP="003426D1">
      <w:pPr>
        <w:pStyle w:val="Tekstpodstawowy"/>
        <w:rPr>
          <w:rFonts w:ascii="Arial" w:hAnsi="Arial" w:cs="Arial"/>
          <w:sz w:val="20"/>
          <w:szCs w:val="20"/>
        </w:rPr>
      </w:pPr>
    </w:p>
    <w:p w14:paraId="3FFF7F22" w14:textId="77777777" w:rsidR="003426D1" w:rsidRPr="002A4AA8" w:rsidRDefault="003426D1" w:rsidP="003426D1">
      <w:pPr>
        <w:pStyle w:val="Tekstpodstawowy"/>
        <w:rPr>
          <w:rFonts w:ascii="Arial" w:hAnsi="Arial" w:cs="Arial"/>
          <w:sz w:val="20"/>
          <w:szCs w:val="20"/>
        </w:rPr>
      </w:pPr>
    </w:p>
    <w:p w14:paraId="47BD19D6" w14:textId="77777777" w:rsidR="003426D1" w:rsidRPr="002A4AA8" w:rsidRDefault="003426D1" w:rsidP="003426D1">
      <w:pPr>
        <w:pStyle w:val="Tekstpodstawowy"/>
        <w:rPr>
          <w:rFonts w:ascii="Arial" w:hAnsi="Arial" w:cs="Arial"/>
          <w:sz w:val="20"/>
          <w:szCs w:val="20"/>
        </w:rPr>
      </w:pPr>
    </w:p>
    <w:p w14:paraId="3C950274" w14:textId="77777777" w:rsidR="003426D1" w:rsidRPr="002A4AA8" w:rsidRDefault="003426D1" w:rsidP="003426D1">
      <w:pPr>
        <w:pStyle w:val="Tekstpodstawowy"/>
        <w:rPr>
          <w:rFonts w:ascii="Arial" w:hAnsi="Arial" w:cs="Arial"/>
          <w:sz w:val="20"/>
          <w:szCs w:val="20"/>
        </w:rPr>
      </w:pPr>
    </w:p>
    <w:p w14:paraId="3B8C0291"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054B5A22"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36CD7B95" w14:textId="77777777" w:rsidR="003426D1" w:rsidRPr="002A4AA8" w:rsidRDefault="003426D1" w:rsidP="003426D1">
      <w:pPr>
        <w:pStyle w:val="Tekstpodstawowy"/>
        <w:rPr>
          <w:rFonts w:ascii="Arial" w:hAnsi="Arial" w:cs="Arial"/>
          <w:sz w:val="20"/>
          <w:szCs w:val="20"/>
        </w:rPr>
      </w:pPr>
    </w:p>
    <w:p w14:paraId="040AC392"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2BFD739C"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3"/>
      </w:r>
      <w:r w:rsidR="009C0577" w:rsidRPr="002A4AA8">
        <w:rPr>
          <w:rFonts w:ascii="Arial" w:hAnsi="Arial" w:cs="Arial"/>
          <w:smallCaps/>
          <w:sz w:val="20"/>
        </w:rPr>
        <w:t xml:space="preserve"> </w:t>
      </w:r>
    </w:p>
    <w:p w14:paraId="3548EAA9" w14:textId="77777777" w:rsidR="003426D1" w:rsidRPr="002A4AA8" w:rsidRDefault="003426D1" w:rsidP="003426D1">
      <w:pPr>
        <w:jc w:val="both"/>
        <w:rPr>
          <w:rFonts w:ascii="Arial" w:hAnsi="Arial" w:cs="Arial"/>
          <w:sz w:val="20"/>
          <w:szCs w:val="20"/>
        </w:rPr>
      </w:pPr>
    </w:p>
    <w:p w14:paraId="495F17B5"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601D4B13"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67187779"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D60D5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C9A81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5742D8D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3A84AEE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0F37B49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0B7ABE08"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30AC3CA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noWrap/>
            <w:vAlign w:val="bottom"/>
            <w:hideMark/>
          </w:tcPr>
          <w:p w14:paraId="5A9F37B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292872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FBE1D6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DC0ED68"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7ED8E29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noWrap/>
            <w:vAlign w:val="bottom"/>
            <w:hideMark/>
          </w:tcPr>
          <w:p w14:paraId="6178AE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DC050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5D23ED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7152177"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1D6096E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noWrap/>
            <w:vAlign w:val="bottom"/>
            <w:hideMark/>
          </w:tcPr>
          <w:p w14:paraId="1D8B14E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7BACF59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3555C9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4E97CF5C"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40B1ADF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noWrap/>
            <w:vAlign w:val="bottom"/>
            <w:hideMark/>
          </w:tcPr>
          <w:p w14:paraId="7B6ADCF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4DAC48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655D7D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DF081A9"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30FAD61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noWrap/>
            <w:vAlign w:val="bottom"/>
            <w:hideMark/>
          </w:tcPr>
          <w:p w14:paraId="21F4DA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49666AB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791822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8DB055A"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7EAAFF4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noWrap/>
            <w:vAlign w:val="bottom"/>
            <w:hideMark/>
          </w:tcPr>
          <w:p w14:paraId="0110C45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7B497DF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4D7191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973963B"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2569024C"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noWrap/>
            <w:vAlign w:val="bottom"/>
            <w:hideMark/>
          </w:tcPr>
          <w:p w14:paraId="4889E4B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D1828C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52E154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7414532" w14:textId="77777777" w:rsidTr="009F76D3">
        <w:trPr>
          <w:trHeight w:val="255"/>
        </w:trPr>
        <w:tc>
          <w:tcPr>
            <w:tcW w:w="640" w:type="dxa"/>
            <w:tcBorders>
              <w:top w:val="nil"/>
              <w:left w:val="single" w:sz="4" w:space="0" w:color="auto"/>
              <w:bottom w:val="single" w:sz="4" w:space="0" w:color="auto"/>
              <w:right w:val="single" w:sz="4" w:space="0" w:color="auto"/>
            </w:tcBorders>
            <w:noWrap/>
            <w:vAlign w:val="bottom"/>
            <w:hideMark/>
          </w:tcPr>
          <w:p w14:paraId="52572635"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746191BF"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noWrap/>
            <w:vAlign w:val="bottom"/>
            <w:hideMark/>
          </w:tcPr>
          <w:p w14:paraId="5E214C1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3E6FEF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4E08812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374EB365" w14:textId="77777777" w:rsidR="003426D1" w:rsidRPr="002A4AA8" w:rsidRDefault="003426D1" w:rsidP="003426D1">
      <w:pPr>
        <w:rPr>
          <w:rFonts w:ascii="Arial" w:hAnsi="Arial" w:cs="Arial"/>
          <w:sz w:val="20"/>
          <w:szCs w:val="20"/>
        </w:rPr>
      </w:pPr>
    </w:p>
    <w:p w14:paraId="6144EC73" w14:textId="77777777" w:rsidR="003426D1" w:rsidRPr="002A4AA8" w:rsidRDefault="003426D1" w:rsidP="003426D1">
      <w:pPr>
        <w:rPr>
          <w:rFonts w:ascii="Arial" w:hAnsi="Arial" w:cs="Arial"/>
          <w:sz w:val="20"/>
          <w:szCs w:val="20"/>
        </w:rPr>
      </w:pPr>
    </w:p>
    <w:p w14:paraId="2C2FF1E9" w14:textId="77777777" w:rsidR="003426D1" w:rsidRPr="002A4AA8" w:rsidRDefault="003426D1" w:rsidP="003426D1">
      <w:pPr>
        <w:rPr>
          <w:rFonts w:ascii="Arial" w:hAnsi="Arial" w:cs="Arial"/>
          <w:sz w:val="20"/>
          <w:szCs w:val="20"/>
        </w:rPr>
      </w:pPr>
    </w:p>
    <w:p w14:paraId="46605455"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78900ECD"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4994CB14"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6C3F9A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5F2290D3"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4C1ACD49"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B42532B"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A7D76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3A43A30A" w14:textId="77777777" w:rsidR="003426D1" w:rsidRPr="002A4AA8" w:rsidRDefault="003426D1" w:rsidP="003426D1">
      <w:pPr>
        <w:pStyle w:val="Akapitzlist"/>
        <w:jc w:val="both"/>
        <w:rPr>
          <w:rFonts w:ascii="Arial" w:hAnsi="Arial" w:cs="Arial"/>
          <w:sz w:val="20"/>
          <w:szCs w:val="20"/>
        </w:rPr>
      </w:pPr>
    </w:p>
    <w:p w14:paraId="4FD2872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5A98D3AA" w14:textId="77777777" w:rsidR="003426D1" w:rsidRPr="002A4AA8" w:rsidRDefault="003426D1" w:rsidP="003426D1">
      <w:pPr>
        <w:pStyle w:val="Akapitzlist"/>
        <w:jc w:val="both"/>
        <w:rPr>
          <w:rFonts w:ascii="Arial" w:hAnsi="Arial" w:cs="Arial"/>
          <w:sz w:val="20"/>
          <w:szCs w:val="20"/>
        </w:rPr>
      </w:pPr>
    </w:p>
    <w:p w14:paraId="33FD0670"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54"/>
      </w:r>
      <w:r w:rsidRPr="002A4AA8">
        <w:rPr>
          <w:rFonts w:ascii="Arial" w:hAnsi="Arial" w:cs="Arial"/>
          <w:sz w:val="20"/>
          <w:szCs w:val="20"/>
        </w:rPr>
        <w:t>, a odpisy amortyzacyjne od tych środków trwałych nie są dokonywane jednorazowo lub gdy nie dokonuje się od nich odpisów amortyzacyjnych.</w:t>
      </w:r>
    </w:p>
    <w:p w14:paraId="0CECBCD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71149EBA"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3F1A28A0"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6995610F"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40"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2B95B9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3BFC3D60" w14:textId="77777777" w:rsidR="00610139" w:rsidRDefault="00610139" w:rsidP="00AA7312">
      <w:pPr>
        <w:jc w:val="both"/>
        <w:rPr>
          <w:rFonts w:ascii="Arial" w:hAnsi="Arial" w:cs="Arial"/>
          <w:sz w:val="20"/>
          <w:szCs w:val="20"/>
        </w:rPr>
      </w:pPr>
    </w:p>
    <w:p w14:paraId="6CEA850B" w14:textId="77777777" w:rsidR="00A92FFC" w:rsidRDefault="00A92FFC">
      <w:pPr>
        <w:rPr>
          <w:rFonts w:ascii="Arial" w:hAnsi="Arial" w:cs="Arial"/>
          <w:sz w:val="20"/>
          <w:szCs w:val="20"/>
        </w:rPr>
        <w:sectPr w:rsidR="00A92FFC" w:rsidSect="00E01870">
          <w:pgSz w:w="11906" w:h="16838" w:code="9"/>
          <w:pgMar w:top="1418" w:right="1418" w:bottom="1418" w:left="1418" w:header="709" w:footer="709" w:gutter="0"/>
          <w:cols w:space="708"/>
          <w:titlePg/>
        </w:sectPr>
      </w:pPr>
    </w:p>
    <w:p w14:paraId="505DF971" w14:textId="21974A36" w:rsidR="00610139" w:rsidRPr="00610139" w:rsidRDefault="00610139" w:rsidP="005E02D8">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15 </w:t>
      </w:r>
      <w:r w:rsidRPr="000E5745">
        <w:rPr>
          <w:rFonts w:ascii="Arial" w:hAnsi="Arial" w:cs="Arial"/>
          <w:bCs/>
          <w:sz w:val="20"/>
          <w:szCs w:val="20"/>
        </w:rPr>
        <w:t>do</w:t>
      </w:r>
      <w:r w:rsidRPr="00610139">
        <w:rPr>
          <w:rFonts w:ascii="Arial" w:hAnsi="Arial" w:cs="Arial"/>
          <w:bCs/>
          <w:sz w:val="20"/>
          <w:szCs w:val="20"/>
        </w:rPr>
        <w:t xml:space="preserve"> </w:t>
      </w:r>
      <w:r w:rsidRPr="00610139">
        <w:rPr>
          <w:rFonts w:ascii="Arial" w:hAnsi="Arial" w:cs="Arial"/>
          <w:sz w:val="20"/>
          <w:szCs w:val="20"/>
        </w:rPr>
        <w:t>umowy: Wzór Oświadczenia o podziale kwoty dofinansowania na źródła finansowania.</w:t>
      </w:r>
    </w:p>
    <w:p w14:paraId="40374250" w14:textId="77777777" w:rsidR="00610139" w:rsidRPr="00610139" w:rsidRDefault="00610139" w:rsidP="00610139">
      <w:pPr>
        <w:jc w:val="both"/>
        <w:rPr>
          <w:rFonts w:ascii="Arial" w:hAnsi="Arial" w:cs="Arial"/>
          <w:sz w:val="20"/>
          <w:szCs w:val="20"/>
        </w:rPr>
      </w:pPr>
    </w:p>
    <w:p w14:paraId="22F7BDDF"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153BE071" w14:textId="77777777" w:rsidR="00610139" w:rsidRDefault="00610139" w:rsidP="00610139">
      <w:pPr>
        <w:jc w:val="both"/>
        <w:rPr>
          <w:rFonts w:ascii="Arial" w:hAnsi="Arial" w:cs="Arial"/>
          <w:sz w:val="20"/>
          <w:szCs w:val="20"/>
        </w:rPr>
      </w:pPr>
    </w:p>
    <w:p w14:paraId="351E0D04" w14:textId="6C2C17D2"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Dz. U. z 2022 r. poz. 513 z</w:t>
      </w:r>
      <w:r w:rsidR="00500442">
        <w:rPr>
          <w:rFonts w:ascii="Arial" w:hAnsi="Arial" w:cs="Arial"/>
          <w:sz w:val="20"/>
          <w:szCs w:val="20"/>
        </w:rPr>
        <w:t>e</w:t>
      </w:r>
      <w:r w:rsidR="00B01668" w:rsidRPr="00B01668">
        <w:rPr>
          <w:rFonts w:ascii="Arial" w:hAnsi="Arial" w:cs="Arial"/>
          <w:sz w:val="20"/>
          <w:szCs w:val="20"/>
        </w:rPr>
        <w:t xml:space="preserve"> zm.</w:t>
      </w:r>
      <w:r w:rsidRPr="00610139">
        <w:rPr>
          <w:rFonts w:ascii="Arial" w:hAnsi="Arial" w:cs="Arial"/>
          <w:sz w:val="20"/>
          <w:szCs w:val="20"/>
        </w:rPr>
        <w:t>).</w:t>
      </w:r>
    </w:p>
    <w:p w14:paraId="5CE634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6D2E779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7D1C9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BD9CA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67465C74"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2AAE06E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noWrap/>
            <w:vAlign w:val="bottom"/>
            <w:hideMark/>
          </w:tcPr>
          <w:p w14:paraId="714B0D3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D63A895"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1155C2F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noWrap/>
            <w:vAlign w:val="bottom"/>
            <w:hideMark/>
          </w:tcPr>
          <w:p w14:paraId="2224EB4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86CE2C6"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7347647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noWrap/>
            <w:vAlign w:val="bottom"/>
            <w:hideMark/>
          </w:tcPr>
          <w:p w14:paraId="14E74C7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BD7A8B4"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544477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noWrap/>
            <w:vAlign w:val="bottom"/>
            <w:hideMark/>
          </w:tcPr>
          <w:p w14:paraId="619F003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30325FF"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0B6FC4C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noWrap/>
            <w:vAlign w:val="bottom"/>
            <w:hideMark/>
          </w:tcPr>
          <w:p w14:paraId="59DBDEE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E2CD6B2"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0AD59EE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noWrap/>
            <w:vAlign w:val="bottom"/>
            <w:hideMark/>
          </w:tcPr>
          <w:p w14:paraId="403EA42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003212E"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593532A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noWrap/>
            <w:vAlign w:val="bottom"/>
            <w:hideMark/>
          </w:tcPr>
          <w:p w14:paraId="68E5B95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396E8B3"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231CC9D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noWrap/>
            <w:vAlign w:val="bottom"/>
            <w:hideMark/>
          </w:tcPr>
          <w:p w14:paraId="2278E93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3D30DA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F69E41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5FD74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5B0237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2C046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755E174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4BAD51C"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14E2F7A"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F80369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2E8E6B10" w14:textId="77777777" w:rsidR="00610139" w:rsidRPr="00610139" w:rsidRDefault="00610139" w:rsidP="00610139">
      <w:pPr>
        <w:jc w:val="both"/>
        <w:rPr>
          <w:rFonts w:ascii="Arial" w:hAnsi="Arial" w:cs="Arial"/>
          <w:sz w:val="20"/>
          <w:szCs w:val="20"/>
        </w:rPr>
      </w:pPr>
    </w:p>
    <w:p w14:paraId="28AE212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3B399A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2BD88F63" w14:textId="77777777" w:rsidR="00610139" w:rsidRPr="00610139" w:rsidRDefault="00610139" w:rsidP="00610139">
      <w:pPr>
        <w:jc w:val="both"/>
        <w:rPr>
          <w:rFonts w:ascii="Arial" w:hAnsi="Arial" w:cs="Arial"/>
          <w:sz w:val="20"/>
          <w:szCs w:val="20"/>
        </w:rPr>
      </w:pPr>
    </w:p>
    <w:p w14:paraId="2E01A38E" w14:textId="77777777" w:rsidR="00610139" w:rsidRDefault="00610139" w:rsidP="00610139">
      <w:pPr>
        <w:jc w:val="both"/>
        <w:rPr>
          <w:rFonts w:ascii="Arial" w:hAnsi="Arial" w:cs="Arial"/>
          <w:sz w:val="20"/>
          <w:szCs w:val="20"/>
        </w:rPr>
      </w:pPr>
    </w:p>
    <w:p w14:paraId="0FEC4938" w14:textId="77777777" w:rsidR="00610139" w:rsidRDefault="00610139" w:rsidP="00610139">
      <w:pPr>
        <w:jc w:val="both"/>
        <w:rPr>
          <w:rFonts w:ascii="Arial" w:hAnsi="Arial" w:cs="Arial"/>
          <w:sz w:val="20"/>
          <w:szCs w:val="20"/>
        </w:rPr>
      </w:pPr>
    </w:p>
    <w:p w14:paraId="76C19985" w14:textId="77777777" w:rsidR="00610139" w:rsidRDefault="00610139" w:rsidP="00610139">
      <w:pPr>
        <w:jc w:val="both"/>
        <w:rPr>
          <w:rFonts w:ascii="Arial" w:hAnsi="Arial" w:cs="Arial"/>
          <w:sz w:val="20"/>
          <w:szCs w:val="20"/>
        </w:rPr>
      </w:pPr>
    </w:p>
    <w:p w14:paraId="7C2B7BA6" w14:textId="77777777" w:rsidR="00610139" w:rsidRDefault="00610139" w:rsidP="00610139">
      <w:pPr>
        <w:jc w:val="both"/>
        <w:rPr>
          <w:rFonts w:ascii="Arial" w:hAnsi="Arial" w:cs="Arial"/>
          <w:sz w:val="20"/>
          <w:szCs w:val="20"/>
        </w:rPr>
      </w:pPr>
    </w:p>
    <w:p w14:paraId="2B3384B8" w14:textId="77777777" w:rsidR="00610139" w:rsidRDefault="00610139" w:rsidP="00610139">
      <w:pPr>
        <w:jc w:val="both"/>
        <w:rPr>
          <w:rFonts w:ascii="Arial" w:hAnsi="Arial" w:cs="Arial"/>
          <w:sz w:val="20"/>
          <w:szCs w:val="20"/>
        </w:rPr>
      </w:pPr>
    </w:p>
    <w:p w14:paraId="72775298" w14:textId="77777777" w:rsidR="00610139" w:rsidRPr="00610139" w:rsidRDefault="00610139" w:rsidP="00610139">
      <w:pPr>
        <w:jc w:val="both"/>
        <w:rPr>
          <w:rFonts w:ascii="Arial" w:hAnsi="Arial" w:cs="Arial"/>
          <w:sz w:val="20"/>
          <w:szCs w:val="20"/>
        </w:rPr>
      </w:pPr>
    </w:p>
    <w:p w14:paraId="66A8838F" w14:textId="729ACD32" w:rsidR="00610139" w:rsidRPr="00610139" w:rsidRDefault="00610139" w:rsidP="00610139">
      <w:pPr>
        <w:jc w:val="right"/>
        <w:rPr>
          <w:rFonts w:ascii="Arial" w:hAnsi="Arial" w:cs="Arial"/>
          <w:sz w:val="20"/>
          <w:szCs w:val="20"/>
        </w:rPr>
      </w:pPr>
      <w:r w:rsidRPr="00610139">
        <w:rPr>
          <w:rFonts w:ascii="Arial" w:hAnsi="Arial" w:cs="Arial"/>
          <w:sz w:val="20"/>
          <w:szCs w:val="20"/>
        </w:rPr>
        <w:t>…………………………………………..</w:t>
      </w:r>
    </w:p>
    <w:p w14:paraId="69CBE5FB"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4E42B0A4" w14:textId="77777777" w:rsidR="00610139" w:rsidRPr="00610139" w:rsidRDefault="00610139" w:rsidP="00610139">
      <w:pPr>
        <w:jc w:val="both"/>
        <w:rPr>
          <w:rFonts w:ascii="Arial" w:hAnsi="Arial" w:cs="Arial"/>
          <w:sz w:val="20"/>
          <w:szCs w:val="20"/>
        </w:rPr>
      </w:pPr>
    </w:p>
    <w:p w14:paraId="6F7F50FA" w14:textId="77777777" w:rsidR="00610139" w:rsidRDefault="00610139" w:rsidP="00610139">
      <w:pPr>
        <w:jc w:val="both"/>
        <w:rPr>
          <w:rFonts w:ascii="Arial" w:hAnsi="Arial" w:cs="Arial"/>
          <w:sz w:val="20"/>
          <w:szCs w:val="20"/>
        </w:rPr>
      </w:pPr>
    </w:p>
    <w:p w14:paraId="02527904" w14:textId="77777777" w:rsidR="00610139" w:rsidRDefault="00610139" w:rsidP="00610139">
      <w:pPr>
        <w:jc w:val="both"/>
        <w:rPr>
          <w:rFonts w:ascii="Arial" w:hAnsi="Arial" w:cs="Arial"/>
          <w:sz w:val="20"/>
          <w:szCs w:val="20"/>
        </w:rPr>
      </w:pPr>
    </w:p>
    <w:p w14:paraId="30F93B0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645AA508"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47A0FCF" w14:textId="77777777" w:rsidR="00610139" w:rsidRDefault="00610139">
      <w:pPr>
        <w:rPr>
          <w:rFonts w:ascii="Arial" w:hAnsi="Arial" w:cs="Arial"/>
          <w:sz w:val="20"/>
          <w:szCs w:val="20"/>
        </w:rPr>
      </w:pPr>
    </w:p>
    <w:sectPr w:rsidR="00610139" w:rsidSect="00E01870">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2AC8B" w14:textId="77777777" w:rsidR="00EC0DE3" w:rsidRDefault="00EC0DE3" w:rsidP="009D490C">
      <w:r>
        <w:separator/>
      </w:r>
    </w:p>
  </w:endnote>
  <w:endnote w:type="continuationSeparator" w:id="0">
    <w:p w14:paraId="7330917B" w14:textId="77777777" w:rsidR="00EC0DE3" w:rsidRDefault="00EC0DE3" w:rsidP="009D490C">
      <w:r>
        <w:continuationSeparator/>
      </w:r>
    </w:p>
  </w:endnote>
  <w:endnote w:type="continuationNotice" w:id="1">
    <w:p w14:paraId="1B3683FA" w14:textId="77777777" w:rsidR="00EC0DE3" w:rsidRDefault="00EC0D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D883E" w14:textId="31D4F835" w:rsidR="00D1183A" w:rsidRPr="00F20079" w:rsidRDefault="00D1183A">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36F069E5" w14:textId="77777777" w:rsidR="00D1183A" w:rsidRDefault="00D118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8154C" w14:textId="511DFB5C" w:rsidR="00D1183A" w:rsidRPr="00F20079" w:rsidRDefault="00D1183A">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60</w:t>
    </w:r>
    <w:r w:rsidRPr="00F20079">
      <w:rPr>
        <w:rStyle w:val="Numerstrony"/>
        <w:rFonts w:ascii="Arial" w:hAnsi="Arial" w:cs="Arial"/>
        <w:sz w:val="18"/>
        <w:szCs w:val="18"/>
      </w:rPr>
      <w:fldChar w:fldCharType="end"/>
    </w:r>
  </w:p>
  <w:p w14:paraId="3D75E81D" w14:textId="77777777" w:rsidR="00D1183A" w:rsidRDefault="00D1183A">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8E3CF" w14:textId="77777777" w:rsidR="00D1183A" w:rsidRPr="00F20079" w:rsidRDefault="00D1183A">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13D87E47" w14:textId="77777777" w:rsidR="00D1183A" w:rsidRDefault="00D118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D92B8" w14:textId="77777777" w:rsidR="00EC0DE3" w:rsidRDefault="00EC0DE3" w:rsidP="009D490C">
      <w:r>
        <w:separator/>
      </w:r>
    </w:p>
  </w:footnote>
  <w:footnote w:type="continuationSeparator" w:id="0">
    <w:p w14:paraId="69B96082" w14:textId="77777777" w:rsidR="00EC0DE3" w:rsidRDefault="00EC0DE3" w:rsidP="009D490C">
      <w:r>
        <w:continuationSeparator/>
      </w:r>
    </w:p>
  </w:footnote>
  <w:footnote w:type="continuationNotice" w:id="1">
    <w:p w14:paraId="41B5F4E4" w14:textId="77777777" w:rsidR="00EC0DE3" w:rsidRDefault="00EC0DE3"/>
  </w:footnote>
  <w:footnote w:id="2">
    <w:p w14:paraId="04EAFB0D" w14:textId="77777777" w:rsidR="00D1183A" w:rsidRPr="00511619" w:rsidRDefault="00D1183A" w:rsidP="002A4AA8">
      <w:pPr>
        <w:pStyle w:val="Tekstprzypisudolnego"/>
        <w:jc w:val="both"/>
        <w:rPr>
          <w:rFonts w:ascii="Arial" w:hAnsi="Arial" w:cs="Arial"/>
          <w:i/>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Niniejszy wzór Umowy o dofinansowanie określa minimalny zakres praw i obowiązków Stron w związku z przyznaniem dofinansowania w ramach FEPZ 2021-2027 i może zostać przez Instytucję Pośredniczącą FEPZ zmieniony lub uzupełniony, w tym w szczególności w zakresie niezbędnym dla zachowania zgodności jego zapisów z treścią przepisów prawa wspólnotowego lub krajowego, wytycznych i zasad FEPZ 2021-2027.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511619">
        <w:rPr>
          <w:rFonts w:ascii="Arial" w:hAnsi="Arial" w:cs="Arial"/>
          <w:i/>
          <w:sz w:val="16"/>
          <w:szCs w:val="16"/>
        </w:rPr>
        <w:t>Wytycznych dotyczących kwalifikowalności wydatków na lata 2021-2027.</w:t>
      </w:r>
    </w:p>
  </w:footnote>
  <w:footnote w:id="3">
    <w:p w14:paraId="45ADC769" w14:textId="77777777" w:rsidR="00D1183A" w:rsidRPr="00511619" w:rsidRDefault="00D1183A"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wskazać datę </w:t>
      </w:r>
      <w:bookmarkStart w:id="1" w:name="_Hlk142046897"/>
      <w:r w:rsidRPr="00511619">
        <w:rPr>
          <w:rFonts w:ascii="Arial" w:hAnsi="Arial" w:cs="Arial"/>
          <w:sz w:val="16"/>
          <w:szCs w:val="16"/>
        </w:rPr>
        <w:t xml:space="preserve">i miejsce zawarcia umowy w formie pisemnej. </w:t>
      </w:r>
      <w:bookmarkEnd w:id="1"/>
      <w:r w:rsidRPr="00511619">
        <w:rPr>
          <w:rFonts w:ascii="Arial" w:hAnsi="Arial" w:cs="Arial"/>
          <w:sz w:val="16"/>
          <w:szCs w:val="16"/>
        </w:rPr>
        <w:t xml:space="preserve">Jeżeli przyjęto inną formę zawarcia umowy niż pisemna należy usunąć niniejszy zapis oraz przypis.  </w:t>
      </w:r>
    </w:p>
  </w:footnote>
  <w:footnote w:id="4">
    <w:p w14:paraId="36C7EEFF" w14:textId="77777777" w:rsidR="00D1183A" w:rsidRPr="00511619" w:rsidRDefault="00D1183A"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  </w:t>
      </w:r>
    </w:p>
  </w:footnote>
  <w:footnote w:id="5">
    <w:p w14:paraId="2F287D0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jest rozumiany jako partner wiodący projektu w przypadku realizowania Projektu z Partnerem/</w:t>
      </w:r>
      <w:proofErr w:type="spellStart"/>
      <w:r w:rsidRPr="00511619">
        <w:rPr>
          <w:rFonts w:ascii="Arial" w:hAnsi="Arial" w:cs="Arial"/>
          <w:sz w:val="16"/>
          <w:szCs w:val="16"/>
        </w:rPr>
        <w:t>ami</w:t>
      </w:r>
      <w:proofErr w:type="spellEnd"/>
      <w:r w:rsidRPr="00511619">
        <w:rPr>
          <w:rFonts w:ascii="Arial" w:hAnsi="Arial" w:cs="Arial"/>
          <w:sz w:val="16"/>
          <w:szCs w:val="16"/>
        </w:rPr>
        <w:t xml:space="preserve"> wskazanymi we wniosku. </w:t>
      </w:r>
    </w:p>
  </w:footnote>
  <w:footnote w:id="6">
    <w:p w14:paraId="3F51984A" w14:textId="77777777" w:rsidR="00D1183A" w:rsidRPr="00511619" w:rsidRDefault="00D1183A" w:rsidP="002A4AA8">
      <w:pPr>
        <w:spacing w:after="60"/>
        <w:jc w:val="both"/>
        <w:rPr>
          <w:rFonts w:ascii="Arial" w:hAnsi="Arial" w:cs="Arial"/>
          <w:color w:val="000000"/>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511619">
        <w:rPr>
          <w:rFonts w:ascii="Arial" w:hAnsi="Arial" w:cs="Arial"/>
          <w:sz w:val="16"/>
          <w:szCs w:val="16"/>
        </w:rPr>
        <w:t>nem</w:t>
      </w:r>
      <w:proofErr w:type="spellEnd"/>
      <w:r w:rsidRPr="00511619">
        <w:rPr>
          <w:rFonts w:ascii="Arial" w:hAnsi="Arial" w:cs="Arial"/>
          <w:sz w:val="16"/>
          <w:szCs w:val="16"/>
        </w:rPr>
        <w:t>…….., zamieszkałą/</w:t>
      </w:r>
      <w:proofErr w:type="spellStart"/>
      <w:r w:rsidRPr="00511619">
        <w:rPr>
          <w:rFonts w:ascii="Arial" w:hAnsi="Arial" w:cs="Arial"/>
          <w:sz w:val="16"/>
          <w:szCs w:val="16"/>
        </w:rPr>
        <w:t>ym</w:t>
      </w:r>
      <w:proofErr w:type="spellEnd"/>
      <w:r w:rsidRPr="00511619">
        <w:rPr>
          <w:rFonts w:ascii="Arial" w:hAnsi="Arial" w:cs="Arial"/>
          <w:sz w:val="16"/>
          <w:szCs w:val="16"/>
        </w:rPr>
        <w:t xml:space="preserve"> na ul. ………., prowadzącą/</w:t>
      </w:r>
      <w:proofErr w:type="spellStart"/>
      <w:r w:rsidRPr="00511619">
        <w:rPr>
          <w:rFonts w:ascii="Arial" w:hAnsi="Arial" w:cs="Arial"/>
          <w:sz w:val="16"/>
          <w:szCs w:val="16"/>
        </w:rPr>
        <w:t>ym</w:t>
      </w:r>
      <w:proofErr w:type="spellEnd"/>
      <w:r w:rsidRPr="00511619">
        <w:rPr>
          <w:rFonts w:ascii="Arial" w:hAnsi="Arial" w:cs="Arial"/>
          <w:sz w:val="16"/>
          <w:szCs w:val="16"/>
        </w:rPr>
        <w:t xml:space="preserve"> działalność gospodarczą zgodnie z wpisem do Centralnej Ewidencji i Informacji o Działalności Gospodarczej pod nazwą </w:t>
      </w:r>
      <w:r w:rsidRPr="00511619">
        <w:rPr>
          <w:rFonts w:ascii="Arial" w:hAnsi="Arial" w:cs="Arial"/>
          <w:color w:val="000000"/>
          <w:sz w:val="16"/>
          <w:szCs w:val="16"/>
        </w:rPr>
        <w:t>…………, z siedzibą:………….</w:t>
      </w:r>
      <w:r w:rsidRPr="00511619">
        <w:rPr>
          <w:rFonts w:ascii="Arial" w:hAnsi="Arial" w:cs="Arial"/>
          <w:sz w:val="16"/>
          <w:szCs w:val="16"/>
          <w:lang w:eastAsia="pl-PL"/>
        </w:rPr>
        <w:t xml:space="preserve"> NIP: …………</w:t>
      </w:r>
      <w:r w:rsidRPr="00511619">
        <w:rPr>
          <w:rFonts w:ascii="Arial" w:hAnsi="Arial" w:cs="Arial"/>
          <w:sz w:val="16"/>
          <w:szCs w:val="16"/>
        </w:rPr>
        <w:t>REGON: ………”.</w:t>
      </w:r>
    </w:p>
  </w:footnote>
  <w:footnote w:id="7">
    <w:p w14:paraId="384C167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przywołać pełnomocnictwo, oraz je załączyć, jeśli strona jest reprezentowana przez pełnomocnika – załącznik nr 1 do umowy.</w:t>
      </w:r>
    </w:p>
  </w:footnote>
  <w:footnote w:id="8">
    <w:p w14:paraId="5A05B26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Uzupełnić odpowiednio nazwę celu szczegółowego.</w:t>
      </w:r>
    </w:p>
  </w:footnote>
  <w:footnote w:id="9">
    <w:p w14:paraId="279B2DCF"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wybrane Wytyczne, jeśli nie dotyczy danego naboru. </w:t>
      </w:r>
    </w:p>
  </w:footnote>
  <w:footnote w:id="10">
    <w:p w14:paraId="07391DBE"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11">
    <w:p w14:paraId="3536B6B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2">
    <w:p w14:paraId="0F0BBF1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3">
    <w:p w14:paraId="50AF2CA0"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naborów,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6B4FCA5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5">
    <w:p w14:paraId="6F12721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oraz przewiduje wniesienie wkładu własnego przez Partnera.</w:t>
      </w:r>
      <w:r w:rsidRPr="00511619">
        <w:rPr>
          <w:rFonts w:ascii="Arial" w:eastAsia="Calibri" w:hAnsi="Arial" w:cs="Arial"/>
          <w:sz w:val="16"/>
          <w:szCs w:val="16"/>
        </w:rPr>
        <w:t xml:space="preserve"> </w:t>
      </w:r>
      <w:r w:rsidRPr="00511619">
        <w:rPr>
          <w:rFonts w:ascii="Arial" w:hAnsi="Arial" w:cs="Arial"/>
          <w:sz w:val="16"/>
          <w:szCs w:val="16"/>
        </w:rPr>
        <w:t xml:space="preserve">Wykreślić jeśli nie dotyczy. </w:t>
      </w:r>
    </w:p>
  </w:footnote>
  <w:footnote w:id="16">
    <w:p w14:paraId="31B02B15"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których jest udzielana pomoc publiczna.</w:t>
      </w:r>
    </w:p>
  </w:footnote>
  <w:footnote w:id="17">
    <w:p w14:paraId="4E71A42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lub Partnerzy są zobowiązani do wniesienia wkładu własnego.</w:t>
      </w:r>
    </w:p>
  </w:footnote>
  <w:footnote w:id="18">
    <w:p w14:paraId="78B3A96F" w14:textId="77777777" w:rsidR="00D1183A" w:rsidRPr="00511619" w:rsidRDefault="00D1183A" w:rsidP="00995907">
      <w:pPr>
        <w:pStyle w:val="Tekstprzypisudolnego"/>
        <w:jc w:val="both"/>
        <w:rPr>
          <w:rFonts w:ascii="Arial" w:hAnsi="Arial" w:cs="Arial"/>
          <w:iCs/>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 </w:t>
      </w:r>
      <w:r w:rsidRPr="00511619">
        <w:rPr>
          <w:rFonts w:ascii="Arial" w:hAnsi="Arial" w:cs="Arial"/>
          <w:iCs/>
          <w:sz w:val="16"/>
          <w:szCs w:val="16"/>
        </w:rPr>
        <w:t>którego łączny koszt jest mniejszy niż 5 mln EUR (włączając VAT) lub projektu, którego wartość wynosi co najmniej 5 mln EUR (włączając VAT) jeżeli brak jest prawnej możliwości odzyskania podatku VAT. W przypadku projektu, którego łączny koszt jest mniejszy niż 5 mln EUR (włączając VAT) i jest on objęty pomocą publiczną lub którego wartość wynosi co najmniej 5 mln EUR (włączając VAT) Beneficjent/</w:t>
      </w:r>
      <w:r w:rsidRPr="00511619">
        <w:rPr>
          <w:rFonts w:ascii="Arial" w:hAnsi="Arial" w:cs="Arial"/>
          <w:sz w:val="16"/>
          <w:szCs w:val="16"/>
        </w:rPr>
        <w:t>Partner/Realizator składa</w:t>
      </w:r>
      <w:r w:rsidRPr="00511619">
        <w:rPr>
          <w:rFonts w:ascii="Arial" w:hAnsi="Arial" w:cs="Arial"/>
          <w:iCs/>
          <w:sz w:val="16"/>
          <w:szCs w:val="16"/>
        </w:rPr>
        <w:t xml:space="preserve"> oświadczenie, stanowiące załącznik nr 3 do niniejszej umowy. </w:t>
      </w:r>
    </w:p>
  </w:footnote>
  <w:footnote w:id="19">
    <w:p w14:paraId="1F7800C9" w14:textId="77777777" w:rsidR="00D1183A" w:rsidRPr="00511619" w:rsidRDefault="00D1183A" w:rsidP="006F4F77">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w:t>
      </w:r>
      <w:r w:rsidRPr="00511619">
        <w:rPr>
          <w:rFonts w:ascii="Arial" w:hAnsi="Arial" w:cs="Arial"/>
          <w:iCs/>
          <w:sz w:val="16"/>
          <w:szCs w:val="16"/>
        </w:rPr>
        <w:t xml:space="preserve">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lub projektu, którego łączny koszt jest mniejszy niż 5 mln EUR (włączając VAT) i jest on objęty pomocą publiczną</w:t>
      </w:r>
      <w:r w:rsidRPr="00511619">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59C2E36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odpowiednio.</w:t>
      </w:r>
    </w:p>
  </w:footnote>
  <w:footnote w:id="21">
    <w:p w14:paraId="249BC695" w14:textId="5F1BEDE2"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Wskazać zgodnie z limitem określonym w regulaminie dla danego naboru.</w:t>
      </w:r>
    </w:p>
  </w:footnote>
  <w:footnote w:id="22">
    <w:p w14:paraId="071E10E2"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23">
    <w:p w14:paraId="277A5DE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r w:rsidRPr="00511619">
        <w:rPr>
          <w:rFonts w:ascii="Arial" w:eastAsia="Calibri" w:hAnsi="Arial" w:cs="Arial"/>
          <w:sz w:val="16"/>
          <w:szCs w:val="16"/>
        </w:rPr>
        <w:t xml:space="preserve"> </w:t>
      </w:r>
      <w:r w:rsidRPr="00511619">
        <w:rPr>
          <w:rFonts w:ascii="Arial" w:hAnsi="Arial" w:cs="Arial"/>
          <w:sz w:val="16"/>
          <w:szCs w:val="16"/>
        </w:rPr>
        <w:t>Wykreślić jeśli nie dotyczy.</w:t>
      </w:r>
    </w:p>
  </w:footnote>
  <w:footnote w:id="24">
    <w:p w14:paraId="1C7162C7"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gdy IP w Regulaminie wyboru ograniczy możliwość kwalifikowania wydatków wstecz.</w:t>
      </w:r>
    </w:p>
  </w:footnote>
  <w:footnote w:id="25">
    <w:p w14:paraId="44E7296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rozpoczęły realizację.</w:t>
      </w:r>
    </w:p>
  </w:footnote>
  <w:footnote w:id="26">
    <w:p w14:paraId="732D698D"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nie rozpoczęły jeszcze realizacji.</w:t>
      </w:r>
    </w:p>
  </w:footnote>
  <w:footnote w:id="27">
    <w:p w14:paraId="30374B72" w14:textId="77777777" w:rsidR="00D1183A" w:rsidRPr="00511619" w:rsidRDefault="00D1183A" w:rsidP="008038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Zachowanie trwałości projektu obowiązuje w odniesieniu do wydatków ponoszonych jako cross-</w:t>
      </w:r>
      <w:proofErr w:type="spellStart"/>
      <w:r w:rsidRPr="00511619">
        <w:rPr>
          <w:rFonts w:ascii="Arial" w:hAnsi="Arial" w:cs="Arial"/>
          <w:sz w:val="16"/>
          <w:szCs w:val="16"/>
        </w:rPr>
        <w:t>financing</w:t>
      </w:r>
      <w:proofErr w:type="spellEnd"/>
      <w:r w:rsidRPr="00511619">
        <w:rPr>
          <w:rFonts w:ascii="Arial" w:hAnsi="Arial" w:cs="Arial"/>
          <w:sz w:val="16"/>
          <w:szCs w:val="16"/>
        </w:rPr>
        <w:t xml:space="preserve">, przez okres 5 lat (3 lat w przypadku MŚP – w odniesieniu do projektów, z którymi związany jest wymóg utrzymania inwestycji lub miejsc pracy) od daty płatności końcowej na rzecz Beneficjenta, lub w okresie ustalonym zgodnie z zasadami pomocy państwa, tam gdzie ma to zastosowanie.  </w:t>
      </w:r>
    </w:p>
  </w:footnote>
  <w:footnote w:id="28">
    <w:p w14:paraId="54562CC1" w14:textId="77777777" w:rsidR="00D1183A" w:rsidRPr="00511619" w:rsidRDefault="00D1183A" w:rsidP="00C25D4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29">
    <w:p w14:paraId="08FFC7E0"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Należy wykreślić, jeżeli w ramach Projektu nie jest udzielana pomoc publiczna/</w:t>
      </w:r>
      <w:r w:rsidRPr="00511619">
        <w:rPr>
          <w:rFonts w:ascii="Arial" w:hAnsi="Arial" w:cs="Arial"/>
          <w:i/>
          <w:sz w:val="16"/>
          <w:szCs w:val="16"/>
        </w:rPr>
        <w:t xml:space="preserve">pomoc de </w:t>
      </w:r>
      <w:proofErr w:type="spellStart"/>
      <w:r w:rsidRPr="00511619">
        <w:rPr>
          <w:rFonts w:ascii="Arial" w:hAnsi="Arial" w:cs="Arial"/>
          <w:i/>
          <w:sz w:val="16"/>
          <w:szCs w:val="16"/>
        </w:rPr>
        <w:t>minimis</w:t>
      </w:r>
      <w:proofErr w:type="spellEnd"/>
      <w:r w:rsidRPr="00511619">
        <w:rPr>
          <w:rFonts w:ascii="Arial" w:hAnsi="Arial" w:cs="Arial"/>
          <w:sz w:val="16"/>
          <w:szCs w:val="16"/>
        </w:rPr>
        <w:t>.</w:t>
      </w:r>
    </w:p>
  </w:footnote>
  <w:footnote w:id="30">
    <w:p w14:paraId="57A3951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1">
    <w:p w14:paraId="399BA6D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235B656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33">
    <w:p w14:paraId="044D490E"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zobowiązuje się do stosowania zmienionych </w:t>
      </w:r>
      <w:r w:rsidRPr="00511619">
        <w:rPr>
          <w:rFonts w:ascii="Arial" w:hAnsi="Arial" w:cs="Arial"/>
          <w:i/>
          <w:sz w:val="16"/>
          <w:szCs w:val="16"/>
        </w:rPr>
        <w:t>Wytycznych</w:t>
      </w:r>
      <w:r w:rsidRPr="00511619">
        <w:rPr>
          <w:rFonts w:ascii="Arial" w:hAnsi="Arial" w:cs="Arial"/>
          <w:sz w:val="16"/>
          <w:szCs w:val="16"/>
        </w:rPr>
        <w:t xml:space="preserve">, z zastrzeżeniem przepisów przejściowych określonych w tychże dokumentach oraz z zastrzeżeniem ust. 7 dot. </w:t>
      </w:r>
      <w:r w:rsidRPr="00511619">
        <w:rPr>
          <w:rFonts w:ascii="Arial" w:hAnsi="Arial" w:cs="Arial"/>
          <w:i/>
          <w:iCs/>
          <w:sz w:val="16"/>
          <w:szCs w:val="16"/>
        </w:rPr>
        <w:t>Wytycznych dotyczących  kwalifikowalności</w:t>
      </w:r>
      <w:r w:rsidRPr="00511619">
        <w:rPr>
          <w:rFonts w:ascii="Arial" w:hAnsi="Arial" w:cs="Arial"/>
          <w:sz w:val="16"/>
          <w:szCs w:val="16"/>
        </w:rPr>
        <w:t>.</w:t>
      </w:r>
    </w:p>
  </w:footnote>
  <w:footnote w:id="34">
    <w:p w14:paraId="23F85982" w14:textId="77777777" w:rsidR="00D1183A" w:rsidRPr="00511619" w:rsidRDefault="00D1183A" w:rsidP="002A4AA8">
      <w:pPr>
        <w:pStyle w:val="Default"/>
        <w:rPr>
          <w:sz w:val="16"/>
          <w:szCs w:val="16"/>
        </w:rPr>
      </w:pPr>
      <w:r w:rsidRPr="00511619">
        <w:rPr>
          <w:rStyle w:val="Odwoanieprzypisudolnego"/>
          <w:sz w:val="16"/>
          <w:szCs w:val="16"/>
        </w:rPr>
        <w:footnoteRef/>
      </w:r>
      <w:r w:rsidRPr="00511619">
        <w:rPr>
          <w:sz w:val="16"/>
          <w:szCs w:val="16"/>
        </w:rPr>
        <w:t xml:space="preserve"> Wszczęcie postępowania jest tożsame z publikacją ogłoszenia o zamówieniu publicznym lub wszczęciu postępowania lub zamiarze udzielenia zamówienia zapytania ofertowego, o którym mowa w sekcji 3.2 </w:t>
      </w:r>
      <w:bookmarkStart w:id="19" w:name="_Hlk20992291"/>
      <w:r w:rsidRPr="00511619">
        <w:rPr>
          <w:i/>
          <w:iCs/>
          <w:sz w:val="16"/>
          <w:szCs w:val="16"/>
        </w:rPr>
        <w:t>Wytycznych dotyczących kwalifikowalności</w:t>
      </w:r>
      <w:bookmarkEnd w:id="19"/>
      <w:r w:rsidRPr="00511619">
        <w:rPr>
          <w:sz w:val="16"/>
          <w:szCs w:val="16"/>
        </w:rPr>
        <w:t xml:space="preserve">, lub ogłoszenia o prowadzonym naborze pracowników na podstawie stosunku pracy, pod warunkiem, że beneficjent udokumentuje publikację. </w:t>
      </w:r>
    </w:p>
  </w:footnote>
  <w:footnote w:id="35">
    <w:p w14:paraId="098E8548" w14:textId="77777777" w:rsidR="00D1183A" w:rsidRPr="00511619" w:rsidRDefault="00D1183A">
      <w:pPr>
        <w:pStyle w:val="Tekstprzypisudolnego"/>
        <w:rPr>
          <w:rFonts w:ascii="Arial" w:hAnsi="Arial" w:cs="Arial"/>
          <w:sz w:val="16"/>
          <w:szCs w:val="16"/>
        </w:rPr>
      </w:pPr>
      <w:r w:rsidRPr="00511619">
        <w:rPr>
          <w:rStyle w:val="Odwoanieprzypisudolnego"/>
          <w:rFonts w:ascii="Arial" w:eastAsia="Calibri" w:hAnsi="Arial" w:cs="Arial"/>
          <w:color w:val="000000"/>
          <w:sz w:val="16"/>
          <w:szCs w:val="16"/>
          <w:lang w:eastAsia="pl-PL"/>
        </w:rPr>
        <w:footnoteRef/>
      </w:r>
      <w:r w:rsidRPr="00511619">
        <w:rPr>
          <w:rFonts w:ascii="Arial" w:hAnsi="Arial" w:cs="Arial"/>
          <w:sz w:val="16"/>
          <w:szCs w:val="16"/>
        </w:rPr>
        <w:t xml:space="preserve"> W przypadku innych uregulowań wynikających z założeń naboru należy zmienić odpowiednio wskazanie miejsca biura.</w:t>
      </w:r>
    </w:p>
  </w:footnote>
  <w:footnote w:id="36">
    <w:p w14:paraId="3B9BBF59"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511619">
        <w:rPr>
          <w:rFonts w:ascii="Arial" w:hAnsi="Arial" w:cs="Arial"/>
          <w:i/>
          <w:sz w:val="16"/>
          <w:szCs w:val="16"/>
        </w:rPr>
        <w:t xml:space="preserve"> „a, h, i, l” i „k”. </w:t>
      </w:r>
      <w:r w:rsidRPr="00511619">
        <w:rPr>
          <w:rFonts w:ascii="Arial" w:hAnsi="Arial" w:cs="Arial"/>
          <w:sz w:val="16"/>
          <w:szCs w:val="16"/>
        </w:rPr>
        <w:t>W zależności od celu, w którym realizowany ma być projekt należy pozostawić jedynie właściwe cele. Wykreślić jeśli nie dotyczy.</w:t>
      </w:r>
    </w:p>
  </w:footnote>
  <w:footnote w:id="37">
    <w:p w14:paraId="51F3B0D0" w14:textId="77777777" w:rsidR="00D1183A" w:rsidRPr="00511619" w:rsidRDefault="00D1183A" w:rsidP="001B2C7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ramach celów szczegółowych „c”, „d”. Weryfikacja krzyżowa prowadzona będzie  z wykorzystaniem aplikacji SM EFS w ramach celów: „c” lub „d”. W zależności od celu, w którym realizowany ma być projekt należy pozostawić jedynie właściwy cel. Weryfikacja podwójnego uczestnictwa dotyczy projektów wdrażanych w ramach tego samego celu szczegółowego. Wykreślić jeśli nie dotyczy.</w:t>
      </w:r>
    </w:p>
  </w:footnote>
  <w:footnote w:id="38">
    <w:p w14:paraId="610888E7"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9">
    <w:p w14:paraId="1F790260"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40">
    <w:p w14:paraId="07BF8FA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Dotyczy przypadku, gdy Projekt jest realizowany w ramach partnerstwa. Wykreślić odpowiedną część jeśli nie dotyczy.</w:t>
      </w:r>
    </w:p>
  </w:footnote>
  <w:footnote w:id="41">
    <w:p w14:paraId="5AF7E811"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2">
    <w:p w14:paraId="738EC4E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przypadku, gdy Projekt jest realizowany w ramach partnerstwa. Wykreślić jeśli nie dotyczy.</w:t>
      </w:r>
    </w:p>
  </w:footnote>
  <w:footnote w:id="43">
    <w:p w14:paraId="4725DD8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4">
    <w:p w14:paraId="12B0D35F" w14:textId="77777777" w:rsidR="00D1183A" w:rsidRPr="00511619" w:rsidRDefault="00D1183A" w:rsidP="005E2AA1">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5">
    <w:p w14:paraId="24A9ADFE"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6">
    <w:p w14:paraId="1C84B1E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Projekcie występuje Partner lub Realizator. Wykreślić odpowiednio jeśli nie dotyczy..</w:t>
      </w:r>
    </w:p>
  </w:footnote>
  <w:footnote w:id="47">
    <w:p w14:paraId="29A8DEF4" w14:textId="77777777" w:rsidR="00D1183A" w:rsidRPr="00511619" w:rsidRDefault="00D1183A"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8">
    <w:p w14:paraId="538AA488" w14:textId="2B17FAE0" w:rsidR="00D1183A" w:rsidRPr="00511619" w:rsidRDefault="00D1183A"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konieczności dodatkowego uszczegółowienia danych IP może zobowiązać Beneficjenta do załączenia do harmonogramu płatności dodatkowego dokumentu.</w:t>
      </w:r>
    </w:p>
  </w:footnote>
  <w:footnote w:id="49">
    <w:p w14:paraId="08D6C582" w14:textId="4406C8F7" w:rsidR="00D1183A" w:rsidRPr="00511619" w:rsidRDefault="00D1183A" w:rsidP="001D5633">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nazwę właściciela oraz numer rachunku płatniczego Beneficjenta. W przypadku, gdy rachunek płatniczy transferowy i/lub realizator nie występują w projekcie, właściwe pozycje należy wykreślić.</w:t>
      </w:r>
    </w:p>
  </w:footnote>
  <w:footnote w:id="50">
    <w:p w14:paraId="3263C65F" w14:textId="77777777" w:rsidR="00D1183A" w:rsidRPr="00511619" w:rsidRDefault="00D1183A" w:rsidP="001D5633">
      <w:pPr>
        <w:pStyle w:val="Tekstprzypisudolnego"/>
        <w:jc w:val="both"/>
        <w:rPr>
          <w:rFonts w:ascii="Arial" w:hAnsi="Arial" w:cs="Arial"/>
          <w:sz w:val="16"/>
          <w:szCs w:val="16"/>
          <w:highlight w:val="yellow"/>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3" w:name="_Hlk22890903"/>
      <w:r w:rsidRPr="00511619">
        <w:rPr>
          <w:rFonts w:ascii="Arial" w:hAnsi="Arial" w:cs="Arial"/>
          <w:sz w:val="16"/>
          <w:szCs w:val="16"/>
        </w:rPr>
        <w:t>W przypadku, gdy występuje więcej niż jeden realizator projektu, na rzecz którego będą przekazywane środki z transzy dofinansowania,  należy wskazać dane dotyczące rachunku płatniczego osobno dla każdego z realizatorów.</w:t>
      </w:r>
      <w:bookmarkEnd w:id="33"/>
    </w:p>
  </w:footnote>
  <w:footnote w:id="51">
    <w:p w14:paraId="38BE028E"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ramach których transze są przekazywane za pośrednictwem rachunku płatniczego transferowego jednostki samorządu terytorialnego.</w:t>
      </w:r>
    </w:p>
  </w:footnote>
  <w:footnote w:id="52">
    <w:p w14:paraId="36E2AD3D" w14:textId="77777777" w:rsidR="00D1183A" w:rsidRPr="00511619" w:rsidRDefault="00D1183A" w:rsidP="00BE3929">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Opis przelewu winien uwzględniać tytuł zwrotu, nazwę Beneficjenta oraz numer umowy o dofinansowanie.</w:t>
      </w:r>
    </w:p>
  </w:footnote>
  <w:footnote w:id="53">
    <w:p w14:paraId="374C10E2" w14:textId="500DF755"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54">
    <w:p w14:paraId="56C87C2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przekazywania transz dofinansowania o dużej wartości, Instytucja Pośrednicząca może zwiększyć częstotliwość dokonywania zwrotu odsetek bankowych.</w:t>
      </w:r>
    </w:p>
  </w:footnote>
  <w:footnote w:id="55">
    <w:p w14:paraId="64501C91" w14:textId="08170C0C"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14.</w:t>
      </w:r>
    </w:p>
  </w:footnote>
  <w:footnote w:id="56">
    <w:p w14:paraId="7064C130" w14:textId="77777777" w:rsidR="00D1183A" w:rsidRPr="00511619" w:rsidRDefault="00D1183A" w:rsidP="00FC5F8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57">
    <w:p w14:paraId="64543876"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6" w:name="_Hlk136333174"/>
      <w:r w:rsidRPr="00511619">
        <w:rPr>
          <w:rFonts w:ascii="Arial" w:hAnsi="Arial" w:cs="Arial"/>
          <w:sz w:val="16"/>
          <w:szCs w:val="16"/>
        </w:rPr>
        <w:t>Dotyczy przypadku, gdy Projekt jest realizowany w ramach partnerstwa. Wykreślić jeśli nie dotyczy.</w:t>
      </w:r>
      <w:bookmarkEnd w:id="36"/>
    </w:p>
  </w:footnote>
  <w:footnote w:id="58">
    <w:p w14:paraId="0E06E19C"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59">
    <w:p w14:paraId="3909CFE0"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Dotyczy sytuacji gdy w ramach Projektu wypłacono co najmniej dwie transze dofinansowania.</w:t>
      </w:r>
    </w:p>
  </w:footnote>
  <w:footnote w:id="60">
    <w:p w14:paraId="487892AD"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1">
    <w:p w14:paraId="549FC991"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511619">
        <w:rPr>
          <w:rFonts w:ascii="Arial" w:hAnsi="Arial" w:cs="Arial"/>
          <w:sz w:val="16"/>
          <w:szCs w:val="16"/>
        </w:rPr>
        <w:t>Pzp</w:t>
      </w:r>
      <w:proofErr w:type="spellEnd"/>
      <w:r w:rsidRPr="00511619">
        <w:rPr>
          <w:rFonts w:ascii="Arial" w:hAnsi="Arial" w:cs="Arial"/>
          <w:sz w:val="16"/>
          <w:szCs w:val="16"/>
        </w:rPr>
        <w:t>.</w:t>
      </w:r>
    </w:p>
  </w:footnote>
  <w:footnote w:id="62">
    <w:p w14:paraId="1104ADE6"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Przedmiotowy załącznik składany jest wyłącznie przez jednostki samorządu terytorialnego z wnioskami o płatność rozliczającymi wydatki, sfinansowane z więcej niż dwóch paragrafów klasyfikacji budżetowej.</w:t>
      </w:r>
    </w:p>
  </w:footnote>
  <w:footnote w:id="63">
    <w:p w14:paraId="7B900B72"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Za termin złożenia wniosku o płatność do IP uznaje się termin wpływu poprzez platformę SL2021-Projekty.</w:t>
      </w:r>
    </w:p>
  </w:footnote>
  <w:footnote w:id="64">
    <w:p w14:paraId="60140BC6"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5">
    <w:p w14:paraId="360084A7"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6">
    <w:p w14:paraId="4CEDC05A"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7">
    <w:p w14:paraId="57F913B0"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8">
    <w:p w14:paraId="09751C5C"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jednostek sektora finansów publicznych.</w:t>
      </w:r>
    </w:p>
  </w:footnote>
  <w:footnote w:id="69">
    <w:p w14:paraId="6CCDAB9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0">
    <w:p w14:paraId="293CCC93"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1">
    <w:p w14:paraId="1C80DBAD"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2">
    <w:p w14:paraId="16783F2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 </w:t>
      </w:r>
    </w:p>
  </w:footnote>
  <w:footnote w:id="73">
    <w:p w14:paraId="1E1AD98A"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 szczególności projektów zatwierdzonych do realizacji w ramach naborów, w których zostały wprowadzone kryteria wyboru projektów dotyczące efektywności zatrudnieniowej lub społeczno-zatrudnieniowej. Ustęp należy wykreślić, jeśli nie wprowadzono w ramach naboru kryteriów wyboru projektów dotyczących efektywności zatrudnieniowej lub społeczno-zatrudnieniowej.</w:t>
      </w:r>
    </w:p>
  </w:footnote>
  <w:footnote w:id="74">
    <w:p w14:paraId="071842F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beneficjentów zwolnionych na podstawie art. 206 ust. 4 </w:t>
      </w:r>
      <w:proofErr w:type="spellStart"/>
      <w:r w:rsidRPr="00511619">
        <w:rPr>
          <w:rFonts w:ascii="Arial" w:hAnsi="Arial" w:cs="Arial"/>
          <w:sz w:val="16"/>
          <w:szCs w:val="16"/>
        </w:rPr>
        <w:t>ufp</w:t>
      </w:r>
      <w:proofErr w:type="spellEnd"/>
      <w:r w:rsidRPr="00511619">
        <w:rPr>
          <w:rFonts w:ascii="Arial" w:hAnsi="Arial" w:cs="Arial"/>
          <w:sz w:val="16"/>
          <w:szCs w:val="16"/>
        </w:rPr>
        <w:t xml:space="preserve">  z obowiązku ustanawiania zabezpieczenia wykonania umowy.</w:t>
      </w:r>
    </w:p>
  </w:footnote>
  <w:footnote w:id="75">
    <w:p w14:paraId="48CE1B0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76">
    <w:p w14:paraId="25EED95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wartość dofinansowania projektu przekracza limit określony w rozporządzeniu Ministra Funduszy i Polityki Regionalnej z dnia 21 września 2022 r. w sprawie zaliczek w ramach programów finansowanych z udziałem środków europejskich (Dz. U. z 2022 r. poz.2055), stosuje się § 5 ust. 4  ww. rozporządzenia. Proces ustalania formy zabezpieczenia przebiega zgodnie z opisem zamieszczonym w Regulaminie wyboru. W przypadku przekroczenia limitu, o którym mowa powyżej, wypełnić zgodnie z ustaloną z Beneficjentem formą zabezpieczenia. Powyższe zapisy nie odnoszą się do podmiotów wskazanych w § 5 ust. 2 pkt 2 ww. rozporządzenia. </w:t>
      </w:r>
    </w:p>
  </w:footnote>
  <w:footnote w:id="77">
    <w:p w14:paraId="5713DE1A" w14:textId="77777777" w:rsidR="00D1183A" w:rsidRPr="00511619" w:rsidRDefault="00D1183A" w:rsidP="004D6DF2">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511619">
        <w:rPr>
          <w:rFonts w:ascii="Arial" w:hAnsi="Arial" w:cs="Arial"/>
          <w:sz w:val="16"/>
          <w:szCs w:val="16"/>
        </w:rPr>
        <w:t>Pzp</w:t>
      </w:r>
      <w:proofErr w:type="spellEnd"/>
      <w:r w:rsidRPr="00511619">
        <w:rPr>
          <w:rFonts w:ascii="Arial" w:hAnsi="Arial" w:cs="Arial"/>
          <w:sz w:val="16"/>
          <w:szCs w:val="16"/>
        </w:rPr>
        <w:t>.</w:t>
      </w:r>
    </w:p>
  </w:footnote>
  <w:footnote w:id="78">
    <w:p w14:paraId="303C77F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79">
    <w:p w14:paraId="1AD232F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0">
    <w:p w14:paraId="0CFAF6F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1">
    <w:p w14:paraId="12E14085" w14:textId="7735E87F" w:rsidR="00D1183A" w:rsidRPr="00511619" w:rsidRDefault="00D1183A" w:rsidP="00A17780">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zarządzającą projektem rozumie się tu osobę, wskazaną przez Beneficjenta we wniosku stanowiącym załącznik nr 5 do niniejszej umowy i upoważnioną w ramach obsługi SL2021-Projekty w jego imieniu do wszelkich czynności związanych z realizacją projektu, w szczególności do 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 przygotowywania i składania wniosków o płatność oraz przekazywania innych informacji związanych z realizacją projektu.</w:t>
      </w:r>
    </w:p>
  </w:footnote>
  <w:footnote w:id="82">
    <w:p w14:paraId="2BBC694B" w14:textId="77777777" w:rsidR="00D1183A" w:rsidRPr="00511619" w:rsidRDefault="00D1183A" w:rsidP="002A4AA8">
      <w:pPr>
        <w:pStyle w:val="Tekstprzypisudolnego"/>
        <w:spacing w:after="60"/>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Przepis nie obejmuje przypadku wezwania Beneficjenta do zwrotu środków na podstawie § 11 ust. 8.</w:t>
      </w:r>
    </w:p>
  </w:footnote>
  <w:footnote w:id="83">
    <w:p w14:paraId="762022D5"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Dotyczy wyłącznie projektów zatwierdzonych do realizacji w ramach naborów, w których zostały wprowadzone kryteria wyboru dotyczące efektywności zatrudnieniowej, zawodowej lub społeczno-zatrudnieniowej. </w:t>
      </w:r>
    </w:p>
  </w:footnote>
  <w:footnote w:id="84">
    <w:p w14:paraId="49E5353F" w14:textId="1A86C5CB" w:rsidR="00D1183A" w:rsidRPr="00511619" w:rsidRDefault="00D1183A" w:rsidP="001C1539">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Podatek od towarów i usług, o którym mowa w ustawie z dnia 11 marca 2004 r. o podatku od towarów i usług (Dz.U. z 2024 r., poz. 361, z</w:t>
      </w:r>
      <w:r>
        <w:rPr>
          <w:rFonts w:ascii="Arial" w:hAnsi="Arial" w:cs="Arial"/>
          <w:sz w:val="16"/>
          <w:szCs w:val="16"/>
        </w:rPr>
        <w:t>e</w:t>
      </w:r>
      <w:r w:rsidRPr="00511619">
        <w:rPr>
          <w:rFonts w:ascii="Arial" w:hAnsi="Arial" w:cs="Arial"/>
          <w:sz w:val="16"/>
          <w:szCs w:val="16"/>
        </w:rPr>
        <w:t xml:space="preserve"> zm.).</w:t>
      </w:r>
    </w:p>
  </w:footnote>
  <w:footnote w:id="85">
    <w:p w14:paraId="7938931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6">
    <w:p w14:paraId="0A6EE39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Style w:val="Odwoanieprzypisudolnego"/>
          <w:rFonts w:ascii="Arial" w:hAnsi="Arial" w:cs="Arial"/>
          <w:sz w:val="16"/>
          <w:szCs w:val="16"/>
          <w:vertAlign w:val="baseline"/>
        </w:rPr>
        <w:t>Przez kontrolę rozumie się również audyty upoważnionych organów audytowych.</w:t>
      </w:r>
    </w:p>
  </w:footnote>
  <w:footnote w:id="87">
    <w:p w14:paraId="5B1D1D3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Projekt jest realizowany wyłącznie przez podmiot wskazany jako Beneficjent.</w:t>
      </w:r>
    </w:p>
  </w:footnote>
  <w:footnote w:id="88">
    <w:p w14:paraId="06F5FA1C"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9">
    <w:p w14:paraId="2588A9B7"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0">
    <w:p w14:paraId="06E38509"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bookmarkStart w:id="43" w:name="_Hlk135300086"/>
      <w:r w:rsidRPr="00511619">
        <w:rPr>
          <w:rFonts w:ascii="Arial" w:hAnsi="Arial" w:cs="Arial"/>
          <w:sz w:val="16"/>
          <w:szCs w:val="16"/>
        </w:rPr>
        <w:t>W uzasadnionych przypadkach należy dokonać modyfikacji zapisów zgodnie z uwarunkowaniami dla konkretnego naboru.</w:t>
      </w:r>
    </w:p>
    <w:bookmarkEnd w:id="43"/>
  </w:footnote>
  <w:footnote w:id="91">
    <w:p w14:paraId="61735C8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uzasadnionych przypadkach należy dokonać modyfikacji zapisów zgodnie z uwarunkowaniami dla konkretnego naboru.</w:t>
      </w:r>
    </w:p>
  </w:footnote>
  <w:footnote w:id="92">
    <w:p w14:paraId="21B23C2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93">
    <w:p w14:paraId="4DB98C96" w14:textId="552CC161"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 </w:t>
      </w:r>
    </w:p>
  </w:footnote>
  <w:footnote w:id="94">
    <w:p w14:paraId="62534516" w14:textId="3F5EB9AA"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z 2021 r. Nr 231, str. 159).</w:t>
      </w:r>
    </w:p>
  </w:footnote>
  <w:footnote w:id="95">
    <w:p w14:paraId="2F8E3ABB" w14:textId="77777777"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Całkowity koszt projektu obejmuje koszty kwalifikowane i niekwalifikowane. Koszt projektu należy przeliczyć według kursu Europejskiego Banku Centralnego </w:t>
      </w:r>
      <w:r w:rsidRPr="00511619">
        <w:rPr>
          <w:rFonts w:ascii="Arial" w:hAnsi="Arial" w:cs="Arial"/>
          <w:sz w:val="16"/>
          <w:szCs w:val="16"/>
          <w:lang w:bidi="pl-PL"/>
        </w:rPr>
        <w:t>z przedostatniego dnia pracy Komisji Europejskiej w miesiącu poprzedzającym miesiąc podpisana umowy o dofinansowanie.</w:t>
      </w:r>
    </w:p>
  </w:footnote>
  <w:footnote w:id="96">
    <w:p w14:paraId="7E6FD453" w14:textId="77777777" w:rsidR="00D1183A" w:rsidRPr="00511619" w:rsidRDefault="00D1183A" w:rsidP="004B04BC">
      <w:pPr>
        <w:pStyle w:val="Default"/>
        <w:jc w:val="both"/>
        <w:rPr>
          <w:sz w:val="16"/>
          <w:szCs w:val="16"/>
        </w:rPr>
      </w:pPr>
      <w:r w:rsidRPr="00511619">
        <w:rPr>
          <w:rStyle w:val="Odwoanieprzypisudolnego"/>
          <w:sz w:val="16"/>
          <w:szCs w:val="16"/>
        </w:rPr>
        <w:footnoteRef/>
      </w:r>
      <w:bookmarkStart w:id="46" w:name="_Hlk122348012"/>
      <w:r w:rsidRPr="00511619">
        <w:rPr>
          <w:sz w:val="16"/>
          <w:szCs w:val="16"/>
        </w:rPr>
        <w:t xml:space="preserve"> Projekt, który wnosi znaczący wkład w osiąganie celów programu i który podlega szczególnym środkom dotyczącym monitorowania i komunikacji. </w:t>
      </w:r>
    </w:p>
    <w:bookmarkEnd w:id="46"/>
  </w:footnote>
  <w:footnote w:id="97">
    <w:p w14:paraId="23315D6E" w14:textId="77777777"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98">
    <w:p w14:paraId="37DA0061"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511619">
        <w:rPr>
          <w:rFonts w:ascii="Arial" w:hAnsi="Arial" w:cs="Arial"/>
          <w:sz w:val="16"/>
          <w:szCs w:val="16"/>
          <w:lang w:bidi="pl-PL"/>
        </w:rPr>
        <w:t>.</w:t>
      </w:r>
    </w:p>
  </w:footnote>
  <w:footnote w:id="99">
    <w:p w14:paraId="414D64A7"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r w:rsidRPr="00511619">
        <w:rPr>
          <w:rFonts w:ascii="Arial" w:hAnsi="Arial" w:cs="Arial"/>
          <w:sz w:val="16"/>
          <w:szCs w:val="16"/>
          <w:lang w:bidi="pl-PL"/>
        </w:rPr>
        <w:t>Wydarzenia otwierające/kończące realizację projektu lub związane z rozpoczęciem/realizacją/zakończeniem ważnego etapu projektu.</w:t>
      </w:r>
    </w:p>
  </w:footnote>
  <w:footnote w:id="100">
    <w:p w14:paraId="511B2539" w14:textId="77777777" w:rsidR="00D1183A" w:rsidRPr="00511619" w:rsidRDefault="00D1183A" w:rsidP="004B04BC">
      <w:pPr>
        <w:pStyle w:val="Default"/>
        <w:rPr>
          <w:sz w:val="16"/>
          <w:szCs w:val="16"/>
        </w:rPr>
      </w:pPr>
      <w:r w:rsidRPr="00511619">
        <w:rPr>
          <w:rStyle w:val="Odwoanieprzypisudolnego"/>
          <w:sz w:val="16"/>
          <w:szCs w:val="16"/>
        </w:rPr>
        <w:footnoteRef/>
      </w:r>
      <w:r w:rsidRPr="00511619">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196FCB49" w14:textId="77777777" w:rsidR="00D1183A" w:rsidRPr="00511619" w:rsidRDefault="00D1183A" w:rsidP="004B04BC">
      <w:pPr>
        <w:pStyle w:val="Tekstprzypisudolnego"/>
        <w:rPr>
          <w:rFonts w:ascii="Arial" w:hAnsi="Arial" w:cs="Arial"/>
          <w:sz w:val="16"/>
          <w:szCs w:val="16"/>
        </w:rPr>
      </w:pPr>
    </w:p>
  </w:footnote>
  <w:footnote w:id="101">
    <w:p w14:paraId="70D65F3F"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Zgodnie z art. 49 ust. 3 i 5 rozporządzenia ogólnego.</w:t>
      </w:r>
    </w:p>
  </w:footnote>
  <w:footnote w:id="102">
    <w:p w14:paraId="6B10E8C6" w14:textId="5D761CDA" w:rsidR="00D1183A" w:rsidRPr="00511619" w:rsidRDefault="00D1183A" w:rsidP="002A4AA8">
      <w:pPr>
        <w:ind w:left="142" w:hanging="142"/>
        <w:jc w:val="both"/>
        <w:rPr>
          <w:rFonts w:ascii="Arial" w:eastAsia="Times New Roman" w:hAnsi="Arial" w:cs="Arial"/>
          <w:sz w:val="16"/>
          <w:szCs w:val="16"/>
        </w:rPr>
      </w:pPr>
      <w:r w:rsidRPr="00511619">
        <w:rPr>
          <w:rStyle w:val="Odwoanieprzypisudolnego"/>
          <w:rFonts w:ascii="Arial" w:eastAsia="Times New Roman" w:hAnsi="Arial" w:cs="Arial"/>
          <w:sz w:val="16"/>
          <w:szCs w:val="16"/>
        </w:rPr>
        <w:footnoteRef/>
      </w:r>
      <w:r w:rsidRPr="00511619">
        <w:rPr>
          <w:rStyle w:val="Odwoanieprzypisudolnego"/>
          <w:rFonts w:ascii="Arial" w:eastAsia="Times New Roman" w:hAnsi="Arial" w:cs="Arial"/>
          <w:sz w:val="16"/>
          <w:szCs w:val="16"/>
        </w:rPr>
        <w:t xml:space="preserve"> </w:t>
      </w:r>
      <w:r w:rsidRPr="00511619">
        <w:rPr>
          <w:rFonts w:ascii="Arial" w:eastAsia="Times New Roman" w:hAnsi="Arial" w:cs="Arial"/>
          <w:sz w:val="16"/>
          <w:szCs w:val="16"/>
        </w:rPr>
        <w:t>Utwory w rozumieniu art. 1 ust. 2  ustawy o prawie autorskim i prawach pokrewnych (</w:t>
      </w:r>
      <w:proofErr w:type="spellStart"/>
      <w:r w:rsidRPr="00511619">
        <w:rPr>
          <w:rFonts w:ascii="Arial" w:eastAsia="Times New Roman" w:hAnsi="Arial" w:cs="Arial"/>
          <w:sz w:val="16"/>
          <w:szCs w:val="16"/>
        </w:rPr>
        <w:t>t.j</w:t>
      </w:r>
      <w:proofErr w:type="spellEnd"/>
      <w:r w:rsidRPr="00511619">
        <w:rPr>
          <w:rFonts w:ascii="Arial" w:eastAsia="Times New Roman" w:hAnsi="Arial" w:cs="Arial"/>
          <w:sz w:val="16"/>
          <w:szCs w:val="16"/>
        </w:rPr>
        <w:t>. Dz. U. z 202</w:t>
      </w:r>
      <w:r>
        <w:rPr>
          <w:rFonts w:ascii="Arial" w:eastAsia="Times New Roman" w:hAnsi="Arial" w:cs="Arial"/>
          <w:sz w:val="16"/>
          <w:szCs w:val="16"/>
        </w:rPr>
        <w:t>5</w:t>
      </w:r>
      <w:r w:rsidRPr="00511619">
        <w:rPr>
          <w:rFonts w:ascii="Arial" w:eastAsia="Times New Roman" w:hAnsi="Arial" w:cs="Arial"/>
          <w:sz w:val="16"/>
          <w:szCs w:val="16"/>
        </w:rPr>
        <w:t xml:space="preserve"> r. poz. 2</w:t>
      </w:r>
      <w:r>
        <w:rPr>
          <w:rFonts w:ascii="Arial" w:eastAsia="Times New Roman" w:hAnsi="Arial" w:cs="Arial"/>
          <w:sz w:val="16"/>
          <w:szCs w:val="16"/>
        </w:rPr>
        <w:t>4</w:t>
      </w:r>
      <w:r w:rsidRPr="00511619">
        <w:rPr>
          <w:rFonts w:ascii="Arial" w:eastAsia="Times New Roman" w:hAnsi="Arial" w:cs="Arial"/>
          <w:sz w:val="16"/>
          <w:szCs w:val="16"/>
        </w:rPr>
        <w:t>)</w:t>
      </w:r>
      <w:r w:rsidRPr="00511619" w:rsidDel="00F57F09">
        <w:rPr>
          <w:rFonts w:ascii="Arial" w:eastAsia="Times New Roman" w:hAnsi="Arial" w:cs="Arial"/>
          <w:sz w:val="16"/>
          <w:szCs w:val="16"/>
        </w:rPr>
        <w:t xml:space="preserve"> </w:t>
      </w:r>
      <w:r w:rsidRPr="00511619">
        <w:rPr>
          <w:rFonts w:ascii="Arial" w:eastAsia="Times New Roman" w:hAnsi="Arial" w:cs="Arial"/>
          <w:sz w:val="16"/>
          <w:szCs w:val="16"/>
        </w:rPr>
        <w:t>składające się na rezultaty projektu bądź związane merytorycznie  z określonym rezultatem.</w:t>
      </w:r>
    </w:p>
  </w:footnote>
  <w:footnote w:id="103">
    <w:p w14:paraId="02BEDB8F"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04">
    <w:p w14:paraId="6EF9B884"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Termin nie uwzględnia czasu oczekiwania przez Instytucję Pośredniczącą na wyjaśnienia Beneficjenta lub poprawiony Wniosek.</w:t>
      </w:r>
    </w:p>
  </w:footnote>
  <w:footnote w:id="105">
    <w:p w14:paraId="7D28894D"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numer sumy kontrolnej wersji wniosku dołączonej do umowy przy jej podpisywaniu.</w:t>
      </w:r>
    </w:p>
  </w:footnote>
  <w:footnote w:id="106">
    <w:p w14:paraId="17284EB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ramach Projektu jest udzielana pomoc publiczna.</w:t>
      </w:r>
    </w:p>
  </w:footnote>
  <w:footnote w:id="107">
    <w:p w14:paraId="006103E0"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sytuacji, gdy zabezpieczeniem prawidłowej realizacji umowy jest weksel in blanco.</w:t>
      </w:r>
    </w:p>
  </w:footnote>
  <w:footnote w:id="108">
    <w:p w14:paraId="24DE54BC"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jednocześnie Beneficjentem pomocy.</w:t>
      </w:r>
    </w:p>
  </w:footnote>
  <w:footnote w:id="109">
    <w:p w14:paraId="00657829"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podmiotem udzielającym pomocy.</w:t>
      </w:r>
    </w:p>
  </w:footnote>
  <w:footnote w:id="110">
    <w:p w14:paraId="4FBF5FCF"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Instytucja będąca stroną umowy może podjąć decyzję o zastosowaniu reguły proporcjonalności również w przypadku niespełnienia kryteriów projektu, dla których nie określono wskaźników produktu lub rezultatu bezpośredniego.</w:t>
      </w:r>
    </w:p>
  </w:footnote>
  <w:footnote w:id="111">
    <w:p w14:paraId="7BCB7AC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112">
    <w:p w14:paraId="48318F0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113">
    <w:p w14:paraId="30484FD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odpowiednie zapisy jeśli nie dotyczy.</w:t>
      </w:r>
    </w:p>
  </w:footnote>
  <w:footnote w:id="114">
    <w:p w14:paraId="612AC3B7"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p>
  </w:footnote>
  <w:footnote w:id="115">
    <w:p w14:paraId="4DE4D63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Wkreślić </w:t>
      </w:r>
      <w:r w:rsidRPr="00511619">
        <w:rPr>
          <w:rFonts w:ascii="Arial" w:hAnsi="Arial" w:cs="Arial"/>
          <w:i/>
          <w:sz w:val="16"/>
          <w:szCs w:val="16"/>
        </w:rPr>
        <w:t>tekst zapisany kursywą</w:t>
      </w:r>
      <w:r w:rsidRPr="00511619">
        <w:rPr>
          <w:rFonts w:ascii="Arial" w:hAnsi="Arial" w:cs="Arial"/>
          <w:sz w:val="16"/>
          <w:szCs w:val="16"/>
        </w:rPr>
        <w:t xml:space="preserve"> jeśli nie dotyczy.</w:t>
      </w:r>
    </w:p>
  </w:footnote>
  <w:footnote w:id="116">
    <w:p w14:paraId="5EFB9C3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2" w:name="_Hlk120664977"/>
      <w:r w:rsidRPr="00511619">
        <w:rPr>
          <w:rFonts w:ascii="Arial" w:hAnsi="Arial" w:cs="Arial"/>
          <w:sz w:val="16"/>
          <w:szCs w:val="16"/>
        </w:rPr>
        <w:t>Dotyczy przypadku, gdy Projekt jest realizowany w ramach partnerstwa.</w:t>
      </w:r>
      <w:bookmarkEnd w:id="52"/>
      <w:r w:rsidRPr="00511619">
        <w:rPr>
          <w:rFonts w:ascii="Arial" w:hAnsi="Arial" w:cs="Arial"/>
          <w:sz w:val="16"/>
          <w:szCs w:val="16"/>
        </w:rPr>
        <w:t xml:space="preserve"> Wykreślić jeśli nie dotyczy.</w:t>
      </w:r>
    </w:p>
  </w:footnote>
  <w:footnote w:id="117">
    <w:p w14:paraId="75A55481"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8">
    <w:p w14:paraId="62A7C73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9">
    <w:p w14:paraId="599311B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0">
    <w:p w14:paraId="7A1AF61C" w14:textId="77777777" w:rsidR="00D1183A" w:rsidRPr="00511619" w:rsidRDefault="00D1183A"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pisemnej. Jeżeli przyjęto inną formę zawarcia umowy niż pisemna należy usunąć niniejszy zapis oraz przypis.  </w:t>
      </w:r>
    </w:p>
  </w:footnote>
  <w:footnote w:id="121">
    <w:p w14:paraId="77609A90" w14:textId="77777777" w:rsidR="00D1183A" w:rsidRPr="00511619" w:rsidRDefault="00D1183A"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2">
    <w:p w14:paraId="5016730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Beneficjent nie jest reprezentowany przez pełnomocnika.</w:t>
      </w:r>
    </w:p>
  </w:footnote>
  <w:footnote w:id="123">
    <w:p w14:paraId="0847E954" w14:textId="77777777" w:rsidR="00D1183A" w:rsidRPr="00511619" w:rsidRDefault="00D1183A" w:rsidP="002B2FA4">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124">
    <w:p w14:paraId="49CEF2D0"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4" w:name="_Hlk15044123"/>
      <w:r w:rsidRPr="00511619">
        <w:rPr>
          <w:rFonts w:ascii="Arial" w:hAnsi="Arial" w:cs="Arial"/>
          <w:sz w:val="16"/>
          <w:szCs w:val="16"/>
        </w:rPr>
        <w:t xml:space="preserve">Nie dotyczy podmiotów będących </w:t>
      </w:r>
      <w:proofErr w:type="spellStart"/>
      <w:r w:rsidRPr="00511619">
        <w:rPr>
          <w:rFonts w:ascii="Arial" w:hAnsi="Arial" w:cs="Arial"/>
          <w:sz w:val="16"/>
          <w:szCs w:val="16"/>
        </w:rPr>
        <w:t>jsfp</w:t>
      </w:r>
      <w:proofErr w:type="spellEnd"/>
      <w:r w:rsidRPr="00511619">
        <w:rPr>
          <w:rFonts w:ascii="Arial" w:hAnsi="Arial" w:cs="Arial"/>
          <w:sz w:val="16"/>
          <w:szCs w:val="16"/>
        </w:rPr>
        <w:t>.</w:t>
      </w:r>
      <w:bookmarkEnd w:id="54"/>
    </w:p>
  </w:footnote>
  <w:footnote w:id="125">
    <w:p w14:paraId="2345F15A" w14:textId="77777777" w:rsidR="00D1183A" w:rsidRPr="00511619" w:rsidRDefault="00D1183A" w:rsidP="000669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 xml:space="preserve">Dotyczy umów zawieranych w formie pisemnej. Jeżeli przyjęto inną formę zawarcia umowy niż pisemna należy usunąć odpowiednie zapisy oraz przypis.  </w:t>
      </w:r>
    </w:p>
  </w:footnote>
  <w:footnote w:id="126">
    <w:p w14:paraId="4D48D0BA" w14:textId="77777777" w:rsidR="00D1183A" w:rsidRPr="00511619" w:rsidRDefault="00D1183A" w:rsidP="00A9468E">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odpowiednie zapisy oraz przypis.</w:t>
      </w:r>
    </w:p>
  </w:footnote>
  <w:footnote w:id="127">
    <w:p w14:paraId="7D7C50E6"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Wybrać właściwe</w:t>
      </w:r>
    </w:p>
  </w:footnote>
  <w:footnote w:id="128">
    <w:p w14:paraId="253885E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projektu</w:t>
      </w:r>
      <w:r w:rsidRPr="00511619">
        <w:rPr>
          <w:rFonts w:ascii="Arial" w:hAnsi="Arial" w:cs="Arial"/>
          <w:iCs/>
          <w:sz w:val="16"/>
          <w:szCs w:val="16"/>
        </w:rPr>
        <w:t xml:space="preserve"> z kwalifikowalnym podatkiem VAT,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oraz projektu, którego łączny koszt jest mniejszy niż 5 mln EUR (włączając VAT) i jest on objęty pomocą publiczną.</w:t>
      </w:r>
    </w:p>
  </w:footnote>
  <w:footnote w:id="129">
    <w:p w14:paraId="04751289" w14:textId="77777777" w:rsidR="00D1183A" w:rsidRPr="00511619" w:rsidRDefault="00D1183A"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0">
    <w:p w14:paraId="1A54C6AC" w14:textId="34531CBA"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Por. z art. 91 ust. 7 ustawy z dnia 11 marca 2004 r. o podatku od towarów i usług (Dz. U. z 2024 r. poz. 361 z</w:t>
      </w:r>
      <w:r>
        <w:rPr>
          <w:rFonts w:ascii="Arial" w:hAnsi="Arial" w:cs="Arial"/>
          <w:sz w:val="16"/>
          <w:szCs w:val="16"/>
        </w:rPr>
        <w:t>e</w:t>
      </w:r>
      <w:r w:rsidRPr="00511619">
        <w:rPr>
          <w:rFonts w:ascii="Arial" w:hAnsi="Arial" w:cs="Arial"/>
          <w:sz w:val="16"/>
          <w:szCs w:val="16"/>
        </w:rPr>
        <w:t xml:space="preserve"> zm.) </w:t>
      </w:r>
    </w:p>
  </w:footnote>
  <w:footnote w:id="131">
    <w:p w14:paraId="4156711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Art. 86 ust. 13 ustawy z dnia 11 marca 2004 r.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511619">
        <w:rPr>
          <w:rFonts w:ascii="Arial" w:hAnsi="Arial" w:cs="Arial"/>
          <w:b/>
          <w:sz w:val="16"/>
          <w:szCs w:val="16"/>
        </w:rPr>
        <w:t>w ciągu 5 lat</w:t>
      </w:r>
      <w:r w:rsidRPr="00511619">
        <w:rPr>
          <w:rFonts w:ascii="Arial" w:hAnsi="Arial" w:cs="Arial"/>
          <w:sz w:val="16"/>
          <w:szCs w:val="16"/>
        </w:rPr>
        <w:t>, licząc od początku roku, w którym powstało prawo do obniżenia kwoty podatku należnego, z zastrzeżeniem ust. 13a.”</w:t>
      </w:r>
    </w:p>
  </w:footnote>
  <w:footnote w:id="132">
    <w:p w14:paraId="2C3DCA4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3">
    <w:p w14:paraId="598541AF" w14:textId="5469A3D3"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7" w:name="_Hlk124760710"/>
      <w:r w:rsidRPr="00511619">
        <w:rPr>
          <w:rFonts w:ascii="Arial" w:hAnsi="Arial" w:cs="Arial"/>
          <w:sz w:val="16"/>
          <w:szCs w:val="16"/>
        </w:rPr>
        <w:t xml:space="preserve">Harmonogram płatności powinien zostać sporządzony w ujęciu maksymalnie trzymiesięcznym </w:t>
      </w:r>
      <w:bookmarkEnd w:id="57"/>
      <w:r w:rsidRPr="00511619">
        <w:rPr>
          <w:rFonts w:ascii="Arial" w:hAnsi="Arial" w:cs="Arial"/>
          <w:sz w:val="16"/>
          <w:szCs w:val="16"/>
        </w:rPr>
        <w:t xml:space="preserve">. Istnieje możliwość rozbicia harmonogramu na miesiące kalendarzowe. </w:t>
      </w:r>
    </w:p>
  </w:footnote>
  <w:footnote w:id="134">
    <w:p w14:paraId="6835AC24"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dwucyfrowy kod działania uzupełniany z lewej strony znakiem 0, np. dla pierwszego działania kod będzie przyjmował wartość 01. Usunąć przypis po uzupełnieniu nr.  </w:t>
      </w:r>
    </w:p>
  </w:footnote>
  <w:footnote w:id="135">
    <w:p w14:paraId="6E19CB8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czteroznakowy nr wniosku o dofinansowanie, możliwość wprowadzenia liter i cyfr, np. dla wniosku o numerze 3 należy wprowadzić nr w formacie 0003.</w:t>
      </w:r>
    </w:p>
  </w:footnote>
  <w:footnote w:id="136">
    <w:p w14:paraId="6EA2BE54"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dwucyfrowe oznaczenie roku.</w:t>
      </w:r>
    </w:p>
  </w:footnote>
  <w:footnote w:id="137">
    <w:p w14:paraId="746CA21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511619">
        <w:rPr>
          <w:rStyle w:val="Odwoanieprzypisudolnego"/>
          <w:rFonts w:ascii="Arial" w:hAnsi="Arial" w:cs="Arial"/>
          <w:sz w:val="16"/>
          <w:szCs w:val="16"/>
        </w:rPr>
        <w:t xml:space="preserve">  </w:t>
      </w:r>
    </w:p>
  </w:footnote>
  <w:footnote w:id="138">
    <w:p w14:paraId="0694074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czteroznakowy nr wniosku o dofinansowanie, możliwość wprowadzenia liter i cyfr, np. dla wniosku o numerze 3 należy wprowadzić nr w formacie 0003.</w:t>
      </w:r>
    </w:p>
  </w:footnote>
  <w:footnote w:id="139">
    <w:p w14:paraId="77E8196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dwucyfrowe oznaczenie roku.</w:t>
      </w:r>
    </w:p>
  </w:footnote>
  <w:footnote w:id="140">
    <w:p w14:paraId="1E23E38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1">
    <w:p w14:paraId="7AB5E7A4" w14:textId="77777777" w:rsidR="00D1183A" w:rsidRPr="00511619" w:rsidRDefault="00D1183A"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8" w:name="_Hlk175317381"/>
      <w:r w:rsidRPr="00511619">
        <w:rPr>
          <w:rFonts w:ascii="Arial" w:hAnsi="Arial" w:cs="Arial"/>
          <w:sz w:val="16"/>
          <w:szCs w:val="16"/>
        </w:rPr>
        <w:t>Kwotę transzy, o którą Beneficjent będzie wnioskował należy wpisać w tym samym wierszu, co wniosek, którym będzie wnioskował</w:t>
      </w:r>
      <w:bookmarkEnd w:id="58"/>
      <w:r w:rsidRPr="00511619">
        <w:rPr>
          <w:rFonts w:ascii="Arial" w:hAnsi="Arial" w:cs="Arial"/>
          <w:sz w:val="16"/>
          <w:szCs w:val="16"/>
        </w:rPr>
        <w:t>.</w:t>
      </w:r>
    </w:p>
  </w:footnote>
  <w:footnote w:id="142">
    <w:p w14:paraId="61DD95B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3">
    <w:p w14:paraId="37E63FED" w14:textId="77777777" w:rsidR="00D1183A" w:rsidRPr="00511619" w:rsidRDefault="00D1183A"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4">
    <w:p w14:paraId="0CC5E3E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5">
    <w:p w14:paraId="3BB23F65" w14:textId="77777777" w:rsidR="00D1183A" w:rsidRPr="00511619" w:rsidRDefault="00D1183A" w:rsidP="0007389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6">
    <w:p w14:paraId="3C135167" w14:textId="77777777" w:rsidR="00D1183A" w:rsidRPr="00511619" w:rsidRDefault="00D1183A"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uprawnioną rozumie się tu osobę, wskazaną przez Beneficjenta w niniejszym wniosku i upoważnioną do obsługi SL2021-Projekty, w jego imieniu do np. przygotowywania i składania wniosków o płatność czy przekazywania innych informacji związanych z realizacją projektu oraz</w:t>
      </w:r>
      <w:r w:rsidRPr="00511619">
        <w:rPr>
          <w:rFonts w:ascii="Arial" w:eastAsiaTheme="minorHAnsi" w:hAnsi="Arial" w:cs="Arial"/>
          <w:sz w:val="16"/>
          <w:szCs w:val="16"/>
        </w:rPr>
        <w:t xml:space="preserve"> </w:t>
      </w:r>
      <w:r w:rsidRPr="00511619">
        <w:rPr>
          <w:rFonts w:ascii="Arial" w:hAnsi="Arial" w:cs="Arial"/>
          <w:sz w:val="16"/>
          <w:szCs w:val="16"/>
        </w:rPr>
        <w:t xml:space="preserve">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w:t>
      </w:r>
    </w:p>
  </w:footnote>
  <w:footnote w:id="147">
    <w:p w14:paraId="01C169FC" w14:textId="07676FDA"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zgodnie z uwarunkowaniami dla konkretnego naboru. </w:t>
      </w:r>
    </w:p>
  </w:footnote>
  <w:footnote w:id="148">
    <w:p w14:paraId="04057555" w14:textId="77777777" w:rsidR="00D1183A" w:rsidRPr="00511619" w:rsidRDefault="00D1183A" w:rsidP="00285A4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tablic, plakatów, naklejek, których wzory nie mogą być zmieniane</w:t>
      </w:r>
    </w:p>
  </w:footnote>
  <w:footnote w:id="149">
    <w:p w14:paraId="0CECB704" w14:textId="2B8A7BAE"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Pamiętaj, że musi on zmieścić się w maksymalnie 3 wierszach.</w:t>
      </w:r>
    </w:p>
  </w:footnote>
  <w:footnote w:id="150">
    <w:p w14:paraId="1F0D1382" w14:textId="2DBA0213"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r>
        <w:rPr>
          <w:rFonts w:ascii="Arial" w:hAnsi="Arial" w:cs="Arial"/>
          <w:sz w:val="16"/>
          <w:szCs w:val="16"/>
        </w:rPr>
        <w:t xml:space="preserve"> Dotyczy to głównie projektów społecznych, związanych na przykład z powstaniem mieszkań treningowych i </w:t>
      </w:r>
      <w:r w:rsidRPr="002A23DE">
        <w:rPr>
          <w:rFonts w:ascii="Arial" w:hAnsi="Arial" w:cs="Arial"/>
          <w:sz w:val="16"/>
          <w:szCs w:val="16"/>
        </w:rPr>
        <w:t>wspomaganych</w:t>
      </w:r>
      <w:r>
        <w:rPr>
          <w:rFonts w:ascii="Arial" w:hAnsi="Arial" w:cs="Arial"/>
          <w:sz w:val="16"/>
          <w:szCs w:val="16"/>
        </w:rPr>
        <w:t>.</w:t>
      </w:r>
    </w:p>
  </w:footnote>
  <w:footnote w:id="151">
    <w:p w14:paraId="36D84841"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należy dostosować wzór i odebrać wypełniony przez Partnera.</w:t>
      </w:r>
    </w:p>
  </w:footnote>
  <w:footnote w:id="152">
    <w:p w14:paraId="2258B8C9" w14:textId="77777777" w:rsidR="00D1183A" w:rsidRPr="00511619" w:rsidRDefault="00D1183A" w:rsidP="00BC340C">
      <w:pPr>
        <w:pStyle w:val="Tekstpodstawowy"/>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3">
    <w:p w14:paraId="40B5C253"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Zmiana </w:t>
      </w:r>
      <w:r w:rsidRPr="00511619">
        <w:rPr>
          <w:rFonts w:ascii="Arial" w:hAnsi="Arial" w:cs="Arial"/>
          <w:i/>
          <w:sz w:val="16"/>
          <w:szCs w:val="16"/>
        </w:rPr>
        <w:t xml:space="preserve">Deklaracji potwierdzającej występowanie wydatków majątkowych u Wnioskodawcy </w:t>
      </w:r>
      <w:r w:rsidRPr="00511619">
        <w:rPr>
          <w:rFonts w:ascii="Arial" w:hAnsi="Arial" w:cs="Arial"/>
          <w:sz w:val="16"/>
          <w:szCs w:val="16"/>
        </w:rPr>
        <w:t>nie wymaga aneksowania umowy.</w:t>
      </w:r>
    </w:p>
  </w:footnote>
  <w:footnote w:id="154">
    <w:p w14:paraId="17ECB2B0" w14:textId="6B2F8BEE" w:rsidR="00D1183A" w:rsidRPr="00511619" w:rsidRDefault="00D1183A" w:rsidP="001E21D7">
      <w:pPr>
        <w:pStyle w:val="Default"/>
        <w:jc w:val="both"/>
        <w:rPr>
          <w:sz w:val="16"/>
          <w:szCs w:val="16"/>
        </w:rPr>
      </w:pPr>
      <w:r w:rsidRPr="00511619">
        <w:rPr>
          <w:rStyle w:val="Odwoanieprzypisudolnego"/>
          <w:sz w:val="16"/>
          <w:szCs w:val="16"/>
        </w:rPr>
        <w:footnoteRef/>
      </w:r>
      <w:r w:rsidRPr="00511619">
        <w:rPr>
          <w:sz w:val="16"/>
          <w:szCs w:val="16"/>
        </w:rPr>
        <w:t xml:space="preserve"> Zgodnie z ustawą o podatku dochodowym </w:t>
      </w:r>
      <w:r w:rsidRPr="00511619">
        <w:rPr>
          <w:bCs/>
          <w:sz w:val="16"/>
          <w:szCs w:val="16"/>
        </w:rPr>
        <w:t>od osób fizycznych z dnia 26 lipca 1991 r.</w:t>
      </w:r>
      <w:r w:rsidRPr="00511619">
        <w:rPr>
          <w:b/>
          <w:bCs/>
          <w:sz w:val="16"/>
          <w:szCs w:val="16"/>
        </w:rPr>
        <w:t xml:space="preserve"> </w:t>
      </w:r>
      <w:r w:rsidRPr="00511619">
        <w:rPr>
          <w:bCs/>
          <w:sz w:val="16"/>
          <w:szCs w:val="16"/>
        </w:rPr>
        <w:t>Dz. U. z 202</w:t>
      </w:r>
      <w:r>
        <w:rPr>
          <w:bCs/>
          <w:sz w:val="16"/>
          <w:szCs w:val="16"/>
        </w:rPr>
        <w:t>5</w:t>
      </w:r>
      <w:r w:rsidRPr="00511619">
        <w:rPr>
          <w:bCs/>
          <w:sz w:val="16"/>
          <w:szCs w:val="16"/>
        </w:rPr>
        <w:t xml:space="preserve"> r. poz. </w:t>
      </w:r>
      <w:r>
        <w:rPr>
          <w:bCs/>
          <w:sz w:val="16"/>
          <w:szCs w:val="16"/>
        </w:rPr>
        <w:t>163</w:t>
      </w:r>
      <w:r w:rsidRPr="00511619">
        <w:rPr>
          <w:bCs/>
          <w:sz w:val="16"/>
          <w:szCs w:val="16"/>
        </w:rPr>
        <w:t xml:space="preserve"> z</w:t>
      </w:r>
      <w:r>
        <w:rPr>
          <w:bCs/>
          <w:sz w:val="16"/>
          <w:szCs w:val="16"/>
        </w:rPr>
        <w:t>e</w:t>
      </w:r>
      <w:r w:rsidRPr="00511619">
        <w:rPr>
          <w:bCs/>
          <w:sz w:val="16"/>
          <w:szCs w:val="16"/>
        </w:rPr>
        <w:t xml:space="preserve"> zm.</w:t>
      </w:r>
      <w:r w:rsidRPr="00511619">
        <w:rPr>
          <w:b/>
          <w:bCs/>
          <w:sz w:val="16"/>
          <w:szCs w:val="16"/>
        </w:rPr>
        <w:t xml:space="preserve">) </w:t>
      </w:r>
      <w:r w:rsidRPr="00511619">
        <w:rPr>
          <w:bCs/>
          <w:sz w:val="16"/>
          <w:szCs w:val="16"/>
        </w:rPr>
        <w:t>oraz</w:t>
      </w:r>
      <w:r w:rsidRPr="00511619">
        <w:rPr>
          <w:sz w:val="16"/>
          <w:szCs w:val="16"/>
        </w:rPr>
        <w:t xml:space="preserve"> ustawą z dnia 15 lutego 1992 r. o podatku dochodowym od osób prawnych (Dz. U. z 202</w:t>
      </w:r>
      <w:r>
        <w:rPr>
          <w:sz w:val="16"/>
          <w:szCs w:val="16"/>
        </w:rPr>
        <w:t>5</w:t>
      </w:r>
      <w:r w:rsidRPr="00511619">
        <w:rPr>
          <w:sz w:val="16"/>
          <w:szCs w:val="16"/>
        </w:rPr>
        <w:t xml:space="preserve"> r. poz. </w:t>
      </w:r>
      <w:r>
        <w:rPr>
          <w:sz w:val="16"/>
          <w:szCs w:val="16"/>
        </w:rPr>
        <w:t>278</w:t>
      </w:r>
      <w:r w:rsidRPr="00511619">
        <w:rPr>
          <w:sz w:val="16"/>
          <w:szCs w:val="16"/>
        </w:rPr>
        <w:t xml:space="preserve"> z</w:t>
      </w:r>
      <w:r>
        <w:rPr>
          <w:sz w:val="16"/>
          <w:szCs w:val="16"/>
        </w:rPr>
        <w:t>e</w:t>
      </w:r>
      <w:r w:rsidRPr="00511619">
        <w:rPr>
          <w:sz w:val="16"/>
          <w:szCs w:val="16"/>
        </w:rPr>
        <w:t xml:space="preserve"> zm.).</w:t>
      </w:r>
    </w:p>
    <w:p w14:paraId="6E8FB6D1" w14:textId="77777777" w:rsidR="00D1183A" w:rsidRPr="00511619" w:rsidRDefault="00D1183A" w:rsidP="001E21D7">
      <w:pPr>
        <w:pStyle w:val="Default"/>
        <w:jc w:val="both"/>
        <w:rPr>
          <w:sz w:val="16"/>
          <w:szCs w:val="16"/>
        </w:rPr>
      </w:pPr>
      <w:r w:rsidRPr="00511619" w:rsidDel="001E21D7">
        <w:rPr>
          <w:b/>
          <w:bCs/>
          <w:sz w:val="16"/>
          <w:szCs w:val="16"/>
        </w:rPr>
        <w:t xml:space="preserve"> </w:t>
      </w:r>
    </w:p>
    <w:p w14:paraId="1A656890" w14:textId="77777777" w:rsidR="00D1183A" w:rsidRPr="00511619" w:rsidRDefault="00D1183A" w:rsidP="002A4AA8">
      <w:pPr>
        <w:pStyle w:val="Tekstprzypisudolnego"/>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7FA37" w14:textId="34FE3821" w:rsidR="00D1183A" w:rsidRPr="00CA2BE2" w:rsidRDefault="00391675">
    <w:pPr>
      <w:pStyle w:val="Nagwek"/>
      <w:rPr>
        <w:rFonts w:ascii="Arial" w:hAnsi="Arial" w:cs="Arial"/>
      </w:rPr>
    </w:pPr>
    <w:r>
      <w:rPr>
        <w:rFonts w:ascii="Arial" w:hAnsi="Arial" w:cs="Arial"/>
        <w:noProof/>
      </w:rPr>
      <w:drawing>
        <wp:inline distT="0" distB="0" distL="0" distR="0" wp14:anchorId="79CB152E" wp14:editId="60C9B3A9">
          <wp:extent cx="5980430" cy="445135"/>
          <wp:effectExtent l="0" t="0" r="127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0430" cy="4451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1D628" w14:textId="16B954F7" w:rsidR="00D1183A" w:rsidRPr="00801D11" w:rsidRDefault="00CA15FD" w:rsidP="00A83B14">
    <w:pPr>
      <w:pStyle w:val="Nagwek"/>
    </w:pPr>
    <w:r>
      <w:rPr>
        <w:noProof/>
      </w:rPr>
      <w:drawing>
        <wp:inline distT="0" distB="0" distL="0" distR="0" wp14:anchorId="004FFF8B" wp14:editId="7329694B">
          <wp:extent cx="5980430" cy="445135"/>
          <wp:effectExtent l="0" t="0" r="127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0430" cy="44513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33D5E" w14:textId="37BEE562" w:rsidR="00D1183A" w:rsidRPr="0029038C" w:rsidRDefault="00D1183A" w:rsidP="007B5291">
    <w:pPr>
      <w:pStyle w:val="Nagwek"/>
    </w:pPr>
    <w:r>
      <w:rPr>
        <w:rFonts w:ascii="Arial" w:hAnsi="Arial" w:cs="Arial"/>
        <w:sz w:val="20"/>
        <w:szCs w:val="20"/>
      </w:rPr>
      <w:t xml:space="preserve"> </w:t>
    </w:r>
  </w:p>
  <w:p w14:paraId="62BCF0FD" w14:textId="04C6A6E7" w:rsidR="00D1183A" w:rsidRPr="00801D11" w:rsidRDefault="00D1183A" w:rsidP="00A83B1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8BBA8" w14:textId="432B2A23" w:rsidR="00D1183A" w:rsidRPr="005734CB" w:rsidRDefault="00CA15FD" w:rsidP="00CA15FD">
    <w:pPr>
      <w:pStyle w:val="Tekstpodstawowy"/>
      <w:spacing w:after="60"/>
      <w:rPr>
        <w:rFonts w:ascii="Arial" w:hAnsi="Arial" w:cs="Arial"/>
        <w:i/>
        <w:noProof/>
        <w:sz w:val="20"/>
        <w:szCs w:val="20"/>
      </w:rPr>
    </w:pPr>
    <w:r>
      <w:rPr>
        <w:rFonts w:ascii="Arial" w:hAnsi="Arial" w:cs="Arial"/>
        <w:i/>
        <w:noProof/>
        <w:sz w:val="20"/>
        <w:szCs w:val="20"/>
      </w:rPr>
      <w:drawing>
        <wp:inline distT="0" distB="0" distL="0" distR="0" wp14:anchorId="1E11EB56" wp14:editId="15ADAF4F">
          <wp:extent cx="5980430" cy="445135"/>
          <wp:effectExtent l="0" t="0" r="127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0430" cy="445135"/>
                  </a:xfrm>
                  <a:prstGeom prst="rect">
                    <a:avLst/>
                  </a:prstGeom>
                  <a:noFill/>
                </pic:spPr>
              </pic:pic>
            </a:graphicData>
          </a:graphic>
        </wp:inline>
      </w:drawing>
    </w:r>
  </w:p>
  <w:p w14:paraId="2374047C" w14:textId="77777777" w:rsidR="00D1183A" w:rsidRPr="00CA2BE2" w:rsidRDefault="00D1183A">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5587F" w14:textId="6C27FF21" w:rsidR="00D1183A" w:rsidRPr="00CA15FD" w:rsidRDefault="00CA15FD" w:rsidP="00CA15FD">
    <w:pPr>
      <w:pStyle w:val="Nagwek"/>
    </w:pPr>
    <w:r>
      <w:rPr>
        <w:noProof/>
      </w:rPr>
      <w:drawing>
        <wp:inline distT="0" distB="0" distL="0" distR="0" wp14:anchorId="704AA68B" wp14:editId="4C261608">
          <wp:extent cx="5980430" cy="445135"/>
          <wp:effectExtent l="0" t="0" r="127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0430" cy="445135"/>
                  </a:xfrm>
                  <a:prstGeom prst="rect">
                    <a:avLst/>
                  </a:prstGeom>
                  <a:noFill/>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D4F36" w14:textId="77777777" w:rsidR="00D1183A" w:rsidRPr="0029038C" w:rsidRDefault="00D1183A" w:rsidP="00F53734">
    <w:pPr>
      <w:pStyle w:val="Nagwek"/>
    </w:pPr>
    <w:r w:rsidRPr="0029038C">
      <w:rPr>
        <w:rFonts w:ascii="Arial" w:hAnsi="Arial" w:cs="Arial"/>
        <w:sz w:val="20"/>
        <w:szCs w:val="20"/>
      </w:rPr>
      <w:t>……………………………………………………………..…………………. umieścić obowiązujący logotyp</w:t>
    </w:r>
  </w:p>
  <w:p w14:paraId="0B949925" w14:textId="77777777" w:rsidR="00D1183A" w:rsidRPr="00801D11" w:rsidRDefault="00D1183A" w:rsidP="00801D11">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B8B44" w14:textId="6B5A411E" w:rsidR="00D1183A" w:rsidRPr="00CA2BE2" w:rsidRDefault="00CA15FD" w:rsidP="00D0584D">
    <w:pPr>
      <w:pStyle w:val="Nagwek"/>
      <w:rPr>
        <w:rFonts w:ascii="Arial" w:hAnsi="Arial" w:cs="Arial"/>
      </w:rPr>
    </w:pPr>
    <w:r>
      <w:rPr>
        <w:rFonts w:ascii="Arial" w:hAnsi="Arial" w:cs="Arial"/>
        <w:noProof/>
      </w:rPr>
      <w:drawing>
        <wp:inline distT="0" distB="0" distL="0" distR="0" wp14:anchorId="15E76E42" wp14:editId="424BA734">
          <wp:extent cx="5980430" cy="445135"/>
          <wp:effectExtent l="0" t="0" r="127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0430" cy="445135"/>
                  </a:xfrm>
                  <a:prstGeom prst="rect">
                    <a:avLst/>
                  </a:prstGeom>
                  <a:noFill/>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A5E89" w14:textId="77777777" w:rsidR="00D1183A" w:rsidRPr="00801D11" w:rsidRDefault="00D1183A"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FF873" w14:textId="1C3F9F59" w:rsidR="00D1183A" w:rsidRPr="00CA15FD" w:rsidRDefault="00CA15FD" w:rsidP="00CA15FD">
    <w:pPr>
      <w:pStyle w:val="Nagwek"/>
    </w:pPr>
    <w:r>
      <w:rPr>
        <w:noProof/>
      </w:rPr>
      <w:drawing>
        <wp:inline distT="0" distB="0" distL="0" distR="0" wp14:anchorId="753DAA95" wp14:editId="5D8040B7">
          <wp:extent cx="5980430" cy="445135"/>
          <wp:effectExtent l="0" t="0" r="127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0430" cy="445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DD58CB"/>
    <w:multiLevelType w:val="hybridMultilevel"/>
    <w:tmpl w:val="57048A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023900BD"/>
    <w:multiLevelType w:val="hybridMultilevel"/>
    <w:tmpl w:val="3B8491BA"/>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8"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1"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2"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7"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8"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3"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6"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9"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4"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7"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8"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1"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3"/>
  </w:num>
  <w:num w:numId="2">
    <w:abstractNumId w:val="28"/>
  </w:num>
  <w:num w:numId="3">
    <w:abstractNumId w:val="27"/>
  </w:num>
  <w:num w:numId="4">
    <w:abstractNumId w:val="65"/>
  </w:num>
  <w:num w:numId="5">
    <w:abstractNumId w:val="74"/>
  </w:num>
  <w:num w:numId="6">
    <w:abstractNumId w:val="23"/>
  </w:num>
  <w:num w:numId="7">
    <w:abstractNumId w:val="63"/>
  </w:num>
  <w:num w:numId="8">
    <w:abstractNumId w:val="53"/>
  </w:num>
  <w:num w:numId="9">
    <w:abstractNumId w:val="76"/>
  </w:num>
  <w:num w:numId="10">
    <w:abstractNumId w:val="66"/>
  </w:num>
  <w:num w:numId="11">
    <w:abstractNumId w:val="99"/>
  </w:num>
  <w:num w:numId="12">
    <w:abstractNumId w:val="33"/>
  </w:num>
  <w:num w:numId="13">
    <w:abstractNumId w:val="64"/>
  </w:num>
  <w:num w:numId="14">
    <w:abstractNumId w:val="78"/>
  </w:num>
  <w:num w:numId="15">
    <w:abstractNumId w:val="91"/>
  </w:num>
  <w:num w:numId="16">
    <w:abstractNumId w:val="40"/>
  </w:num>
  <w:num w:numId="17">
    <w:abstractNumId w:val="25"/>
  </w:num>
  <w:num w:numId="18">
    <w:abstractNumId w:val="101"/>
  </w:num>
  <w:num w:numId="19">
    <w:abstractNumId w:val="97"/>
  </w:num>
  <w:num w:numId="20">
    <w:abstractNumId w:val="71"/>
  </w:num>
  <w:num w:numId="21">
    <w:abstractNumId w:val="61"/>
  </w:num>
  <w:num w:numId="22">
    <w:abstractNumId w:val="35"/>
  </w:num>
  <w:num w:numId="23">
    <w:abstractNumId w:val="62"/>
  </w:num>
  <w:num w:numId="24">
    <w:abstractNumId w:val="57"/>
  </w:num>
  <w:num w:numId="25">
    <w:abstractNumId w:val="38"/>
  </w:num>
  <w:num w:numId="26">
    <w:abstractNumId w:val="19"/>
  </w:num>
  <w:num w:numId="27">
    <w:abstractNumId w:val="56"/>
  </w:num>
  <w:num w:numId="28">
    <w:abstractNumId w:val="100"/>
  </w:num>
  <w:num w:numId="29">
    <w:abstractNumId w:val="22"/>
  </w:num>
  <w:num w:numId="30">
    <w:abstractNumId w:val="85"/>
  </w:num>
  <w:num w:numId="31">
    <w:abstractNumId w:val="30"/>
  </w:num>
  <w:num w:numId="32">
    <w:abstractNumId w:val="47"/>
  </w:num>
  <w:num w:numId="33">
    <w:abstractNumId w:val="59"/>
  </w:num>
  <w:num w:numId="34">
    <w:abstractNumId w:val="54"/>
  </w:num>
  <w:num w:numId="35">
    <w:abstractNumId w:val="51"/>
  </w:num>
  <w:num w:numId="36">
    <w:abstractNumId w:val="86"/>
  </w:num>
  <w:num w:numId="37">
    <w:abstractNumId w:val="79"/>
  </w:num>
  <w:num w:numId="38">
    <w:abstractNumId w:val="69"/>
  </w:num>
  <w:num w:numId="39">
    <w:abstractNumId w:val="34"/>
  </w:num>
  <w:num w:numId="40">
    <w:abstractNumId w:val="45"/>
  </w:num>
  <w:num w:numId="41">
    <w:abstractNumId w:val="58"/>
  </w:num>
  <w:num w:numId="42">
    <w:abstractNumId w:val="94"/>
  </w:num>
  <w:num w:numId="43">
    <w:abstractNumId w:val="83"/>
  </w:num>
  <w:num w:numId="44">
    <w:abstractNumId w:val="24"/>
  </w:num>
  <w:num w:numId="45">
    <w:abstractNumId w:val="68"/>
  </w:num>
  <w:num w:numId="46">
    <w:abstractNumId w:val="81"/>
  </w:num>
  <w:num w:numId="47">
    <w:abstractNumId w:val="70"/>
  </w:num>
  <w:num w:numId="48">
    <w:abstractNumId w:val="37"/>
  </w:num>
  <w:num w:numId="49">
    <w:abstractNumId w:val="41"/>
  </w:num>
  <w:num w:numId="50">
    <w:abstractNumId w:val="42"/>
  </w:num>
  <w:num w:numId="51">
    <w:abstractNumId w:val="87"/>
  </w:num>
  <w:num w:numId="52">
    <w:abstractNumId w:val="95"/>
  </w:num>
  <w:num w:numId="53">
    <w:abstractNumId w:val="96"/>
  </w:num>
  <w:num w:numId="54">
    <w:abstractNumId w:val="55"/>
  </w:num>
  <w:num w:numId="55">
    <w:abstractNumId w:val="21"/>
  </w:num>
  <w:num w:numId="56">
    <w:abstractNumId w:val="72"/>
  </w:num>
  <w:num w:numId="57">
    <w:abstractNumId w:val="73"/>
  </w:num>
  <w:num w:numId="58">
    <w:abstractNumId w:val="13"/>
  </w:num>
  <w:num w:numId="59">
    <w:abstractNumId w:val="31"/>
  </w:num>
  <w:num w:numId="60">
    <w:abstractNumId w:val="89"/>
  </w:num>
  <w:num w:numId="61">
    <w:abstractNumId w:val="26"/>
  </w:num>
  <w:num w:numId="62">
    <w:abstractNumId w:val="46"/>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0"/>
  </w:num>
  <w:num w:numId="65">
    <w:abstractNumId w:val="88"/>
  </w:num>
  <w:num w:numId="66">
    <w:abstractNumId w:val="29"/>
  </w:num>
  <w:num w:numId="67">
    <w:abstractNumId w:val="93"/>
  </w:num>
  <w:num w:numId="68">
    <w:abstractNumId w:val="49"/>
  </w:num>
  <w:num w:numId="69">
    <w:abstractNumId w:val="82"/>
  </w:num>
  <w:num w:numId="70">
    <w:abstractNumId w:val="98"/>
  </w:num>
  <w:num w:numId="71">
    <w:abstractNumId w:val="77"/>
  </w:num>
  <w:num w:numId="72">
    <w:abstractNumId w:val="84"/>
  </w:num>
  <w:num w:numId="73">
    <w:abstractNumId w:val="36"/>
  </w:num>
  <w:num w:numId="74">
    <w:abstractNumId w:val="20"/>
  </w:num>
  <w:num w:numId="75">
    <w:abstractNumId w:val="90"/>
  </w:num>
  <w:num w:numId="76">
    <w:abstractNumId w:val="75"/>
  </w:num>
  <w:num w:numId="77">
    <w:abstractNumId w:val="48"/>
  </w:num>
  <w:num w:numId="78">
    <w:abstractNumId w:val="92"/>
  </w:num>
  <w:num w:numId="79">
    <w:abstractNumId w:val="39"/>
  </w:num>
  <w:num w:numId="8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2"/>
  </w:num>
  <w:num w:numId="8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4"/>
  </w:num>
  <w:num w:numId="85">
    <w:abstractNumId w:val="60"/>
  </w:num>
  <w:num w:numId="86">
    <w:abstractNumId w:val="52"/>
  </w:num>
  <w:num w:numId="87">
    <w:abstractNumId w:val="80"/>
  </w:num>
  <w:num w:numId="88">
    <w:abstractNumId w:val="1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hdrShapeDefaults>
    <o:shapedefaults v:ext="edit" spidmax="61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2F6"/>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4D68"/>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6840"/>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6C8C"/>
    <w:rsid w:val="000479BD"/>
    <w:rsid w:val="00047CEE"/>
    <w:rsid w:val="00050C53"/>
    <w:rsid w:val="00052092"/>
    <w:rsid w:val="000533EC"/>
    <w:rsid w:val="0005369E"/>
    <w:rsid w:val="00053A3D"/>
    <w:rsid w:val="00053EAE"/>
    <w:rsid w:val="00053F6D"/>
    <w:rsid w:val="0005405D"/>
    <w:rsid w:val="000551DD"/>
    <w:rsid w:val="00055441"/>
    <w:rsid w:val="000554A9"/>
    <w:rsid w:val="00055D2E"/>
    <w:rsid w:val="000562B8"/>
    <w:rsid w:val="00056E97"/>
    <w:rsid w:val="000570E5"/>
    <w:rsid w:val="000574A8"/>
    <w:rsid w:val="00057F0C"/>
    <w:rsid w:val="0006002A"/>
    <w:rsid w:val="00060039"/>
    <w:rsid w:val="0006049C"/>
    <w:rsid w:val="000606CC"/>
    <w:rsid w:val="00060735"/>
    <w:rsid w:val="00060926"/>
    <w:rsid w:val="0006140F"/>
    <w:rsid w:val="0006197B"/>
    <w:rsid w:val="00061B12"/>
    <w:rsid w:val="0006247C"/>
    <w:rsid w:val="00062F91"/>
    <w:rsid w:val="00063BF1"/>
    <w:rsid w:val="00063D4F"/>
    <w:rsid w:val="00063F41"/>
    <w:rsid w:val="0006466A"/>
    <w:rsid w:val="00064C62"/>
    <w:rsid w:val="000669A4"/>
    <w:rsid w:val="00066BB5"/>
    <w:rsid w:val="00066BD5"/>
    <w:rsid w:val="000672AA"/>
    <w:rsid w:val="0006785B"/>
    <w:rsid w:val="00067E16"/>
    <w:rsid w:val="00070339"/>
    <w:rsid w:val="00070695"/>
    <w:rsid w:val="00070FB2"/>
    <w:rsid w:val="00071D09"/>
    <w:rsid w:val="000726F3"/>
    <w:rsid w:val="0007288F"/>
    <w:rsid w:val="0007311C"/>
    <w:rsid w:val="00073187"/>
    <w:rsid w:val="000732E1"/>
    <w:rsid w:val="0007389B"/>
    <w:rsid w:val="00073F31"/>
    <w:rsid w:val="0007421D"/>
    <w:rsid w:val="000746F0"/>
    <w:rsid w:val="000747E9"/>
    <w:rsid w:val="00074C0F"/>
    <w:rsid w:val="00074EA9"/>
    <w:rsid w:val="00075B56"/>
    <w:rsid w:val="00076417"/>
    <w:rsid w:val="00076583"/>
    <w:rsid w:val="00076F49"/>
    <w:rsid w:val="0007704A"/>
    <w:rsid w:val="000773F3"/>
    <w:rsid w:val="0007769F"/>
    <w:rsid w:val="00077B1D"/>
    <w:rsid w:val="00080CB9"/>
    <w:rsid w:val="00081615"/>
    <w:rsid w:val="000816BC"/>
    <w:rsid w:val="0008173A"/>
    <w:rsid w:val="000817D7"/>
    <w:rsid w:val="000819BD"/>
    <w:rsid w:val="00081CD9"/>
    <w:rsid w:val="00081FC5"/>
    <w:rsid w:val="000827BD"/>
    <w:rsid w:val="0008374D"/>
    <w:rsid w:val="00083A48"/>
    <w:rsid w:val="0008415B"/>
    <w:rsid w:val="00084E7E"/>
    <w:rsid w:val="00085E18"/>
    <w:rsid w:val="00085F05"/>
    <w:rsid w:val="00086E85"/>
    <w:rsid w:val="000871C2"/>
    <w:rsid w:val="00090D51"/>
    <w:rsid w:val="0009175B"/>
    <w:rsid w:val="00091995"/>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6FC0"/>
    <w:rsid w:val="000A7378"/>
    <w:rsid w:val="000A741C"/>
    <w:rsid w:val="000A7473"/>
    <w:rsid w:val="000A752B"/>
    <w:rsid w:val="000A79AE"/>
    <w:rsid w:val="000B176A"/>
    <w:rsid w:val="000B1DFC"/>
    <w:rsid w:val="000B1F40"/>
    <w:rsid w:val="000B37EF"/>
    <w:rsid w:val="000B44A6"/>
    <w:rsid w:val="000B46C9"/>
    <w:rsid w:val="000B488D"/>
    <w:rsid w:val="000B504E"/>
    <w:rsid w:val="000B5285"/>
    <w:rsid w:val="000B6233"/>
    <w:rsid w:val="000B731B"/>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CA2"/>
    <w:rsid w:val="000D0AF9"/>
    <w:rsid w:val="000D0B02"/>
    <w:rsid w:val="000D0C90"/>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745"/>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82"/>
    <w:rsid w:val="000F64FA"/>
    <w:rsid w:val="000F6793"/>
    <w:rsid w:val="000F6FFF"/>
    <w:rsid w:val="000F78ED"/>
    <w:rsid w:val="000F7BAB"/>
    <w:rsid w:val="001005C7"/>
    <w:rsid w:val="001009DD"/>
    <w:rsid w:val="00100AC3"/>
    <w:rsid w:val="00100FC0"/>
    <w:rsid w:val="00101F96"/>
    <w:rsid w:val="00102905"/>
    <w:rsid w:val="0010352E"/>
    <w:rsid w:val="00103671"/>
    <w:rsid w:val="0010395C"/>
    <w:rsid w:val="00103AFB"/>
    <w:rsid w:val="00103C08"/>
    <w:rsid w:val="00105ED5"/>
    <w:rsid w:val="00107576"/>
    <w:rsid w:val="0010783F"/>
    <w:rsid w:val="0010791A"/>
    <w:rsid w:val="00107BD6"/>
    <w:rsid w:val="00107EE0"/>
    <w:rsid w:val="00110CA5"/>
    <w:rsid w:val="00110CFD"/>
    <w:rsid w:val="00111F36"/>
    <w:rsid w:val="00111FB6"/>
    <w:rsid w:val="00111FE7"/>
    <w:rsid w:val="00112701"/>
    <w:rsid w:val="00113642"/>
    <w:rsid w:val="00113813"/>
    <w:rsid w:val="001138F9"/>
    <w:rsid w:val="00114F64"/>
    <w:rsid w:val="001152EE"/>
    <w:rsid w:val="00115394"/>
    <w:rsid w:val="0011646D"/>
    <w:rsid w:val="001164ED"/>
    <w:rsid w:val="001173CA"/>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69B"/>
    <w:rsid w:val="0014081F"/>
    <w:rsid w:val="0014092C"/>
    <w:rsid w:val="00140B5D"/>
    <w:rsid w:val="00140F1D"/>
    <w:rsid w:val="00141209"/>
    <w:rsid w:val="001413F6"/>
    <w:rsid w:val="001414FD"/>
    <w:rsid w:val="00141C49"/>
    <w:rsid w:val="00142552"/>
    <w:rsid w:val="001436FA"/>
    <w:rsid w:val="0014527A"/>
    <w:rsid w:val="001455DE"/>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4CF4"/>
    <w:rsid w:val="001556C3"/>
    <w:rsid w:val="00155A47"/>
    <w:rsid w:val="00155FB7"/>
    <w:rsid w:val="001569C3"/>
    <w:rsid w:val="00156F28"/>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167B"/>
    <w:rsid w:val="001720CE"/>
    <w:rsid w:val="00172774"/>
    <w:rsid w:val="00172C08"/>
    <w:rsid w:val="00172EEC"/>
    <w:rsid w:val="00173B40"/>
    <w:rsid w:val="00174DCC"/>
    <w:rsid w:val="0017525F"/>
    <w:rsid w:val="00175385"/>
    <w:rsid w:val="00175C35"/>
    <w:rsid w:val="00176CF4"/>
    <w:rsid w:val="00176D0A"/>
    <w:rsid w:val="00177546"/>
    <w:rsid w:val="0017772A"/>
    <w:rsid w:val="0018038F"/>
    <w:rsid w:val="001805B6"/>
    <w:rsid w:val="00181938"/>
    <w:rsid w:val="001819F9"/>
    <w:rsid w:val="00182563"/>
    <w:rsid w:val="001825A0"/>
    <w:rsid w:val="00182826"/>
    <w:rsid w:val="001841BA"/>
    <w:rsid w:val="0018460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145"/>
    <w:rsid w:val="001A532F"/>
    <w:rsid w:val="001A575E"/>
    <w:rsid w:val="001A6183"/>
    <w:rsid w:val="001A6B34"/>
    <w:rsid w:val="001B0813"/>
    <w:rsid w:val="001B0D45"/>
    <w:rsid w:val="001B10EE"/>
    <w:rsid w:val="001B1255"/>
    <w:rsid w:val="001B143D"/>
    <w:rsid w:val="001B1C33"/>
    <w:rsid w:val="001B1E47"/>
    <w:rsid w:val="001B28EF"/>
    <w:rsid w:val="001B2C7B"/>
    <w:rsid w:val="001B2D1C"/>
    <w:rsid w:val="001B305B"/>
    <w:rsid w:val="001B3B2B"/>
    <w:rsid w:val="001B503C"/>
    <w:rsid w:val="001B5164"/>
    <w:rsid w:val="001B5E7B"/>
    <w:rsid w:val="001B6533"/>
    <w:rsid w:val="001B6582"/>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873"/>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0E9"/>
    <w:rsid w:val="001D5633"/>
    <w:rsid w:val="001D588B"/>
    <w:rsid w:val="001D5D7C"/>
    <w:rsid w:val="001D74FD"/>
    <w:rsid w:val="001D7641"/>
    <w:rsid w:val="001D7932"/>
    <w:rsid w:val="001D7D6B"/>
    <w:rsid w:val="001E0A89"/>
    <w:rsid w:val="001E1812"/>
    <w:rsid w:val="001E1A93"/>
    <w:rsid w:val="001E21D7"/>
    <w:rsid w:val="001E27A4"/>
    <w:rsid w:val="001E2967"/>
    <w:rsid w:val="001E3116"/>
    <w:rsid w:val="001E39E3"/>
    <w:rsid w:val="001E4E5E"/>
    <w:rsid w:val="001E567F"/>
    <w:rsid w:val="001E5961"/>
    <w:rsid w:val="001E5B5A"/>
    <w:rsid w:val="001E603A"/>
    <w:rsid w:val="001E6817"/>
    <w:rsid w:val="001E6A80"/>
    <w:rsid w:val="001E7C18"/>
    <w:rsid w:val="001E7D9B"/>
    <w:rsid w:val="001F0587"/>
    <w:rsid w:val="001F0F11"/>
    <w:rsid w:val="001F0F79"/>
    <w:rsid w:val="001F1185"/>
    <w:rsid w:val="001F2684"/>
    <w:rsid w:val="001F2F79"/>
    <w:rsid w:val="001F388D"/>
    <w:rsid w:val="001F4276"/>
    <w:rsid w:val="001F4582"/>
    <w:rsid w:val="001F4AD8"/>
    <w:rsid w:val="001F4B2B"/>
    <w:rsid w:val="001F4CE9"/>
    <w:rsid w:val="001F53B1"/>
    <w:rsid w:val="001F56BD"/>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0173"/>
    <w:rsid w:val="0021144C"/>
    <w:rsid w:val="00211BBF"/>
    <w:rsid w:val="00211D29"/>
    <w:rsid w:val="00211D96"/>
    <w:rsid w:val="00211F53"/>
    <w:rsid w:val="002124E5"/>
    <w:rsid w:val="00212CBC"/>
    <w:rsid w:val="002130EB"/>
    <w:rsid w:val="002132E2"/>
    <w:rsid w:val="002151AB"/>
    <w:rsid w:val="00215C1D"/>
    <w:rsid w:val="00217919"/>
    <w:rsid w:val="00220309"/>
    <w:rsid w:val="002207C2"/>
    <w:rsid w:val="00220D6B"/>
    <w:rsid w:val="002213B8"/>
    <w:rsid w:val="002221CD"/>
    <w:rsid w:val="00222699"/>
    <w:rsid w:val="00222ABB"/>
    <w:rsid w:val="00223BC0"/>
    <w:rsid w:val="00224A52"/>
    <w:rsid w:val="00224DA2"/>
    <w:rsid w:val="002254E2"/>
    <w:rsid w:val="00225534"/>
    <w:rsid w:val="00225EEB"/>
    <w:rsid w:val="00226C21"/>
    <w:rsid w:val="00226EE0"/>
    <w:rsid w:val="00226F59"/>
    <w:rsid w:val="00227378"/>
    <w:rsid w:val="00227556"/>
    <w:rsid w:val="00230227"/>
    <w:rsid w:val="0023128A"/>
    <w:rsid w:val="002319E0"/>
    <w:rsid w:val="00232D66"/>
    <w:rsid w:val="00233737"/>
    <w:rsid w:val="002339D5"/>
    <w:rsid w:val="00234366"/>
    <w:rsid w:val="00234525"/>
    <w:rsid w:val="00234D33"/>
    <w:rsid w:val="002355C5"/>
    <w:rsid w:val="002360FB"/>
    <w:rsid w:val="0023732D"/>
    <w:rsid w:val="0023767F"/>
    <w:rsid w:val="00240416"/>
    <w:rsid w:val="00240431"/>
    <w:rsid w:val="002404B9"/>
    <w:rsid w:val="0024053B"/>
    <w:rsid w:val="00240F56"/>
    <w:rsid w:val="00242C30"/>
    <w:rsid w:val="0024345B"/>
    <w:rsid w:val="00243A3C"/>
    <w:rsid w:val="002443BF"/>
    <w:rsid w:val="00244C62"/>
    <w:rsid w:val="002457DE"/>
    <w:rsid w:val="002459F6"/>
    <w:rsid w:val="00246453"/>
    <w:rsid w:val="00246D67"/>
    <w:rsid w:val="002508D6"/>
    <w:rsid w:val="00250E14"/>
    <w:rsid w:val="00250F91"/>
    <w:rsid w:val="002518A3"/>
    <w:rsid w:val="00251CAF"/>
    <w:rsid w:val="0025212A"/>
    <w:rsid w:val="002521FE"/>
    <w:rsid w:val="00252899"/>
    <w:rsid w:val="00254602"/>
    <w:rsid w:val="00254EDB"/>
    <w:rsid w:val="00255128"/>
    <w:rsid w:val="002553B0"/>
    <w:rsid w:val="00255B93"/>
    <w:rsid w:val="00255D4C"/>
    <w:rsid w:val="00256693"/>
    <w:rsid w:val="00260254"/>
    <w:rsid w:val="0026058D"/>
    <w:rsid w:val="002619B2"/>
    <w:rsid w:val="00261A86"/>
    <w:rsid w:val="00261E88"/>
    <w:rsid w:val="002625B5"/>
    <w:rsid w:val="0026264E"/>
    <w:rsid w:val="00262780"/>
    <w:rsid w:val="00262D88"/>
    <w:rsid w:val="00262F10"/>
    <w:rsid w:val="00263647"/>
    <w:rsid w:val="00263AA7"/>
    <w:rsid w:val="00264060"/>
    <w:rsid w:val="00265028"/>
    <w:rsid w:val="00265F42"/>
    <w:rsid w:val="00266B75"/>
    <w:rsid w:val="00266D61"/>
    <w:rsid w:val="002673C4"/>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2F88"/>
    <w:rsid w:val="002843D6"/>
    <w:rsid w:val="00284A43"/>
    <w:rsid w:val="00284F96"/>
    <w:rsid w:val="00285A45"/>
    <w:rsid w:val="00285FBB"/>
    <w:rsid w:val="00286081"/>
    <w:rsid w:val="00286590"/>
    <w:rsid w:val="00287985"/>
    <w:rsid w:val="00287E10"/>
    <w:rsid w:val="00287FA3"/>
    <w:rsid w:val="002900F7"/>
    <w:rsid w:val="00290C30"/>
    <w:rsid w:val="00290D31"/>
    <w:rsid w:val="002918D3"/>
    <w:rsid w:val="00291C7E"/>
    <w:rsid w:val="00291C7F"/>
    <w:rsid w:val="00292835"/>
    <w:rsid w:val="002929FD"/>
    <w:rsid w:val="00292AB1"/>
    <w:rsid w:val="00292D2F"/>
    <w:rsid w:val="00292E94"/>
    <w:rsid w:val="002930AE"/>
    <w:rsid w:val="00293A81"/>
    <w:rsid w:val="002942FE"/>
    <w:rsid w:val="00294768"/>
    <w:rsid w:val="002949F9"/>
    <w:rsid w:val="00296BA6"/>
    <w:rsid w:val="0029733F"/>
    <w:rsid w:val="0029771F"/>
    <w:rsid w:val="00297F01"/>
    <w:rsid w:val="002A013C"/>
    <w:rsid w:val="002A0E18"/>
    <w:rsid w:val="002A138D"/>
    <w:rsid w:val="002A1922"/>
    <w:rsid w:val="002A202C"/>
    <w:rsid w:val="002A23DE"/>
    <w:rsid w:val="002A2452"/>
    <w:rsid w:val="002A24BB"/>
    <w:rsid w:val="002A2828"/>
    <w:rsid w:val="002A2D9E"/>
    <w:rsid w:val="002A3044"/>
    <w:rsid w:val="002A31A0"/>
    <w:rsid w:val="002A32A3"/>
    <w:rsid w:val="002A3BFF"/>
    <w:rsid w:val="002A42B0"/>
    <w:rsid w:val="002A448A"/>
    <w:rsid w:val="002A462C"/>
    <w:rsid w:val="002A48FB"/>
    <w:rsid w:val="002A4AA8"/>
    <w:rsid w:val="002A5932"/>
    <w:rsid w:val="002A5C9A"/>
    <w:rsid w:val="002A622F"/>
    <w:rsid w:val="002A63B8"/>
    <w:rsid w:val="002A6D15"/>
    <w:rsid w:val="002A6FBB"/>
    <w:rsid w:val="002A7191"/>
    <w:rsid w:val="002A7BDB"/>
    <w:rsid w:val="002A7DB9"/>
    <w:rsid w:val="002B01FE"/>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C7D9B"/>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EF1"/>
    <w:rsid w:val="002D6F0E"/>
    <w:rsid w:val="002D7ECE"/>
    <w:rsid w:val="002D7FEE"/>
    <w:rsid w:val="002E0424"/>
    <w:rsid w:val="002E042A"/>
    <w:rsid w:val="002E04F4"/>
    <w:rsid w:val="002E1DCA"/>
    <w:rsid w:val="002E24C0"/>
    <w:rsid w:val="002E515D"/>
    <w:rsid w:val="002E5222"/>
    <w:rsid w:val="002E620A"/>
    <w:rsid w:val="002E6620"/>
    <w:rsid w:val="002E6AC5"/>
    <w:rsid w:val="002E6B65"/>
    <w:rsid w:val="002E6D81"/>
    <w:rsid w:val="002E75FD"/>
    <w:rsid w:val="002E7CC9"/>
    <w:rsid w:val="002E7D34"/>
    <w:rsid w:val="002F0257"/>
    <w:rsid w:val="002F0989"/>
    <w:rsid w:val="002F11F2"/>
    <w:rsid w:val="002F11FE"/>
    <w:rsid w:val="002F2B93"/>
    <w:rsid w:val="002F326B"/>
    <w:rsid w:val="002F3885"/>
    <w:rsid w:val="002F390D"/>
    <w:rsid w:val="002F47E8"/>
    <w:rsid w:val="002F560C"/>
    <w:rsid w:val="002F5896"/>
    <w:rsid w:val="002F65D2"/>
    <w:rsid w:val="002F69B0"/>
    <w:rsid w:val="002F7F46"/>
    <w:rsid w:val="00300C67"/>
    <w:rsid w:val="00300CD4"/>
    <w:rsid w:val="0030124A"/>
    <w:rsid w:val="00301276"/>
    <w:rsid w:val="003017AF"/>
    <w:rsid w:val="003017F0"/>
    <w:rsid w:val="00301880"/>
    <w:rsid w:val="0030386E"/>
    <w:rsid w:val="003052CF"/>
    <w:rsid w:val="00305AD8"/>
    <w:rsid w:val="00306CDA"/>
    <w:rsid w:val="00306F53"/>
    <w:rsid w:val="00306F67"/>
    <w:rsid w:val="0030781F"/>
    <w:rsid w:val="00307A3E"/>
    <w:rsid w:val="00310337"/>
    <w:rsid w:val="00310E63"/>
    <w:rsid w:val="00310E8A"/>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4C84"/>
    <w:rsid w:val="00325DAB"/>
    <w:rsid w:val="00326152"/>
    <w:rsid w:val="003263D6"/>
    <w:rsid w:val="0032678C"/>
    <w:rsid w:val="00326D7A"/>
    <w:rsid w:val="00327356"/>
    <w:rsid w:val="003276AE"/>
    <w:rsid w:val="00327C08"/>
    <w:rsid w:val="00327D80"/>
    <w:rsid w:val="00331B77"/>
    <w:rsid w:val="003320A9"/>
    <w:rsid w:val="003329B9"/>
    <w:rsid w:val="00332BD6"/>
    <w:rsid w:val="00332CCD"/>
    <w:rsid w:val="0033329A"/>
    <w:rsid w:val="00333861"/>
    <w:rsid w:val="00333BE9"/>
    <w:rsid w:val="00334224"/>
    <w:rsid w:val="00334345"/>
    <w:rsid w:val="003347BC"/>
    <w:rsid w:val="00334FBF"/>
    <w:rsid w:val="003350C4"/>
    <w:rsid w:val="0033527E"/>
    <w:rsid w:val="00335301"/>
    <w:rsid w:val="00335D42"/>
    <w:rsid w:val="00337C2C"/>
    <w:rsid w:val="00337FBE"/>
    <w:rsid w:val="00340A9A"/>
    <w:rsid w:val="003413D9"/>
    <w:rsid w:val="00341910"/>
    <w:rsid w:val="00341ADD"/>
    <w:rsid w:val="003426D1"/>
    <w:rsid w:val="00343E31"/>
    <w:rsid w:val="00343E9C"/>
    <w:rsid w:val="00344719"/>
    <w:rsid w:val="003452AE"/>
    <w:rsid w:val="00346548"/>
    <w:rsid w:val="00346FBF"/>
    <w:rsid w:val="003478F1"/>
    <w:rsid w:val="003479C3"/>
    <w:rsid w:val="00347B23"/>
    <w:rsid w:val="00347B35"/>
    <w:rsid w:val="003500CB"/>
    <w:rsid w:val="00350F7A"/>
    <w:rsid w:val="00351B34"/>
    <w:rsid w:val="003520F5"/>
    <w:rsid w:val="00352A3C"/>
    <w:rsid w:val="00352AA4"/>
    <w:rsid w:val="00353B1C"/>
    <w:rsid w:val="003542F3"/>
    <w:rsid w:val="00355146"/>
    <w:rsid w:val="00355E23"/>
    <w:rsid w:val="00357C18"/>
    <w:rsid w:val="00357E15"/>
    <w:rsid w:val="00360242"/>
    <w:rsid w:val="003604FD"/>
    <w:rsid w:val="003605D1"/>
    <w:rsid w:val="00360D04"/>
    <w:rsid w:val="00360D8E"/>
    <w:rsid w:val="00360FF0"/>
    <w:rsid w:val="00361328"/>
    <w:rsid w:val="00361541"/>
    <w:rsid w:val="00361AE4"/>
    <w:rsid w:val="00361F44"/>
    <w:rsid w:val="0036230A"/>
    <w:rsid w:val="00362332"/>
    <w:rsid w:val="00362936"/>
    <w:rsid w:val="00362CC3"/>
    <w:rsid w:val="00363112"/>
    <w:rsid w:val="0036387E"/>
    <w:rsid w:val="003639C1"/>
    <w:rsid w:val="003644B2"/>
    <w:rsid w:val="00365390"/>
    <w:rsid w:val="00366C16"/>
    <w:rsid w:val="003672AB"/>
    <w:rsid w:val="00370920"/>
    <w:rsid w:val="00371239"/>
    <w:rsid w:val="00372378"/>
    <w:rsid w:val="00372466"/>
    <w:rsid w:val="0037256C"/>
    <w:rsid w:val="003728C1"/>
    <w:rsid w:val="0037290A"/>
    <w:rsid w:val="00372B19"/>
    <w:rsid w:val="00372B99"/>
    <w:rsid w:val="00372BBF"/>
    <w:rsid w:val="00374482"/>
    <w:rsid w:val="00375053"/>
    <w:rsid w:val="00375285"/>
    <w:rsid w:val="003752C4"/>
    <w:rsid w:val="00375C5C"/>
    <w:rsid w:val="00375E64"/>
    <w:rsid w:val="003764B6"/>
    <w:rsid w:val="003776D6"/>
    <w:rsid w:val="003804A0"/>
    <w:rsid w:val="003819CE"/>
    <w:rsid w:val="00381A8C"/>
    <w:rsid w:val="00383BBF"/>
    <w:rsid w:val="00384C3E"/>
    <w:rsid w:val="00385844"/>
    <w:rsid w:val="00385BE9"/>
    <w:rsid w:val="00387650"/>
    <w:rsid w:val="00387F76"/>
    <w:rsid w:val="00390523"/>
    <w:rsid w:val="00391675"/>
    <w:rsid w:val="00391A18"/>
    <w:rsid w:val="00392068"/>
    <w:rsid w:val="003929E1"/>
    <w:rsid w:val="003934D8"/>
    <w:rsid w:val="00393587"/>
    <w:rsid w:val="00393797"/>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931"/>
    <w:rsid w:val="003A195B"/>
    <w:rsid w:val="003A1AF6"/>
    <w:rsid w:val="003A2173"/>
    <w:rsid w:val="003A3071"/>
    <w:rsid w:val="003A3082"/>
    <w:rsid w:val="003A389F"/>
    <w:rsid w:val="003A4187"/>
    <w:rsid w:val="003A5DC4"/>
    <w:rsid w:val="003A68DB"/>
    <w:rsid w:val="003A6934"/>
    <w:rsid w:val="003A6D35"/>
    <w:rsid w:val="003A773B"/>
    <w:rsid w:val="003A777F"/>
    <w:rsid w:val="003B0167"/>
    <w:rsid w:val="003B0285"/>
    <w:rsid w:val="003B03B2"/>
    <w:rsid w:val="003B061C"/>
    <w:rsid w:val="003B0920"/>
    <w:rsid w:val="003B0C2B"/>
    <w:rsid w:val="003B0E86"/>
    <w:rsid w:val="003B1CA0"/>
    <w:rsid w:val="003B43C3"/>
    <w:rsid w:val="003B4863"/>
    <w:rsid w:val="003B53F1"/>
    <w:rsid w:val="003B5C65"/>
    <w:rsid w:val="003B66F8"/>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0F02"/>
    <w:rsid w:val="003D295B"/>
    <w:rsid w:val="003D2C4A"/>
    <w:rsid w:val="003D33A2"/>
    <w:rsid w:val="003D34B4"/>
    <w:rsid w:val="003D47FC"/>
    <w:rsid w:val="003D585F"/>
    <w:rsid w:val="003D5AE8"/>
    <w:rsid w:val="003D6705"/>
    <w:rsid w:val="003D6AE1"/>
    <w:rsid w:val="003D728F"/>
    <w:rsid w:val="003D737D"/>
    <w:rsid w:val="003D7E5C"/>
    <w:rsid w:val="003E01E9"/>
    <w:rsid w:val="003E0327"/>
    <w:rsid w:val="003E0635"/>
    <w:rsid w:val="003E091F"/>
    <w:rsid w:val="003E0F1C"/>
    <w:rsid w:val="003E1D2A"/>
    <w:rsid w:val="003E1FBC"/>
    <w:rsid w:val="003E254A"/>
    <w:rsid w:val="003E3632"/>
    <w:rsid w:val="003E417A"/>
    <w:rsid w:val="003E4A47"/>
    <w:rsid w:val="003E4E55"/>
    <w:rsid w:val="003E52D8"/>
    <w:rsid w:val="003E5CCF"/>
    <w:rsid w:val="003E690C"/>
    <w:rsid w:val="003E7006"/>
    <w:rsid w:val="003E71A7"/>
    <w:rsid w:val="003E74B4"/>
    <w:rsid w:val="003E7FFD"/>
    <w:rsid w:val="003F0FE1"/>
    <w:rsid w:val="003F1312"/>
    <w:rsid w:val="003F15C2"/>
    <w:rsid w:val="003F19A3"/>
    <w:rsid w:val="003F1F2C"/>
    <w:rsid w:val="003F3577"/>
    <w:rsid w:val="003F4147"/>
    <w:rsid w:val="003F42C7"/>
    <w:rsid w:val="003F4B28"/>
    <w:rsid w:val="003F4D16"/>
    <w:rsid w:val="00400273"/>
    <w:rsid w:val="004002ED"/>
    <w:rsid w:val="00400384"/>
    <w:rsid w:val="0040062F"/>
    <w:rsid w:val="00402387"/>
    <w:rsid w:val="00402913"/>
    <w:rsid w:val="004031C6"/>
    <w:rsid w:val="00404046"/>
    <w:rsid w:val="004051F8"/>
    <w:rsid w:val="004055E8"/>
    <w:rsid w:val="004056F8"/>
    <w:rsid w:val="004058A2"/>
    <w:rsid w:val="00405955"/>
    <w:rsid w:val="00406557"/>
    <w:rsid w:val="00406993"/>
    <w:rsid w:val="004072E7"/>
    <w:rsid w:val="00407990"/>
    <w:rsid w:val="0041020A"/>
    <w:rsid w:val="00410590"/>
    <w:rsid w:val="00410AC5"/>
    <w:rsid w:val="00411B53"/>
    <w:rsid w:val="00413DFD"/>
    <w:rsid w:val="0041405D"/>
    <w:rsid w:val="004140B2"/>
    <w:rsid w:val="0041461A"/>
    <w:rsid w:val="004147B6"/>
    <w:rsid w:val="004149B4"/>
    <w:rsid w:val="00414F38"/>
    <w:rsid w:val="004155F4"/>
    <w:rsid w:val="0041577F"/>
    <w:rsid w:val="00415E04"/>
    <w:rsid w:val="00415E75"/>
    <w:rsid w:val="00415EE2"/>
    <w:rsid w:val="0041606C"/>
    <w:rsid w:val="0041675A"/>
    <w:rsid w:val="00416DEB"/>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B88"/>
    <w:rsid w:val="00447EF9"/>
    <w:rsid w:val="004504E5"/>
    <w:rsid w:val="00451412"/>
    <w:rsid w:val="00452307"/>
    <w:rsid w:val="00452A4B"/>
    <w:rsid w:val="004549D7"/>
    <w:rsid w:val="00454FE9"/>
    <w:rsid w:val="0045593E"/>
    <w:rsid w:val="00456354"/>
    <w:rsid w:val="00460099"/>
    <w:rsid w:val="0046020E"/>
    <w:rsid w:val="00460255"/>
    <w:rsid w:val="0046035E"/>
    <w:rsid w:val="0046052C"/>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4073"/>
    <w:rsid w:val="0047575E"/>
    <w:rsid w:val="00475C24"/>
    <w:rsid w:val="00475CC0"/>
    <w:rsid w:val="0047623E"/>
    <w:rsid w:val="00476294"/>
    <w:rsid w:val="00476B05"/>
    <w:rsid w:val="00476C75"/>
    <w:rsid w:val="00476EF2"/>
    <w:rsid w:val="00476F35"/>
    <w:rsid w:val="00476FB2"/>
    <w:rsid w:val="00477BC5"/>
    <w:rsid w:val="00477CE5"/>
    <w:rsid w:val="00477D31"/>
    <w:rsid w:val="00477F5C"/>
    <w:rsid w:val="00480136"/>
    <w:rsid w:val="0048025C"/>
    <w:rsid w:val="0048159B"/>
    <w:rsid w:val="00481BE5"/>
    <w:rsid w:val="00482713"/>
    <w:rsid w:val="004828F9"/>
    <w:rsid w:val="00482A93"/>
    <w:rsid w:val="00482CF8"/>
    <w:rsid w:val="00482F1A"/>
    <w:rsid w:val="004832AD"/>
    <w:rsid w:val="00483B0E"/>
    <w:rsid w:val="00483B53"/>
    <w:rsid w:val="00484642"/>
    <w:rsid w:val="00484807"/>
    <w:rsid w:val="00485094"/>
    <w:rsid w:val="0048512E"/>
    <w:rsid w:val="00485906"/>
    <w:rsid w:val="00485AFA"/>
    <w:rsid w:val="00485B90"/>
    <w:rsid w:val="00486F08"/>
    <w:rsid w:val="004871B3"/>
    <w:rsid w:val="00487339"/>
    <w:rsid w:val="004873BA"/>
    <w:rsid w:val="004874D2"/>
    <w:rsid w:val="00487A72"/>
    <w:rsid w:val="00487FE2"/>
    <w:rsid w:val="00490062"/>
    <w:rsid w:val="00490303"/>
    <w:rsid w:val="0049050E"/>
    <w:rsid w:val="004908F8"/>
    <w:rsid w:val="00490DD6"/>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A7A9D"/>
    <w:rsid w:val="004B04BC"/>
    <w:rsid w:val="004B1426"/>
    <w:rsid w:val="004B1BA6"/>
    <w:rsid w:val="004B22E7"/>
    <w:rsid w:val="004B2766"/>
    <w:rsid w:val="004B306D"/>
    <w:rsid w:val="004B34FC"/>
    <w:rsid w:val="004B41D3"/>
    <w:rsid w:val="004B4338"/>
    <w:rsid w:val="004B44D0"/>
    <w:rsid w:val="004B4956"/>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DE5"/>
    <w:rsid w:val="004D1E89"/>
    <w:rsid w:val="004D1ED8"/>
    <w:rsid w:val="004D2775"/>
    <w:rsid w:val="004D33B7"/>
    <w:rsid w:val="004D4433"/>
    <w:rsid w:val="004D50C5"/>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3E2"/>
    <w:rsid w:val="00500442"/>
    <w:rsid w:val="005004EA"/>
    <w:rsid w:val="005007DC"/>
    <w:rsid w:val="00500E32"/>
    <w:rsid w:val="00500EA1"/>
    <w:rsid w:val="00501AE3"/>
    <w:rsid w:val="00501B47"/>
    <w:rsid w:val="005021C8"/>
    <w:rsid w:val="00502704"/>
    <w:rsid w:val="00503518"/>
    <w:rsid w:val="005039B9"/>
    <w:rsid w:val="00503E96"/>
    <w:rsid w:val="00504076"/>
    <w:rsid w:val="00505352"/>
    <w:rsid w:val="00506151"/>
    <w:rsid w:val="005109A5"/>
    <w:rsid w:val="00511619"/>
    <w:rsid w:val="005123E2"/>
    <w:rsid w:val="00512B48"/>
    <w:rsid w:val="00512BAB"/>
    <w:rsid w:val="00513DA5"/>
    <w:rsid w:val="005147BA"/>
    <w:rsid w:val="00514DD9"/>
    <w:rsid w:val="005157CD"/>
    <w:rsid w:val="00515954"/>
    <w:rsid w:val="00516319"/>
    <w:rsid w:val="00516586"/>
    <w:rsid w:val="00516A15"/>
    <w:rsid w:val="00516BE6"/>
    <w:rsid w:val="00516F79"/>
    <w:rsid w:val="005179F0"/>
    <w:rsid w:val="00517B83"/>
    <w:rsid w:val="005208CF"/>
    <w:rsid w:val="00520C21"/>
    <w:rsid w:val="00520F4A"/>
    <w:rsid w:val="0052183F"/>
    <w:rsid w:val="00522058"/>
    <w:rsid w:val="005220A3"/>
    <w:rsid w:val="00522E74"/>
    <w:rsid w:val="00522FA3"/>
    <w:rsid w:val="00523054"/>
    <w:rsid w:val="00523123"/>
    <w:rsid w:val="00524543"/>
    <w:rsid w:val="00524685"/>
    <w:rsid w:val="00524950"/>
    <w:rsid w:val="00524E57"/>
    <w:rsid w:val="00524F0C"/>
    <w:rsid w:val="0052502B"/>
    <w:rsid w:val="005256CB"/>
    <w:rsid w:val="00525BD4"/>
    <w:rsid w:val="00526C3E"/>
    <w:rsid w:val="00527416"/>
    <w:rsid w:val="00527EC9"/>
    <w:rsid w:val="00530E6D"/>
    <w:rsid w:val="0053164B"/>
    <w:rsid w:val="00531DC7"/>
    <w:rsid w:val="00532A9F"/>
    <w:rsid w:val="00533364"/>
    <w:rsid w:val="0053355C"/>
    <w:rsid w:val="00534803"/>
    <w:rsid w:val="00534A50"/>
    <w:rsid w:val="00534F29"/>
    <w:rsid w:val="00535771"/>
    <w:rsid w:val="00536157"/>
    <w:rsid w:val="0053635B"/>
    <w:rsid w:val="0053697F"/>
    <w:rsid w:val="0054173B"/>
    <w:rsid w:val="0054181E"/>
    <w:rsid w:val="0054197D"/>
    <w:rsid w:val="00542021"/>
    <w:rsid w:val="005420A2"/>
    <w:rsid w:val="005422AD"/>
    <w:rsid w:val="00542CC1"/>
    <w:rsid w:val="00542DD9"/>
    <w:rsid w:val="0054305C"/>
    <w:rsid w:val="0054377D"/>
    <w:rsid w:val="005437DF"/>
    <w:rsid w:val="00543DF6"/>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40F"/>
    <w:rsid w:val="0055462D"/>
    <w:rsid w:val="005559CF"/>
    <w:rsid w:val="00555DDB"/>
    <w:rsid w:val="005567BA"/>
    <w:rsid w:val="00557217"/>
    <w:rsid w:val="005573C1"/>
    <w:rsid w:val="005576EE"/>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348"/>
    <w:rsid w:val="005679BF"/>
    <w:rsid w:val="0057089E"/>
    <w:rsid w:val="00570B42"/>
    <w:rsid w:val="00570E42"/>
    <w:rsid w:val="00570F71"/>
    <w:rsid w:val="0057159C"/>
    <w:rsid w:val="00571B0B"/>
    <w:rsid w:val="00572004"/>
    <w:rsid w:val="005736D2"/>
    <w:rsid w:val="0057380B"/>
    <w:rsid w:val="005742ED"/>
    <w:rsid w:val="0057469C"/>
    <w:rsid w:val="00574AC7"/>
    <w:rsid w:val="00574C8C"/>
    <w:rsid w:val="00576CB2"/>
    <w:rsid w:val="005771F0"/>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3E82"/>
    <w:rsid w:val="0058424D"/>
    <w:rsid w:val="00584B94"/>
    <w:rsid w:val="005850C3"/>
    <w:rsid w:val="00585286"/>
    <w:rsid w:val="00585DEB"/>
    <w:rsid w:val="00586057"/>
    <w:rsid w:val="0058610C"/>
    <w:rsid w:val="005862EE"/>
    <w:rsid w:val="005864B0"/>
    <w:rsid w:val="005864B7"/>
    <w:rsid w:val="00586588"/>
    <w:rsid w:val="0058671E"/>
    <w:rsid w:val="00587758"/>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9672B"/>
    <w:rsid w:val="005A0B9D"/>
    <w:rsid w:val="005A0CDB"/>
    <w:rsid w:val="005A19AD"/>
    <w:rsid w:val="005A1D82"/>
    <w:rsid w:val="005A22E1"/>
    <w:rsid w:val="005A2406"/>
    <w:rsid w:val="005A28D5"/>
    <w:rsid w:val="005A37BE"/>
    <w:rsid w:val="005A4817"/>
    <w:rsid w:val="005A4BAF"/>
    <w:rsid w:val="005A4D62"/>
    <w:rsid w:val="005A5078"/>
    <w:rsid w:val="005A54ED"/>
    <w:rsid w:val="005A568B"/>
    <w:rsid w:val="005A5C1C"/>
    <w:rsid w:val="005A61BB"/>
    <w:rsid w:val="005A6FD2"/>
    <w:rsid w:val="005A7D0B"/>
    <w:rsid w:val="005B05ED"/>
    <w:rsid w:val="005B1BB7"/>
    <w:rsid w:val="005B20E3"/>
    <w:rsid w:val="005B22F0"/>
    <w:rsid w:val="005B2724"/>
    <w:rsid w:val="005B2AAD"/>
    <w:rsid w:val="005B3081"/>
    <w:rsid w:val="005B3532"/>
    <w:rsid w:val="005B3641"/>
    <w:rsid w:val="005B3C12"/>
    <w:rsid w:val="005B4849"/>
    <w:rsid w:val="005B4898"/>
    <w:rsid w:val="005B49F3"/>
    <w:rsid w:val="005B4DFC"/>
    <w:rsid w:val="005B4EAE"/>
    <w:rsid w:val="005B52D8"/>
    <w:rsid w:val="005B59A8"/>
    <w:rsid w:val="005B59AC"/>
    <w:rsid w:val="005B69D9"/>
    <w:rsid w:val="005B6E50"/>
    <w:rsid w:val="005B7E62"/>
    <w:rsid w:val="005C0A2C"/>
    <w:rsid w:val="005C12C7"/>
    <w:rsid w:val="005C1660"/>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6E09"/>
    <w:rsid w:val="005D7728"/>
    <w:rsid w:val="005E02D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4FFD"/>
    <w:rsid w:val="005E5FBD"/>
    <w:rsid w:val="005E649A"/>
    <w:rsid w:val="005E6588"/>
    <w:rsid w:val="005E6C18"/>
    <w:rsid w:val="005E6FBF"/>
    <w:rsid w:val="005E719B"/>
    <w:rsid w:val="005E7643"/>
    <w:rsid w:val="005F00DF"/>
    <w:rsid w:val="005F01B8"/>
    <w:rsid w:val="005F0516"/>
    <w:rsid w:val="005F0720"/>
    <w:rsid w:val="005F0825"/>
    <w:rsid w:val="005F0835"/>
    <w:rsid w:val="005F094E"/>
    <w:rsid w:val="005F0ED8"/>
    <w:rsid w:val="005F19CA"/>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0A"/>
    <w:rsid w:val="005F7A90"/>
    <w:rsid w:val="00600D37"/>
    <w:rsid w:val="00600D7C"/>
    <w:rsid w:val="00601B6A"/>
    <w:rsid w:val="00601B89"/>
    <w:rsid w:val="00602477"/>
    <w:rsid w:val="006025B6"/>
    <w:rsid w:val="00603552"/>
    <w:rsid w:val="00603792"/>
    <w:rsid w:val="00603E1F"/>
    <w:rsid w:val="0060430B"/>
    <w:rsid w:val="00604B37"/>
    <w:rsid w:val="00604C91"/>
    <w:rsid w:val="00604F1D"/>
    <w:rsid w:val="00605EA6"/>
    <w:rsid w:val="00606033"/>
    <w:rsid w:val="006061B8"/>
    <w:rsid w:val="006068A1"/>
    <w:rsid w:val="00606AEE"/>
    <w:rsid w:val="006072D9"/>
    <w:rsid w:val="006073D7"/>
    <w:rsid w:val="00607681"/>
    <w:rsid w:val="006078FF"/>
    <w:rsid w:val="00607BBE"/>
    <w:rsid w:val="00610139"/>
    <w:rsid w:val="00610EC0"/>
    <w:rsid w:val="006120FE"/>
    <w:rsid w:val="00612E71"/>
    <w:rsid w:val="00614934"/>
    <w:rsid w:val="006149C8"/>
    <w:rsid w:val="00614D97"/>
    <w:rsid w:val="006158F6"/>
    <w:rsid w:val="00615955"/>
    <w:rsid w:val="00615F27"/>
    <w:rsid w:val="00616345"/>
    <w:rsid w:val="0061763C"/>
    <w:rsid w:val="00617B37"/>
    <w:rsid w:val="00620289"/>
    <w:rsid w:val="00620294"/>
    <w:rsid w:val="006210B1"/>
    <w:rsid w:val="006228B5"/>
    <w:rsid w:val="0062356A"/>
    <w:rsid w:val="00623BD1"/>
    <w:rsid w:val="00624D52"/>
    <w:rsid w:val="006252A6"/>
    <w:rsid w:val="00625330"/>
    <w:rsid w:val="006255EF"/>
    <w:rsid w:val="006263A3"/>
    <w:rsid w:val="00626434"/>
    <w:rsid w:val="00626711"/>
    <w:rsid w:val="00626CB9"/>
    <w:rsid w:val="006304AD"/>
    <w:rsid w:val="00632550"/>
    <w:rsid w:val="006325A6"/>
    <w:rsid w:val="0063275A"/>
    <w:rsid w:val="006328A6"/>
    <w:rsid w:val="0063292E"/>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5EC"/>
    <w:rsid w:val="006447CF"/>
    <w:rsid w:val="00645411"/>
    <w:rsid w:val="00646047"/>
    <w:rsid w:val="006460DE"/>
    <w:rsid w:val="0064638B"/>
    <w:rsid w:val="00646D09"/>
    <w:rsid w:val="006474D6"/>
    <w:rsid w:val="0064772E"/>
    <w:rsid w:val="00647938"/>
    <w:rsid w:val="00647FB7"/>
    <w:rsid w:val="0065041C"/>
    <w:rsid w:val="00650887"/>
    <w:rsid w:val="00650A1B"/>
    <w:rsid w:val="00650A6B"/>
    <w:rsid w:val="0065104F"/>
    <w:rsid w:val="00651399"/>
    <w:rsid w:val="0065164D"/>
    <w:rsid w:val="006516D8"/>
    <w:rsid w:val="006529A3"/>
    <w:rsid w:val="0065487D"/>
    <w:rsid w:val="006548D5"/>
    <w:rsid w:val="0065597C"/>
    <w:rsid w:val="00656235"/>
    <w:rsid w:val="0065702A"/>
    <w:rsid w:val="006570F6"/>
    <w:rsid w:val="00657353"/>
    <w:rsid w:val="006577C9"/>
    <w:rsid w:val="00657DA4"/>
    <w:rsid w:val="0066088D"/>
    <w:rsid w:val="006609DC"/>
    <w:rsid w:val="006622FD"/>
    <w:rsid w:val="00663E96"/>
    <w:rsid w:val="00664F18"/>
    <w:rsid w:val="006654ED"/>
    <w:rsid w:val="00667644"/>
    <w:rsid w:val="00667D5A"/>
    <w:rsid w:val="00670737"/>
    <w:rsid w:val="006707BE"/>
    <w:rsid w:val="00670D67"/>
    <w:rsid w:val="00671276"/>
    <w:rsid w:val="00671A37"/>
    <w:rsid w:val="00671E54"/>
    <w:rsid w:val="0067331E"/>
    <w:rsid w:val="0067388D"/>
    <w:rsid w:val="00673974"/>
    <w:rsid w:val="00673A43"/>
    <w:rsid w:val="00674EF5"/>
    <w:rsid w:val="00675CA5"/>
    <w:rsid w:val="0067638F"/>
    <w:rsid w:val="0067740F"/>
    <w:rsid w:val="0067766B"/>
    <w:rsid w:val="006800F7"/>
    <w:rsid w:val="006805FC"/>
    <w:rsid w:val="006808A5"/>
    <w:rsid w:val="006813F4"/>
    <w:rsid w:val="00681775"/>
    <w:rsid w:val="00681BCF"/>
    <w:rsid w:val="00681C1D"/>
    <w:rsid w:val="00681C72"/>
    <w:rsid w:val="00681D2F"/>
    <w:rsid w:val="0068270B"/>
    <w:rsid w:val="00682E60"/>
    <w:rsid w:val="00683230"/>
    <w:rsid w:val="00683DBD"/>
    <w:rsid w:val="006844F5"/>
    <w:rsid w:val="00684543"/>
    <w:rsid w:val="00684DE8"/>
    <w:rsid w:val="0068571F"/>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064"/>
    <w:rsid w:val="006967B5"/>
    <w:rsid w:val="00697D99"/>
    <w:rsid w:val="00697DC2"/>
    <w:rsid w:val="006A0426"/>
    <w:rsid w:val="006A0757"/>
    <w:rsid w:val="006A0924"/>
    <w:rsid w:val="006A0C52"/>
    <w:rsid w:val="006A119B"/>
    <w:rsid w:val="006A15C4"/>
    <w:rsid w:val="006A2BC4"/>
    <w:rsid w:val="006A4416"/>
    <w:rsid w:val="006A4804"/>
    <w:rsid w:val="006A541F"/>
    <w:rsid w:val="006A5A4A"/>
    <w:rsid w:val="006A6F93"/>
    <w:rsid w:val="006A7ECE"/>
    <w:rsid w:val="006B005D"/>
    <w:rsid w:val="006B08BA"/>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BAF"/>
    <w:rsid w:val="006C1F46"/>
    <w:rsid w:val="006C3530"/>
    <w:rsid w:val="006C475B"/>
    <w:rsid w:val="006C4F47"/>
    <w:rsid w:val="006C5A84"/>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538"/>
    <w:rsid w:val="006F269F"/>
    <w:rsid w:val="006F26D9"/>
    <w:rsid w:val="006F2C4F"/>
    <w:rsid w:val="006F3AF8"/>
    <w:rsid w:val="006F3C26"/>
    <w:rsid w:val="006F420B"/>
    <w:rsid w:val="006F4577"/>
    <w:rsid w:val="006F4F77"/>
    <w:rsid w:val="006F5E3B"/>
    <w:rsid w:val="006F656E"/>
    <w:rsid w:val="006F6872"/>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3C42"/>
    <w:rsid w:val="00714D6A"/>
    <w:rsid w:val="00714FD1"/>
    <w:rsid w:val="00715314"/>
    <w:rsid w:val="00715504"/>
    <w:rsid w:val="00715938"/>
    <w:rsid w:val="0071617A"/>
    <w:rsid w:val="00716337"/>
    <w:rsid w:val="00716857"/>
    <w:rsid w:val="007168B1"/>
    <w:rsid w:val="0072050D"/>
    <w:rsid w:val="00720641"/>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1E91"/>
    <w:rsid w:val="00733C22"/>
    <w:rsid w:val="00734AC6"/>
    <w:rsid w:val="00734EA1"/>
    <w:rsid w:val="00734ECD"/>
    <w:rsid w:val="00736B34"/>
    <w:rsid w:val="00736CA7"/>
    <w:rsid w:val="00737137"/>
    <w:rsid w:val="00740028"/>
    <w:rsid w:val="007404C0"/>
    <w:rsid w:val="007413A7"/>
    <w:rsid w:val="007419AE"/>
    <w:rsid w:val="00741D68"/>
    <w:rsid w:val="007420C6"/>
    <w:rsid w:val="00742620"/>
    <w:rsid w:val="007426C2"/>
    <w:rsid w:val="0074383D"/>
    <w:rsid w:val="00743C04"/>
    <w:rsid w:val="00744986"/>
    <w:rsid w:val="0074511E"/>
    <w:rsid w:val="0074542A"/>
    <w:rsid w:val="00745987"/>
    <w:rsid w:val="00745DD0"/>
    <w:rsid w:val="00746D64"/>
    <w:rsid w:val="00747D08"/>
    <w:rsid w:val="00750718"/>
    <w:rsid w:val="007513AD"/>
    <w:rsid w:val="0075143A"/>
    <w:rsid w:val="00751924"/>
    <w:rsid w:val="007520EE"/>
    <w:rsid w:val="007521A0"/>
    <w:rsid w:val="0075263B"/>
    <w:rsid w:val="00752F3E"/>
    <w:rsid w:val="0075326D"/>
    <w:rsid w:val="00754470"/>
    <w:rsid w:val="00754751"/>
    <w:rsid w:val="0075490E"/>
    <w:rsid w:val="00755387"/>
    <w:rsid w:val="0075574E"/>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4F5"/>
    <w:rsid w:val="0076467E"/>
    <w:rsid w:val="0076475C"/>
    <w:rsid w:val="00765C52"/>
    <w:rsid w:val="0076792C"/>
    <w:rsid w:val="00771A32"/>
    <w:rsid w:val="00771BBD"/>
    <w:rsid w:val="00771C91"/>
    <w:rsid w:val="00771EFE"/>
    <w:rsid w:val="00772011"/>
    <w:rsid w:val="00772A70"/>
    <w:rsid w:val="007738DC"/>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2D93"/>
    <w:rsid w:val="00784731"/>
    <w:rsid w:val="00784C3E"/>
    <w:rsid w:val="00784F66"/>
    <w:rsid w:val="0078575C"/>
    <w:rsid w:val="00785960"/>
    <w:rsid w:val="00785A2D"/>
    <w:rsid w:val="0078602F"/>
    <w:rsid w:val="00786233"/>
    <w:rsid w:val="00787DA9"/>
    <w:rsid w:val="007909E1"/>
    <w:rsid w:val="007913B1"/>
    <w:rsid w:val="0079187E"/>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A730C"/>
    <w:rsid w:val="007B1772"/>
    <w:rsid w:val="007B1B10"/>
    <w:rsid w:val="007B1B6F"/>
    <w:rsid w:val="007B2461"/>
    <w:rsid w:val="007B279A"/>
    <w:rsid w:val="007B2891"/>
    <w:rsid w:val="007B3CE5"/>
    <w:rsid w:val="007B3F63"/>
    <w:rsid w:val="007B4B3B"/>
    <w:rsid w:val="007B5291"/>
    <w:rsid w:val="007B5EB1"/>
    <w:rsid w:val="007B679A"/>
    <w:rsid w:val="007B7691"/>
    <w:rsid w:val="007B7F4A"/>
    <w:rsid w:val="007C0CD9"/>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1F9"/>
    <w:rsid w:val="007C6308"/>
    <w:rsid w:val="007C665E"/>
    <w:rsid w:val="007C711A"/>
    <w:rsid w:val="007C75F4"/>
    <w:rsid w:val="007C78A2"/>
    <w:rsid w:val="007C7A44"/>
    <w:rsid w:val="007D13B8"/>
    <w:rsid w:val="007D2231"/>
    <w:rsid w:val="007D22EB"/>
    <w:rsid w:val="007D2753"/>
    <w:rsid w:val="007D2D2F"/>
    <w:rsid w:val="007D3169"/>
    <w:rsid w:val="007D48A9"/>
    <w:rsid w:val="007D49C0"/>
    <w:rsid w:val="007D4F92"/>
    <w:rsid w:val="007D569F"/>
    <w:rsid w:val="007D5E7A"/>
    <w:rsid w:val="007D60A0"/>
    <w:rsid w:val="007D61EF"/>
    <w:rsid w:val="007D676A"/>
    <w:rsid w:val="007D6E2F"/>
    <w:rsid w:val="007D760C"/>
    <w:rsid w:val="007D7740"/>
    <w:rsid w:val="007E247B"/>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A51"/>
    <w:rsid w:val="007F4B34"/>
    <w:rsid w:val="007F54BA"/>
    <w:rsid w:val="007F64A0"/>
    <w:rsid w:val="007F781C"/>
    <w:rsid w:val="00800F31"/>
    <w:rsid w:val="00801D11"/>
    <w:rsid w:val="00801EC0"/>
    <w:rsid w:val="00802012"/>
    <w:rsid w:val="00802769"/>
    <w:rsid w:val="008029DE"/>
    <w:rsid w:val="008038A4"/>
    <w:rsid w:val="00803997"/>
    <w:rsid w:val="00803D39"/>
    <w:rsid w:val="00804CDD"/>
    <w:rsid w:val="00805276"/>
    <w:rsid w:val="00805612"/>
    <w:rsid w:val="0080565D"/>
    <w:rsid w:val="008058BC"/>
    <w:rsid w:val="008064CA"/>
    <w:rsid w:val="00807A31"/>
    <w:rsid w:val="00811C66"/>
    <w:rsid w:val="00811F08"/>
    <w:rsid w:val="00812013"/>
    <w:rsid w:val="00812397"/>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24D46"/>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6784"/>
    <w:rsid w:val="00847828"/>
    <w:rsid w:val="00847BC3"/>
    <w:rsid w:val="0085030D"/>
    <w:rsid w:val="0085051D"/>
    <w:rsid w:val="00851669"/>
    <w:rsid w:val="008527ED"/>
    <w:rsid w:val="008530E0"/>
    <w:rsid w:val="00853D52"/>
    <w:rsid w:val="00853E1B"/>
    <w:rsid w:val="00854624"/>
    <w:rsid w:val="008549A3"/>
    <w:rsid w:val="0085542F"/>
    <w:rsid w:val="008555BE"/>
    <w:rsid w:val="008555C2"/>
    <w:rsid w:val="00855D87"/>
    <w:rsid w:val="00855DC5"/>
    <w:rsid w:val="00856BF9"/>
    <w:rsid w:val="00856F8D"/>
    <w:rsid w:val="00857086"/>
    <w:rsid w:val="008572B8"/>
    <w:rsid w:val="00857975"/>
    <w:rsid w:val="0086097F"/>
    <w:rsid w:val="00860C2F"/>
    <w:rsid w:val="0086141D"/>
    <w:rsid w:val="0086197A"/>
    <w:rsid w:val="008622E5"/>
    <w:rsid w:val="00862FB8"/>
    <w:rsid w:val="0086338C"/>
    <w:rsid w:val="00863CED"/>
    <w:rsid w:val="00863E51"/>
    <w:rsid w:val="008646CE"/>
    <w:rsid w:val="008646F5"/>
    <w:rsid w:val="008648A3"/>
    <w:rsid w:val="00864A16"/>
    <w:rsid w:val="00864D9F"/>
    <w:rsid w:val="00865861"/>
    <w:rsid w:val="00866A7B"/>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43D"/>
    <w:rsid w:val="00876FBD"/>
    <w:rsid w:val="00877071"/>
    <w:rsid w:val="008772EE"/>
    <w:rsid w:val="00877707"/>
    <w:rsid w:val="0087773B"/>
    <w:rsid w:val="00877ED2"/>
    <w:rsid w:val="00880665"/>
    <w:rsid w:val="00880E89"/>
    <w:rsid w:val="00880FE6"/>
    <w:rsid w:val="00881152"/>
    <w:rsid w:val="00882DF9"/>
    <w:rsid w:val="00882E80"/>
    <w:rsid w:val="00883897"/>
    <w:rsid w:val="00883B41"/>
    <w:rsid w:val="0088424C"/>
    <w:rsid w:val="008846BF"/>
    <w:rsid w:val="00884811"/>
    <w:rsid w:val="00885677"/>
    <w:rsid w:val="0088568C"/>
    <w:rsid w:val="00885EE0"/>
    <w:rsid w:val="00886C94"/>
    <w:rsid w:val="00887006"/>
    <w:rsid w:val="00887F47"/>
    <w:rsid w:val="0089082D"/>
    <w:rsid w:val="00890ECC"/>
    <w:rsid w:val="00891702"/>
    <w:rsid w:val="0089559B"/>
    <w:rsid w:val="008971DE"/>
    <w:rsid w:val="008973D7"/>
    <w:rsid w:val="00897C8A"/>
    <w:rsid w:val="00897E8E"/>
    <w:rsid w:val="008A0445"/>
    <w:rsid w:val="008A04D2"/>
    <w:rsid w:val="008A08CB"/>
    <w:rsid w:val="008A0FA2"/>
    <w:rsid w:val="008A1F46"/>
    <w:rsid w:val="008A275F"/>
    <w:rsid w:val="008A49B7"/>
    <w:rsid w:val="008A4AB0"/>
    <w:rsid w:val="008A6563"/>
    <w:rsid w:val="008A69BE"/>
    <w:rsid w:val="008A6CE9"/>
    <w:rsid w:val="008A75F6"/>
    <w:rsid w:val="008A7C6D"/>
    <w:rsid w:val="008B03F9"/>
    <w:rsid w:val="008B0471"/>
    <w:rsid w:val="008B1436"/>
    <w:rsid w:val="008B19A5"/>
    <w:rsid w:val="008B2E1B"/>
    <w:rsid w:val="008B3EB1"/>
    <w:rsid w:val="008B3EB9"/>
    <w:rsid w:val="008B543E"/>
    <w:rsid w:val="008B54DD"/>
    <w:rsid w:val="008B5B2D"/>
    <w:rsid w:val="008B6377"/>
    <w:rsid w:val="008B6852"/>
    <w:rsid w:val="008B6F89"/>
    <w:rsid w:val="008B7D8E"/>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33DD"/>
    <w:rsid w:val="008D3974"/>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5368"/>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3298"/>
    <w:rsid w:val="00903B3F"/>
    <w:rsid w:val="00903CED"/>
    <w:rsid w:val="00904318"/>
    <w:rsid w:val="0090443B"/>
    <w:rsid w:val="0090481E"/>
    <w:rsid w:val="00904C54"/>
    <w:rsid w:val="0090554A"/>
    <w:rsid w:val="00906A12"/>
    <w:rsid w:val="00907106"/>
    <w:rsid w:val="009072A6"/>
    <w:rsid w:val="0090762F"/>
    <w:rsid w:val="00907BB3"/>
    <w:rsid w:val="00907CDF"/>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31A"/>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05D"/>
    <w:rsid w:val="00943437"/>
    <w:rsid w:val="00943FBA"/>
    <w:rsid w:val="00945782"/>
    <w:rsid w:val="009457BA"/>
    <w:rsid w:val="00945A40"/>
    <w:rsid w:val="00945C41"/>
    <w:rsid w:val="00946162"/>
    <w:rsid w:val="00946B4F"/>
    <w:rsid w:val="00947225"/>
    <w:rsid w:val="009475A5"/>
    <w:rsid w:val="009477E0"/>
    <w:rsid w:val="009504D0"/>
    <w:rsid w:val="009504EB"/>
    <w:rsid w:val="009507A7"/>
    <w:rsid w:val="00950F0A"/>
    <w:rsid w:val="00951093"/>
    <w:rsid w:val="0095133A"/>
    <w:rsid w:val="0095197C"/>
    <w:rsid w:val="00951ED7"/>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56C"/>
    <w:rsid w:val="00957E86"/>
    <w:rsid w:val="009600F0"/>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650"/>
    <w:rsid w:val="009648DD"/>
    <w:rsid w:val="009649DF"/>
    <w:rsid w:val="00964A92"/>
    <w:rsid w:val="00964AEC"/>
    <w:rsid w:val="009652D4"/>
    <w:rsid w:val="00967D92"/>
    <w:rsid w:val="00970787"/>
    <w:rsid w:val="00970A79"/>
    <w:rsid w:val="00970AD2"/>
    <w:rsid w:val="00971019"/>
    <w:rsid w:val="009717EA"/>
    <w:rsid w:val="00971EF1"/>
    <w:rsid w:val="00972D7F"/>
    <w:rsid w:val="00975246"/>
    <w:rsid w:val="00975967"/>
    <w:rsid w:val="00976486"/>
    <w:rsid w:val="00976CD0"/>
    <w:rsid w:val="00977051"/>
    <w:rsid w:val="00980163"/>
    <w:rsid w:val="009801E7"/>
    <w:rsid w:val="00982090"/>
    <w:rsid w:val="009820AC"/>
    <w:rsid w:val="00983672"/>
    <w:rsid w:val="009836C4"/>
    <w:rsid w:val="009836D4"/>
    <w:rsid w:val="009841E8"/>
    <w:rsid w:val="00984713"/>
    <w:rsid w:val="00984EDE"/>
    <w:rsid w:val="00985980"/>
    <w:rsid w:val="009859A5"/>
    <w:rsid w:val="009865E2"/>
    <w:rsid w:val="009866B8"/>
    <w:rsid w:val="00986BAF"/>
    <w:rsid w:val="00987EA0"/>
    <w:rsid w:val="00987F4B"/>
    <w:rsid w:val="00990457"/>
    <w:rsid w:val="009911DB"/>
    <w:rsid w:val="009920A7"/>
    <w:rsid w:val="009920B3"/>
    <w:rsid w:val="00992725"/>
    <w:rsid w:val="00992AF5"/>
    <w:rsid w:val="00993A69"/>
    <w:rsid w:val="00994F92"/>
    <w:rsid w:val="00995601"/>
    <w:rsid w:val="00995907"/>
    <w:rsid w:val="00995986"/>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B5"/>
    <w:rsid w:val="009A5FEE"/>
    <w:rsid w:val="009A6039"/>
    <w:rsid w:val="009A69C3"/>
    <w:rsid w:val="009B135E"/>
    <w:rsid w:val="009B15AB"/>
    <w:rsid w:val="009B1998"/>
    <w:rsid w:val="009B1EE6"/>
    <w:rsid w:val="009B252E"/>
    <w:rsid w:val="009B3135"/>
    <w:rsid w:val="009B3E67"/>
    <w:rsid w:val="009B4052"/>
    <w:rsid w:val="009B4237"/>
    <w:rsid w:val="009B4BC1"/>
    <w:rsid w:val="009B523E"/>
    <w:rsid w:val="009B5437"/>
    <w:rsid w:val="009B5841"/>
    <w:rsid w:val="009B5857"/>
    <w:rsid w:val="009B617D"/>
    <w:rsid w:val="009B6A94"/>
    <w:rsid w:val="009B7B98"/>
    <w:rsid w:val="009C0577"/>
    <w:rsid w:val="009C0DD4"/>
    <w:rsid w:val="009C196A"/>
    <w:rsid w:val="009C2266"/>
    <w:rsid w:val="009C2319"/>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D7615"/>
    <w:rsid w:val="009E149F"/>
    <w:rsid w:val="009E198E"/>
    <w:rsid w:val="009E1D6A"/>
    <w:rsid w:val="009E31A5"/>
    <w:rsid w:val="009E381F"/>
    <w:rsid w:val="009E3896"/>
    <w:rsid w:val="009E3D02"/>
    <w:rsid w:val="009E41BD"/>
    <w:rsid w:val="009E5A7E"/>
    <w:rsid w:val="009E6189"/>
    <w:rsid w:val="009E67E7"/>
    <w:rsid w:val="009E71F7"/>
    <w:rsid w:val="009E7EAD"/>
    <w:rsid w:val="009F0170"/>
    <w:rsid w:val="009F0665"/>
    <w:rsid w:val="009F06D4"/>
    <w:rsid w:val="009F12BF"/>
    <w:rsid w:val="009F1F99"/>
    <w:rsid w:val="009F2745"/>
    <w:rsid w:val="009F31F7"/>
    <w:rsid w:val="009F3243"/>
    <w:rsid w:val="009F347C"/>
    <w:rsid w:val="009F3B81"/>
    <w:rsid w:val="009F4E20"/>
    <w:rsid w:val="009F564B"/>
    <w:rsid w:val="009F5770"/>
    <w:rsid w:val="009F588C"/>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1E8E"/>
    <w:rsid w:val="00A133C3"/>
    <w:rsid w:val="00A14678"/>
    <w:rsid w:val="00A1586D"/>
    <w:rsid w:val="00A16592"/>
    <w:rsid w:val="00A16631"/>
    <w:rsid w:val="00A16CAC"/>
    <w:rsid w:val="00A174FC"/>
    <w:rsid w:val="00A17780"/>
    <w:rsid w:val="00A1796E"/>
    <w:rsid w:val="00A17F27"/>
    <w:rsid w:val="00A17F91"/>
    <w:rsid w:val="00A20987"/>
    <w:rsid w:val="00A21C96"/>
    <w:rsid w:val="00A21E23"/>
    <w:rsid w:val="00A225DB"/>
    <w:rsid w:val="00A22E4B"/>
    <w:rsid w:val="00A2305C"/>
    <w:rsid w:val="00A23A0A"/>
    <w:rsid w:val="00A23C57"/>
    <w:rsid w:val="00A248F8"/>
    <w:rsid w:val="00A25452"/>
    <w:rsid w:val="00A258F3"/>
    <w:rsid w:val="00A259CC"/>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4F50"/>
    <w:rsid w:val="00A3518A"/>
    <w:rsid w:val="00A3547D"/>
    <w:rsid w:val="00A3635E"/>
    <w:rsid w:val="00A364A1"/>
    <w:rsid w:val="00A36C00"/>
    <w:rsid w:val="00A36C6A"/>
    <w:rsid w:val="00A37195"/>
    <w:rsid w:val="00A40CBB"/>
    <w:rsid w:val="00A41D42"/>
    <w:rsid w:val="00A42419"/>
    <w:rsid w:val="00A42456"/>
    <w:rsid w:val="00A4258B"/>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1921"/>
    <w:rsid w:val="00A51B34"/>
    <w:rsid w:val="00A53AA2"/>
    <w:rsid w:val="00A53CB8"/>
    <w:rsid w:val="00A5450C"/>
    <w:rsid w:val="00A54AC9"/>
    <w:rsid w:val="00A54B77"/>
    <w:rsid w:val="00A5512B"/>
    <w:rsid w:val="00A55504"/>
    <w:rsid w:val="00A5571B"/>
    <w:rsid w:val="00A55E91"/>
    <w:rsid w:val="00A56DE4"/>
    <w:rsid w:val="00A57063"/>
    <w:rsid w:val="00A57DD0"/>
    <w:rsid w:val="00A60874"/>
    <w:rsid w:val="00A60A78"/>
    <w:rsid w:val="00A60F4B"/>
    <w:rsid w:val="00A61ECA"/>
    <w:rsid w:val="00A62780"/>
    <w:rsid w:val="00A633EC"/>
    <w:rsid w:val="00A63C61"/>
    <w:rsid w:val="00A63D1D"/>
    <w:rsid w:val="00A6416F"/>
    <w:rsid w:val="00A64C9E"/>
    <w:rsid w:val="00A65C80"/>
    <w:rsid w:val="00A662D5"/>
    <w:rsid w:val="00A6676B"/>
    <w:rsid w:val="00A70022"/>
    <w:rsid w:val="00A71293"/>
    <w:rsid w:val="00A715C8"/>
    <w:rsid w:val="00A71B82"/>
    <w:rsid w:val="00A727EF"/>
    <w:rsid w:val="00A7284A"/>
    <w:rsid w:val="00A72C25"/>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0A52"/>
    <w:rsid w:val="00A811A6"/>
    <w:rsid w:val="00A82412"/>
    <w:rsid w:val="00A82D94"/>
    <w:rsid w:val="00A83761"/>
    <w:rsid w:val="00A83B14"/>
    <w:rsid w:val="00A8435D"/>
    <w:rsid w:val="00A848FA"/>
    <w:rsid w:val="00A84D80"/>
    <w:rsid w:val="00A85EAB"/>
    <w:rsid w:val="00A85F50"/>
    <w:rsid w:val="00A8669D"/>
    <w:rsid w:val="00A866FF"/>
    <w:rsid w:val="00A8705C"/>
    <w:rsid w:val="00A87FAB"/>
    <w:rsid w:val="00A917D4"/>
    <w:rsid w:val="00A91A43"/>
    <w:rsid w:val="00A91B86"/>
    <w:rsid w:val="00A91FD0"/>
    <w:rsid w:val="00A925CF"/>
    <w:rsid w:val="00A926EA"/>
    <w:rsid w:val="00A92A33"/>
    <w:rsid w:val="00A92FFC"/>
    <w:rsid w:val="00A9377E"/>
    <w:rsid w:val="00A943C7"/>
    <w:rsid w:val="00A9468E"/>
    <w:rsid w:val="00A94953"/>
    <w:rsid w:val="00A94A11"/>
    <w:rsid w:val="00A94F69"/>
    <w:rsid w:val="00A95A6A"/>
    <w:rsid w:val="00A973A9"/>
    <w:rsid w:val="00A976A8"/>
    <w:rsid w:val="00A97FCB"/>
    <w:rsid w:val="00AA04F1"/>
    <w:rsid w:val="00AA161E"/>
    <w:rsid w:val="00AA209D"/>
    <w:rsid w:val="00AA20EA"/>
    <w:rsid w:val="00AA30B2"/>
    <w:rsid w:val="00AA3CA4"/>
    <w:rsid w:val="00AA4768"/>
    <w:rsid w:val="00AA484A"/>
    <w:rsid w:val="00AA5546"/>
    <w:rsid w:val="00AA69FC"/>
    <w:rsid w:val="00AA6BDB"/>
    <w:rsid w:val="00AA7312"/>
    <w:rsid w:val="00AA751B"/>
    <w:rsid w:val="00AA7981"/>
    <w:rsid w:val="00AB1007"/>
    <w:rsid w:val="00AB13EA"/>
    <w:rsid w:val="00AB157C"/>
    <w:rsid w:val="00AB218F"/>
    <w:rsid w:val="00AB2F33"/>
    <w:rsid w:val="00AB2FFB"/>
    <w:rsid w:val="00AB32E4"/>
    <w:rsid w:val="00AB41DF"/>
    <w:rsid w:val="00AB42F6"/>
    <w:rsid w:val="00AB4719"/>
    <w:rsid w:val="00AB473E"/>
    <w:rsid w:val="00AB496B"/>
    <w:rsid w:val="00AB4DC1"/>
    <w:rsid w:val="00AB5171"/>
    <w:rsid w:val="00AB7B59"/>
    <w:rsid w:val="00AB7D5B"/>
    <w:rsid w:val="00AC0508"/>
    <w:rsid w:val="00AC0F9D"/>
    <w:rsid w:val="00AC2045"/>
    <w:rsid w:val="00AC6F72"/>
    <w:rsid w:val="00AD0535"/>
    <w:rsid w:val="00AD05E3"/>
    <w:rsid w:val="00AD0D80"/>
    <w:rsid w:val="00AD164E"/>
    <w:rsid w:val="00AD1A10"/>
    <w:rsid w:val="00AD1BFB"/>
    <w:rsid w:val="00AD22AD"/>
    <w:rsid w:val="00AD22FB"/>
    <w:rsid w:val="00AD244B"/>
    <w:rsid w:val="00AD272B"/>
    <w:rsid w:val="00AD272C"/>
    <w:rsid w:val="00AD27EB"/>
    <w:rsid w:val="00AD2CC5"/>
    <w:rsid w:val="00AD3254"/>
    <w:rsid w:val="00AD3356"/>
    <w:rsid w:val="00AD3C88"/>
    <w:rsid w:val="00AD4515"/>
    <w:rsid w:val="00AD4A48"/>
    <w:rsid w:val="00AD4E4F"/>
    <w:rsid w:val="00AD50CE"/>
    <w:rsid w:val="00AD5C76"/>
    <w:rsid w:val="00AD5E66"/>
    <w:rsid w:val="00AD65BD"/>
    <w:rsid w:val="00AD6A32"/>
    <w:rsid w:val="00AD7AEF"/>
    <w:rsid w:val="00AE2F50"/>
    <w:rsid w:val="00AE3A92"/>
    <w:rsid w:val="00AE4BC8"/>
    <w:rsid w:val="00AE509D"/>
    <w:rsid w:val="00AE53F6"/>
    <w:rsid w:val="00AE5945"/>
    <w:rsid w:val="00AE5F3E"/>
    <w:rsid w:val="00AE7247"/>
    <w:rsid w:val="00AE7255"/>
    <w:rsid w:val="00AE79C4"/>
    <w:rsid w:val="00AE7C14"/>
    <w:rsid w:val="00AF0E44"/>
    <w:rsid w:val="00AF1494"/>
    <w:rsid w:val="00AF170D"/>
    <w:rsid w:val="00AF18CC"/>
    <w:rsid w:val="00AF1DF4"/>
    <w:rsid w:val="00AF2092"/>
    <w:rsid w:val="00AF28BC"/>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4835"/>
    <w:rsid w:val="00B05C7D"/>
    <w:rsid w:val="00B05D07"/>
    <w:rsid w:val="00B068DC"/>
    <w:rsid w:val="00B06F0F"/>
    <w:rsid w:val="00B070C8"/>
    <w:rsid w:val="00B07180"/>
    <w:rsid w:val="00B07E6E"/>
    <w:rsid w:val="00B10137"/>
    <w:rsid w:val="00B10B84"/>
    <w:rsid w:val="00B10F25"/>
    <w:rsid w:val="00B11A65"/>
    <w:rsid w:val="00B11C6D"/>
    <w:rsid w:val="00B1307B"/>
    <w:rsid w:val="00B1485B"/>
    <w:rsid w:val="00B16169"/>
    <w:rsid w:val="00B16985"/>
    <w:rsid w:val="00B171D1"/>
    <w:rsid w:val="00B178F1"/>
    <w:rsid w:val="00B20579"/>
    <w:rsid w:val="00B2092F"/>
    <w:rsid w:val="00B2096D"/>
    <w:rsid w:val="00B20D83"/>
    <w:rsid w:val="00B20F4B"/>
    <w:rsid w:val="00B2164A"/>
    <w:rsid w:val="00B22983"/>
    <w:rsid w:val="00B2300A"/>
    <w:rsid w:val="00B2505B"/>
    <w:rsid w:val="00B2582E"/>
    <w:rsid w:val="00B260CD"/>
    <w:rsid w:val="00B263AD"/>
    <w:rsid w:val="00B263F5"/>
    <w:rsid w:val="00B27768"/>
    <w:rsid w:val="00B27DF4"/>
    <w:rsid w:val="00B30843"/>
    <w:rsid w:val="00B30884"/>
    <w:rsid w:val="00B32A89"/>
    <w:rsid w:val="00B3430D"/>
    <w:rsid w:val="00B350A9"/>
    <w:rsid w:val="00B3536F"/>
    <w:rsid w:val="00B3571D"/>
    <w:rsid w:val="00B3591D"/>
    <w:rsid w:val="00B35CD0"/>
    <w:rsid w:val="00B35FFE"/>
    <w:rsid w:val="00B3663D"/>
    <w:rsid w:val="00B3698D"/>
    <w:rsid w:val="00B36A83"/>
    <w:rsid w:val="00B36AE3"/>
    <w:rsid w:val="00B370EC"/>
    <w:rsid w:val="00B37300"/>
    <w:rsid w:val="00B4022D"/>
    <w:rsid w:val="00B402E1"/>
    <w:rsid w:val="00B40B98"/>
    <w:rsid w:val="00B41063"/>
    <w:rsid w:val="00B4184B"/>
    <w:rsid w:val="00B41F9D"/>
    <w:rsid w:val="00B42C8B"/>
    <w:rsid w:val="00B43CA2"/>
    <w:rsid w:val="00B43D32"/>
    <w:rsid w:val="00B44AE8"/>
    <w:rsid w:val="00B4772A"/>
    <w:rsid w:val="00B47CFE"/>
    <w:rsid w:val="00B47EE2"/>
    <w:rsid w:val="00B503A8"/>
    <w:rsid w:val="00B506AF"/>
    <w:rsid w:val="00B50724"/>
    <w:rsid w:val="00B511EC"/>
    <w:rsid w:val="00B512F3"/>
    <w:rsid w:val="00B5205B"/>
    <w:rsid w:val="00B526B2"/>
    <w:rsid w:val="00B52BBD"/>
    <w:rsid w:val="00B5404E"/>
    <w:rsid w:val="00B548C3"/>
    <w:rsid w:val="00B54E58"/>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6D8A"/>
    <w:rsid w:val="00B670E5"/>
    <w:rsid w:val="00B6778E"/>
    <w:rsid w:val="00B6794C"/>
    <w:rsid w:val="00B70662"/>
    <w:rsid w:val="00B71B2B"/>
    <w:rsid w:val="00B72380"/>
    <w:rsid w:val="00B7247B"/>
    <w:rsid w:val="00B73854"/>
    <w:rsid w:val="00B742E6"/>
    <w:rsid w:val="00B747D1"/>
    <w:rsid w:val="00B75B5A"/>
    <w:rsid w:val="00B75FF0"/>
    <w:rsid w:val="00B80D98"/>
    <w:rsid w:val="00B814AD"/>
    <w:rsid w:val="00B817FD"/>
    <w:rsid w:val="00B81E25"/>
    <w:rsid w:val="00B81EC3"/>
    <w:rsid w:val="00B825C1"/>
    <w:rsid w:val="00B83495"/>
    <w:rsid w:val="00B83FAB"/>
    <w:rsid w:val="00B8418E"/>
    <w:rsid w:val="00B8435F"/>
    <w:rsid w:val="00B843DA"/>
    <w:rsid w:val="00B85907"/>
    <w:rsid w:val="00B85923"/>
    <w:rsid w:val="00B85F0B"/>
    <w:rsid w:val="00B85F23"/>
    <w:rsid w:val="00B86084"/>
    <w:rsid w:val="00B86174"/>
    <w:rsid w:val="00B865D7"/>
    <w:rsid w:val="00B86C41"/>
    <w:rsid w:val="00B8726F"/>
    <w:rsid w:val="00B903BA"/>
    <w:rsid w:val="00B905E5"/>
    <w:rsid w:val="00B909FC"/>
    <w:rsid w:val="00B911E4"/>
    <w:rsid w:val="00B91368"/>
    <w:rsid w:val="00B92B69"/>
    <w:rsid w:val="00B9372F"/>
    <w:rsid w:val="00B94993"/>
    <w:rsid w:val="00B963CB"/>
    <w:rsid w:val="00B96C76"/>
    <w:rsid w:val="00B972CC"/>
    <w:rsid w:val="00B97BFA"/>
    <w:rsid w:val="00BA07DF"/>
    <w:rsid w:val="00BA0A90"/>
    <w:rsid w:val="00BA14E0"/>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0F9B"/>
    <w:rsid w:val="00BB127F"/>
    <w:rsid w:val="00BB14BE"/>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1B7"/>
    <w:rsid w:val="00BC6B3F"/>
    <w:rsid w:val="00BC6B62"/>
    <w:rsid w:val="00BD0EE3"/>
    <w:rsid w:val="00BD11DA"/>
    <w:rsid w:val="00BD28A7"/>
    <w:rsid w:val="00BD311E"/>
    <w:rsid w:val="00BD3C68"/>
    <w:rsid w:val="00BD3C97"/>
    <w:rsid w:val="00BD44EB"/>
    <w:rsid w:val="00BD47C0"/>
    <w:rsid w:val="00BD4CF9"/>
    <w:rsid w:val="00BD4D67"/>
    <w:rsid w:val="00BD5F2C"/>
    <w:rsid w:val="00BD6D50"/>
    <w:rsid w:val="00BD70AF"/>
    <w:rsid w:val="00BD79DB"/>
    <w:rsid w:val="00BE043E"/>
    <w:rsid w:val="00BE09F0"/>
    <w:rsid w:val="00BE0F25"/>
    <w:rsid w:val="00BE11B9"/>
    <w:rsid w:val="00BE17B5"/>
    <w:rsid w:val="00BE17C6"/>
    <w:rsid w:val="00BE191B"/>
    <w:rsid w:val="00BE1C9F"/>
    <w:rsid w:val="00BE232D"/>
    <w:rsid w:val="00BE23EB"/>
    <w:rsid w:val="00BE2A81"/>
    <w:rsid w:val="00BE388A"/>
    <w:rsid w:val="00BE3929"/>
    <w:rsid w:val="00BE3A28"/>
    <w:rsid w:val="00BE4E9B"/>
    <w:rsid w:val="00BE571A"/>
    <w:rsid w:val="00BE59E1"/>
    <w:rsid w:val="00BE5AE7"/>
    <w:rsid w:val="00BE5D1D"/>
    <w:rsid w:val="00BE5E0C"/>
    <w:rsid w:val="00BE6058"/>
    <w:rsid w:val="00BE62B5"/>
    <w:rsid w:val="00BE6883"/>
    <w:rsid w:val="00BE7F49"/>
    <w:rsid w:val="00BF1AC5"/>
    <w:rsid w:val="00BF1B8C"/>
    <w:rsid w:val="00BF1F7C"/>
    <w:rsid w:val="00BF2094"/>
    <w:rsid w:val="00BF2344"/>
    <w:rsid w:val="00BF2FF4"/>
    <w:rsid w:val="00BF302C"/>
    <w:rsid w:val="00BF331A"/>
    <w:rsid w:val="00BF3B52"/>
    <w:rsid w:val="00BF4BB4"/>
    <w:rsid w:val="00BF4D34"/>
    <w:rsid w:val="00BF4E07"/>
    <w:rsid w:val="00BF5003"/>
    <w:rsid w:val="00BF515E"/>
    <w:rsid w:val="00BF588F"/>
    <w:rsid w:val="00BF5CC3"/>
    <w:rsid w:val="00BF5E73"/>
    <w:rsid w:val="00BF6F46"/>
    <w:rsid w:val="00BF7986"/>
    <w:rsid w:val="00C00042"/>
    <w:rsid w:val="00C01471"/>
    <w:rsid w:val="00C01510"/>
    <w:rsid w:val="00C022D9"/>
    <w:rsid w:val="00C0455C"/>
    <w:rsid w:val="00C04708"/>
    <w:rsid w:val="00C04A82"/>
    <w:rsid w:val="00C04E34"/>
    <w:rsid w:val="00C050B8"/>
    <w:rsid w:val="00C06731"/>
    <w:rsid w:val="00C06E3C"/>
    <w:rsid w:val="00C075CD"/>
    <w:rsid w:val="00C07B67"/>
    <w:rsid w:val="00C10459"/>
    <w:rsid w:val="00C10AAB"/>
    <w:rsid w:val="00C1160C"/>
    <w:rsid w:val="00C11A8F"/>
    <w:rsid w:val="00C11C77"/>
    <w:rsid w:val="00C1246B"/>
    <w:rsid w:val="00C12ED1"/>
    <w:rsid w:val="00C13153"/>
    <w:rsid w:val="00C14C08"/>
    <w:rsid w:val="00C14F0D"/>
    <w:rsid w:val="00C15716"/>
    <w:rsid w:val="00C15D02"/>
    <w:rsid w:val="00C15DCC"/>
    <w:rsid w:val="00C16038"/>
    <w:rsid w:val="00C1616B"/>
    <w:rsid w:val="00C166EC"/>
    <w:rsid w:val="00C169C8"/>
    <w:rsid w:val="00C177AA"/>
    <w:rsid w:val="00C203EA"/>
    <w:rsid w:val="00C2053E"/>
    <w:rsid w:val="00C229C7"/>
    <w:rsid w:val="00C235DE"/>
    <w:rsid w:val="00C244AD"/>
    <w:rsid w:val="00C2477E"/>
    <w:rsid w:val="00C25189"/>
    <w:rsid w:val="00C2583A"/>
    <w:rsid w:val="00C25D48"/>
    <w:rsid w:val="00C3041F"/>
    <w:rsid w:val="00C3132F"/>
    <w:rsid w:val="00C32162"/>
    <w:rsid w:val="00C323BA"/>
    <w:rsid w:val="00C328A4"/>
    <w:rsid w:val="00C32C73"/>
    <w:rsid w:val="00C32D62"/>
    <w:rsid w:val="00C32F96"/>
    <w:rsid w:val="00C33784"/>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2CAF"/>
    <w:rsid w:val="00C42DB8"/>
    <w:rsid w:val="00C4300B"/>
    <w:rsid w:val="00C43084"/>
    <w:rsid w:val="00C437EF"/>
    <w:rsid w:val="00C43BC9"/>
    <w:rsid w:val="00C4477C"/>
    <w:rsid w:val="00C44835"/>
    <w:rsid w:val="00C44921"/>
    <w:rsid w:val="00C44ADD"/>
    <w:rsid w:val="00C461D6"/>
    <w:rsid w:val="00C46223"/>
    <w:rsid w:val="00C46F4F"/>
    <w:rsid w:val="00C46FA0"/>
    <w:rsid w:val="00C47054"/>
    <w:rsid w:val="00C473CB"/>
    <w:rsid w:val="00C5152A"/>
    <w:rsid w:val="00C5193D"/>
    <w:rsid w:val="00C51BAE"/>
    <w:rsid w:val="00C51BE2"/>
    <w:rsid w:val="00C51EAF"/>
    <w:rsid w:val="00C5232D"/>
    <w:rsid w:val="00C5271F"/>
    <w:rsid w:val="00C527FC"/>
    <w:rsid w:val="00C52C8B"/>
    <w:rsid w:val="00C539C0"/>
    <w:rsid w:val="00C54B1C"/>
    <w:rsid w:val="00C54C4F"/>
    <w:rsid w:val="00C54F72"/>
    <w:rsid w:val="00C55000"/>
    <w:rsid w:val="00C553EA"/>
    <w:rsid w:val="00C55737"/>
    <w:rsid w:val="00C55E6B"/>
    <w:rsid w:val="00C56019"/>
    <w:rsid w:val="00C566F2"/>
    <w:rsid w:val="00C5670E"/>
    <w:rsid w:val="00C5692A"/>
    <w:rsid w:val="00C56D6D"/>
    <w:rsid w:val="00C56EBD"/>
    <w:rsid w:val="00C57EB3"/>
    <w:rsid w:val="00C606A4"/>
    <w:rsid w:val="00C60856"/>
    <w:rsid w:val="00C612D5"/>
    <w:rsid w:val="00C616A7"/>
    <w:rsid w:val="00C61C47"/>
    <w:rsid w:val="00C63859"/>
    <w:rsid w:val="00C63A4D"/>
    <w:rsid w:val="00C63C77"/>
    <w:rsid w:val="00C64A03"/>
    <w:rsid w:val="00C6656B"/>
    <w:rsid w:val="00C66A70"/>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503B"/>
    <w:rsid w:val="00C86590"/>
    <w:rsid w:val="00C865D0"/>
    <w:rsid w:val="00C876A6"/>
    <w:rsid w:val="00C90690"/>
    <w:rsid w:val="00C91588"/>
    <w:rsid w:val="00C9168C"/>
    <w:rsid w:val="00C9192E"/>
    <w:rsid w:val="00C9472E"/>
    <w:rsid w:val="00C95500"/>
    <w:rsid w:val="00C9657E"/>
    <w:rsid w:val="00C96601"/>
    <w:rsid w:val="00C96CE6"/>
    <w:rsid w:val="00C96D17"/>
    <w:rsid w:val="00C979FA"/>
    <w:rsid w:val="00C97F35"/>
    <w:rsid w:val="00CA0378"/>
    <w:rsid w:val="00CA15FD"/>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591"/>
    <w:rsid w:val="00CB6EE4"/>
    <w:rsid w:val="00CB7D64"/>
    <w:rsid w:val="00CB7D6D"/>
    <w:rsid w:val="00CC01E1"/>
    <w:rsid w:val="00CC0244"/>
    <w:rsid w:val="00CC057F"/>
    <w:rsid w:val="00CC0695"/>
    <w:rsid w:val="00CC081D"/>
    <w:rsid w:val="00CC1582"/>
    <w:rsid w:val="00CC1F06"/>
    <w:rsid w:val="00CC227D"/>
    <w:rsid w:val="00CC25FD"/>
    <w:rsid w:val="00CC274F"/>
    <w:rsid w:val="00CC2819"/>
    <w:rsid w:val="00CC2ED8"/>
    <w:rsid w:val="00CC30FA"/>
    <w:rsid w:val="00CC485B"/>
    <w:rsid w:val="00CC5013"/>
    <w:rsid w:val="00CC53B6"/>
    <w:rsid w:val="00CC5B73"/>
    <w:rsid w:val="00CC5ED5"/>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0F51"/>
    <w:rsid w:val="00CE11D7"/>
    <w:rsid w:val="00CE16AF"/>
    <w:rsid w:val="00CE175D"/>
    <w:rsid w:val="00CE19E6"/>
    <w:rsid w:val="00CE3516"/>
    <w:rsid w:val="00CE35A1"/>
    <w:rsid w:val="00CE3806"/>
    <w:rsid w:val="00CE3BCA"/>
    <w:rsid w:val="00CE3CDD"/>
    <w:rsid w:val="00CE46CF"/>
    <w:rsid w:val="00CE4D86"/>
    <w:rsid w:val="00CE4E01"/>
    <w:rsid w:val="00CE54F4"/>
    <w:rsid w:val="00CE591B"/>
    <w:rsid w:val="00CE6096"/>
    <w:rsid w:val="00CE63F3"/>
    <w:rsid w:val="00CE66BD"/>
    <w:rsid w:val="00CE7DE2"/>
    <w:rsid w:val="00CF0517"/>
    <w:rsid w:val="00CF0C05"/>
    <w:rsid w:val="00CF0CE6"/>
    <w:rsid w:val="00CF1673"/>
    <w:rsid w:val="00CF1C1F"/>
    <w:rsid w:val="00CF1C2B"/>
    <w:rsid w:val="00CF2011"/>
    <w:rsid w:val="00CF2E28"/>
    <w:rsid w:val="00CF4E23"/>
    <w:rsid w:val="00CF5349"/>
    <w:rsid w:val="00CF5FCA"/>
    <w:rsid w:val="00CF6074"/>
    <w:rsid w:val="00CF60C7"/>
    <w:rsid w:val="00CF6311"/>
    <w:rsid w:val="00CF7035"/>
    <w:rsid w:val="00CF7F32"/>
    <w:rsid w:val="00D006C9"/>
    <w:rsid w:val="00D00F97"/>
    <w:rsid w:val="00D012DE"/>
    <w:rsid w:val="00D0137C"/>
    <w:rsid w:val="00D01661"/>
    <w:rsid w:val="00D018CB"/>
    <w:rsid w:val="00D02C43"/>
    <w:rsid w:val="00D02FBA"/>
    <w:rsid w:val="00D0310D"/>
    <w:rsid w:val="00D0380F"/>
    <w:rsid w:val="00D03E9D"/>
    <w:rsid w:val="00D04B59"/>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83A"/>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7D9"/>
    <w:rsid w:val="00D2316C"/>
    <w:rsid w:val="00D237C9"/>
    <w:rsid w:val="00D246FD"/>
    <w:rsid w:val="00D24A05"/>
    <w:rsid w:val="00D24DD6"/>
    <w:rsid w:val="00D25AF6"/>
    <w:rsid w:val="00D26650"/>
    <w:rsid w:val="00D2723B"/>
    <w:rsid w:val="00D27583"/>
    <w:rsid w:val="00D27EF3"/>
    <w:rsid w:val="00D30553"/>
    <w:rsid w:val="00D30B7A"/>
    <w:rsid w:val="00D31506"/>
    <w:rsid w:val="00D31DAF"/>
    <w:rsid w:val="00D32020"/>
    <w:rsid w:val="00D337F5"/>
    <w:rsid w:val="00D33B1E"/>
    <w:rsid w:val="00D33CFD"/>
    <w:rsid w:val="00D3418E"/>
    <w:rsid w:val="00D341B7"/>
    <w:rsid w:val="00D34B76"/>
    <w:rsid w:val="00D3585A"/>
    <w:rsid w:val="00D35C0E"/>
    <w:rsid w:val="00D35DCA"/>
    <w:rsid w:val="00D35EF3"/>
    <w:rsid w:val="00D373B3"/>
    <w:rsid w:val="00D3747D"/>
    <w:rsid w:val="00D37AFE"/>
    <w:rsid w:val="00D407FD"/>
    <w:rsid w:val="00D40B84"/>
    <w:rsid w:val="00D41825"/>
    <w:rsid w:val="00D4347D"/>
    <w:rsid w:val="00D440A5"/>
    <w:rsid w:val="00D44259"/>
    <w:rsid w:val="00D445BD"/>
    <w:rsid w:val="00D44708"/>
    <w:rsid w:val="00D45452"/>
    <w:rsid w:val="00D46357"/>
    <w:rsid w:val="00D465D4"/>
    <w:rsid w:val="00D46645"/>
    <w:rsid w:val="00D46AA2"/>
    <w:rsid w:val="00D46BF2"/>
    <w:rsid w:val="00D47302"/>
    <w:rsid w:val="00D4774F"/>
    <w:rsid w:val="00D47B58"/>
    <w:rsid w:val="00D503C8"/>
    <w:rsid w:val="00D50A73"/>
    <w:rsid w:val="00D5145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8B0"/>
    <w:rsid w:val="00D73F24"/>
    <w:rsid w:val="00D742F8"/>
    <w:rsid w:val="00D750E2"/>
    <w:rsid w:val="00D7522A"/>
    <w:rsid w:val="00D752DA"/>
    <w:rsid w:val="00D7542E"/>
    <w:rsid w:val="00D756DE"/>
    <w:rsid w:val="00D757C6"/>
    <w:rsid w:val="00D75819"/>
    <w:rsid w:val="00D76203"/>
    <w:rsid w:val="00D77C24"/>
    <w:rsid w:val="00D8065C"/>
    <w:rsid w:val="00D80A4D"/>
    <w:rsid w:val="00D80A5E"/>
    <w:rsid w:val="00D813B3"/>
    <w:rsid w:val="00D82703"/>
    <w:rsid w:val="00D835A5"/>
    <w:rsid w:val="00D849BA"/>
    <w:rsid w:val="00D84A54"/>
    <w:rsid w:val="00D84C4F"/>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7F8"/>
    <w:rsid w:val="00D928CB"/>
    <w:rsid w:val="00D92AAA"/>
    <w:rsid w:val="00D942FB"/>
    <w:rsid w:val="00D951C9"/>
    <w:rsid w:val="00D959B0"/>
    <w:rsid w:val="00D95E86"/>
    <w:rsid w:val="00D96EE6"/>
    <w:rsid w:val="00DA00D1"/>
    <w:rsid w:val="00DA2268"/>
    <w:rsid w:val="00DA268E"/>
    <w:rsid w:val="00DA2CE9"/>
    <w:rsid w:val="00DA3A3F"/>
    <w:rsid w:val="00DA4325"/>
    <w:rsid w:val="00DA569A"/>
    <w:rsid w:val="00DA5774"/>
    <w:rsid w:val="00DA582A"/>
    <w:rsid w:val="00DA5F99"/>
    <w:rsid w:val="00DA6C85"/>
    <w:rsid w:val="00DA77D0"/>
    <w:rsid w:val="00DB0C00"/>
    <w:rsid w:val="00DB0CFE"/>
    <w:rsid w:val="00DB1137"/>
    <w:rsid w:val="00DB1C82"/>
    <w:rsid w:val="00DB3147"/>
    <w:rsid w:val="00DB38CA"/>
    <w:rsid w:val="00DB4441"/>
    <w:rsid w:val="00DB485F"/>
    <w:rsid w:val="00DB4AA0"/>
    <w:rsid w:val="00DB4C7B"/>
    <w:rsid w:val="00DB4FE1"/>
    <w:rsid w:val="00DB51DE"/>
    <w:rsid w:val="00DB55C7"/>
    <w:rsid w:val="00DB5803"/>
    <w:rsid w:val="00DB6507"/>
    <w:rsid w:val="00DB74BA"/>
    <w:rsid w:val="00DB7CC5"/>
    <w:rsid w:val="00DB7D5E"/>
    <w:rsid w:val="00DB7FDF"/>
    <w:rsid w:val="00DC08EA"/>
    <w:rsid w:val="00DC212A"/>
    <w:rsid w:val="00DC21B7"/>
    <w:rsid w:val="00DC27E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D79"/>
    <w:rsid w:val="00DD756A"/>
    <w:rsid w:val="00DE0CD4"/>
    <w:rsid w:val="00DE1B82"/>
    <w:rsid w:val="00DE305B"/>
    <w:rsid w:val="00DE3AD1"/>
    <w:rsid w:val="00DE3E84"/>
    <w:rsid w:val="00DE48EA"/>
    <w:rsid w:val="00DE57C3"/>
    <w:rsid w:val="00DE5813"/>
    <w:rsid w:val="00DE5C3F"/>
    <w:rsid w:val="00DE6058"/>
    <w:rsid w:val="00DE63F2"/>
    <w:rsid w:val="00DE6509"/>
    <w:rsid w:val="00DE6686"/>
    <w:rsid w:val="00DE6AD6"/>
    <w:rsid w:val="00DE6C4D"/>
    <w:rsid w:val="00DE78A5"/>
    <w:rsid w:val="00DF07CC"/>
    <w:rsid w:val="00DF0900"/>
    <w:rsid w:val="00DF0CEE"/>
    <w:rsid w:val="00DF2624"/>
    <w:rsid w:val="00DF2EE5"/>
    <w:rsid w:val="00DF380A"/>
    <w:rsid w:val="00DF3FDF"/>
    <w:rsid w:val="00DF55FF"/>
    <w:rsid w:val="00DF5617"/>
    <w:rsid w:val="00DF6237"/>
    <w:rsid w:val="00DF6388"/>
    <w:rsid w:val="00DF6FE3"/>
    <w:rsid w:val="00DF74BD"/>
    <w:rsid w:val="00DF7A0A"/>
    <w:rsid w:val="00DF7C05"/>
    <w:rsid w:val="00DF7E52"/>
    <w:rsid w:val="00E006FD"/>
    <w:rsid w:val="00E00A33"/>
    <w:rsid w:val="00E00D26"/>
    <w:rsid w:val="00E01870"/>
    <w:rsid w:val="00E02926"/>
    <w:rsid w:val="00E04402"/>
    <w:rsid w:val="00E04AB1"/>
    <w:rsid w:val="00E04C7F"/>
    <w:rsid w:val="00E04CEB"/>
    <w:rsid w:val="00E04ED1"/>
    <w:rsid w:val="00E0580C"/>
    <w:rsid w:val="00E05B7D"/>
    <w:rsid w:val="00E06D09"/>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E0A"/>
    <w:rsid w:val="00E233C0"/>
    <w:rsid w:val="00E24625"/>
    <w:rsid w:val="00E24745"/>
    <w:rsid w:val="00E253A7"/>
    <w:rsid w:val="00E25B7A"/>
    <w:rsid w:val="00E25EC8"/>
    <w:rsid w:val="00E26BD8"/>
    <w:rsid w:val="00E26C2A"/>
    <w:rsid w:val="00E26CED"/>
    <w:rsid w:val="00E2795B"/>
    <w:rsid w:val="00E302E4"/>
    <w:rsid w:val="00E30621"/>
    <w:rsid w:val="00E336F5"/>
    <w:rsid w:val="00E339A5"/>
    <w:rsid w:val="00E34EEE"/>
    <w:rsid w:val="00E35536"/>
    <w:rsid w:val="00E357D0"/>
    <w:rsid w:val="00E362DC"/>
    <w:rsid w:val="00E36EED"/>
    <w:rsid w:val="00E3740F"/>
    <w:rsid w:val="00E40FF8"/>
    <w:rsid w:val="00E415B2"/>
    <w:rsid w:val="00E4263A"/>
    <w:rsid w:val="00E43247"/>
    <w:rsid w:val="00E435DB"/>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02BA"/>
    <w:rsid w:val="00E619DC"/>
    <w:rsid w:val="00E61D2D"/>
    <w:rsid w:val="00E62261"/>
    <w:rsid w:val="00E62B70"/>
    <w:rsid w:val="00E62F16"/>
    <w:rsid w:val="00E642E1"/>
    <w:rsid w:val="00E64CEE"/>
    <w:rsid w:val="00E65144"/>
    <w:rsid w:val="00E6588B"/>
    <w:rsid w:val="00E66026"/>
    <w:rsid w:val="00E662BE"/>
    <w:rsid w:val="00E6751E"/>
    <w:rsid w:val="00E67F18"/>
    <w:rsid w:val="00E705BA"/>
    <w:rsid w:val="00E70958"/>
    <w:rsid w:val="00E713EC"/>
    <w:rsid w:val="00E71E65"/>
    <w:rsid w:val="00E71FBE"/>
    <w:rsid w:val="00E72BFA"/>
    <w:rsid w:val="00E73039"/>
    <w:rsid w:val="00E73C9F"/>
    <w:rsid w:val="00E7435F"/>
    <w:rsid w:val="00E7441F"/>
    <w:rsid w:val="00E74C2A"/>
    <w:rsid w:val="00E75302"/>
    <w:rsid w:val="00E75787"/>
    <w:rsid w:val="00E758DC"/>
    <w:rsid w:val="00E75BF5"/>
    <w:rsid w:val="00E76582"/>
    <w:rsid w:val="00E76934"/>
    <w:rsid w:val="00E77873"/>
    <w:rsid w:val="00E77E03"/>
    <w:rsid w:val="00E80D63"/>
    <w:rsid w:val="00E81612"/>
    <w:rsid w:val="00E821EB"/>
    <w:rsid w:val="00E82EF5"/>
    <w:rsid w:val="00E84A59"/>
    <w:rsid w:val="00E85904"/>
    <w:rsid w:val="00E8711F"/>
    <w:rsid w:val="00E87384"/>
    <w:rsid w:val="00E87C2D"/>
    <w:rsid w:val="00E909DE"/>
    <w:rsid w:val="00E90A34"/>
    <w:rsid w:val="00E91935"/>
    <w:rsid w:val="00E92228"/>
    <w:rsid w:val="00E93D84"/>
    <w:rsid w:val="00E9411F"/>
    <w:rsid w:val="00E9696C"/>
    <w:rsid w:val="00E96DE7"/>
    <w:rsid w:val="00E9734F"/>
    <w:rsid w:val="00EA00EE"/>
    <w:rsid w:val="00EA0315"/>
    <w:rsid w:val="00EA1962"/>
    <w:rsid w:val="00EA1A61"/>
    <w:rsid w:val="00EA1DFD"/>
    <w:rsid w:val="00EA2140"/>
    <w:rsid w:val="00EA25ED"/>
    <w:rsid w:val="00EA2E81"/>
    <w:rsid w:val="00EA3989"/>
    <w:rsid w:val="00EA3AD1"/>
    <w:rsid w:val="00EA3B75"/>
    <w:rsid w:val="00EA484C"/>
    <w:rsid w:val="00EA4AEC"/>
    <w:rsid w:val="00EA4D65"/>
    <w:rsid w:val="00EA52B0"/>
    <w:rsid w:val="00EA575A"/>
    <w:rsid w:val="00EB0577"/>
    <w:rsid w:val="00EB0642"/>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D0D"/>
    <w:rsid w:val="00EC0DE3"/>
    <w:rsid w:val="00EC0EF4"/>
    <w:rsid w:val="00EC23F9"/>
    <w:rsid w:val="00EC365A"/>
    <w:rsid w:val="00EC47BF"/>
    <w:rsid w:val="00EC4CC4"/>
    <w:rsid w:val="00EC4D25"/>
    <w:rsid w:val="00EC576C"/>
    <w:rsid w:val="00EC62AA"/>
    <w:rsid w:val="00EC7A66"/>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D7F68"/>
    <w:rsid w:val="00EE1382"/>
    <w:rsid w:val="00EE14E7"/>
    <w:rsid w:val="00EE1DD8"/>
    <w:rsid w:val="00EE2118"/>
    <w:rsid w:val="00EE2227"/>
    <w:rsid w:val="00EE2879"/>
    <w:rsid w:val="00EE2F8E"/>
    <w:rsid w:val="00EE357B"/>
    <w:rsid w:val="00EE419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AEA"/>
    <w:rsid w:val="00EF3C56"/>
    <w:rsid w:val="00EF3D8F"/>
    <w:rsid w:val="00EF4045"/>
    <w:rsid w:val="00EF448F"/>
    <w:rsid w:val="00EF4702"/>
    <w:rsid w:val="00EF54A8"/>
    <w:rsid w:val="00EF59C7"/>
    <w:rsid w:val="00EF6970"/>
    <w:rsid w:val="00EF71D9"/>
    <w:rsid w:val="00EF7626"/>
    <w:rsid w:val="00EF7CF9"/>
    <w:rsid w:val="00F003F6"/>
    <w:rsid w:val="00F00A79"/>
    <w:rsid w:val="00F016B5"/>
    <w:rsid w:val="00F01B59"/>
    <w:rsid w:val="00F01FA5"/>
    <w:rsid w:val="00F03693"/>
    <w:rsid w:val="00F03873"/>
    <w:rsid w:val="00F03D7B"/>
    <w:rsid w:val="00F052FB"/>
    <w:rsid w:val="00F05942"/>
    <w:rsid w:val="00F059FB"/>
    <w:rsid w:val="00F07146"/>
    <w:rsid w:val="00F079F5"/>
    <w:rsid w:val="00F07A20"/>
    <w:rsid w:val="00F07A80"/>
    <w:rsid w:val="00F07B02"/>
    <w:rsid w:val="00F07B68"/>
    <w:rsid w:val="00F10B4B"/>
    <w:rsid w:val="00F10CE4"/>
    <w:rsid w:val="00F10E41"/>
    <w:rsid w:val="00F10E9E"/>
    <w:rsid w:val="00F1245D"/>
    <w:rsid w:val="00F128BD"/>
    <w:rsid w:val="00F132F8"/>
    <w:rsid w:val="00F13A50"/>
    <w:rsid w:val="00F146FB"/>
    <w:rsid w:val="00F14875"/>
    <w:rsid w:val="00F157F6"/>
    <w:rsid w:val="00F16221"/>
    <w:rsid w:val="00F169AB"/>
    <w:rsid w:val="00F17E33"/>
    <w:rsid w:val="00F17E44"/>
    <w:rsid w:val="00F20079"/>
    <w:rsid w:val="00F2096D"/>
    <w:rsid w:val="00F21643"/>
    <w:rsid w:val="00F21B4A"/>
    <w:rsid w:val="00F21FEA"/>
    <w:rsid w:val="00F22405"/>
    <w:rsid w:val="00F2242E"/>
    <w:rsid w:val="00F227DF"/>
    <w:rsid w:val="00F23425"/>
    <w:rsid w:val="00F24670"/>
    <w:rsid w:val="00F24FEE"/>
    <w:rsid w:val="00F253E9"/>
    <w:rsid w:val="00F2565E"/>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4D9"/>
    <w:rsid w:val="00F40B20"/>
    <w:rsid w:val="00F412E2"/>
    <w:rsid w:val="00F41471"/>
    <w:rsid w:val="00F41689"/>
    <w:rsid w:val="00F422A0"/>
    <w:rsid w:val="00F427C0"/>
    <w:rsid w:val="00F42FD6"/>
    <w:rsid w:val="00F431E7"/>
    <w:rsid w:val="00F445FA"/>
    <w:rsid w:val="00F449B2"/>
    <w:rsid w:val="00F44C35"/>
    <w:rsid w:val="00F44D07"/>
    <w:rsid w:val="00F44DAE"/>
    <w:rsid w:val="00F45494"/>
    <w:rsid w:val="00F46A2E"/>
    <w:rsid w:val="00F46CC8"/>
    <w:rsid w:val="00F4721A"/>
    <w:rsid w:val="00F47E59"/>
    <w:rsid w:val="00F53734"/>
    <w:rsid w:val="00F53AA3"/>
    <w:rsid w:val="00F5402D"/>
    <w:rsid w:val="00F5520F"/>
    <w:rsid w:val="00F5614D"/>
    <w:rsid w:val="00F56F06"/>
    <w:rsid w:val="00F56FF8"/>
    <w:rsid w:val="00F57F09"/>
    <w:rsid w:val="00F6056F"/>
    <w:rsid w:val="00F60602"/>
    <w:rsid w:val="00F60876"/>
    <w:rsid w:val="00F60DB7"/>
    <w:rsid w:val="00F60F61"/>
    <w:rsid w:val="00F61FDE"/>
    <w:rsid w:val="00F641CF"/>
    <w:rsid w:val="00F64A74"/>
    <w:rsid w:val="00F64E27"/>
    <w:rsid w:val="00F6698F"/>
    <w:rsid w:val="00F66B90"/>
    <w:rsid w:val="00F66FE1"/>
    <w:rsid w:val="00F70509"/>
    <w:rsid w:val="00F70530"/>
    <w:rsid w:val="00F71268"/>
    <w:rsid w:val="00F71D21"/>
    <w:rsid w:val="00F71DC0"/>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4429"/>
    <w:rsid w:val="00F8662C"/>
    <w:rsid w:val="00F866EC"/>
    <w:rsid w:val="00F86CC6"/>
    <w:rsid w:val="00F86DEB"/>
    <w:rsid w:val="00F86E22"/>
    <w:rsid w:val="00F87634"/>
    <w:rsid w:val="00F87D61"/>
    <w:rsid w:val="00F90205"/>
    <w:rsid w:val="00F9046E"/>
    <w:rsid w:val="00F9110C"/>
    <w:rsid w:val="00F91140"/>
    <w:rsid w:val="00F92818"/>
    <w:rsid w:val="00F928A6"/>
    <w:rsid w:val="00F92C14"/>
    <w:rsid w:val="00F92C56"/>
    <w:rsid w:val="00F952EB"/>
    <w:rsid w:val="00F95DDD"/>
    <w:rsid w:val="00F9675E"/>
    <w:rsid w:val="00F97519"/>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5C9C"/>
    <w:rsid w:val="00FB6055"/>
    <w:rsid w:val="00FB66D1"/>
    <w:rsid w:val="00FB6A30"/>
    <w:rsid w:val="00FB6A7E"/>
    <w:rsid w:val="00FB7885"/>
    <w:rsid w:val="00FB78A5"/>
    <w:rsid w:val="00FB7AA6"/>
    <w:rsid w:val="00FB7AEB"/>
    <w:rsid w:val="00FB7F00"/>
    <w:rsid w:val="00FC08D0"/>
    <w:rsid w:val="00FC107B"/>
    <w:rsid w:val="00FC253D"/>
    <w:rsid w:val="00FC29E1"/>
    <w:rsid w:val="00FC333B"/>
    <w:rsid w:val="00FC35C7"/>
    <w:rsid w:val="00FC4C6C"/>
    <w:rsid w:val="00FC4CA8"/>
    <w:rsid w:val="00FC5F85"/>
    <w:rsid w:val="00FC68D2"/>
    <w:rsid w:val="00FC6DCB"/>
    <w:rsid w:val="00FC7117"/>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385"/>
    <w:rsid w:val="00FF1F41"/>
    <w:rsid w:val="00FF20C4"/>
    <w:rsid w:val="00FF2345"/>
    <w:rsid w:val="00FF2E42"/>
    <w:rsid w:val="00FF33F8"/>
    <w:rsid w:val="00FF3A2F"/>
    <w:rsid w:val="00FF42AB"/>
    <w:rsid w:val="00FF54B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50"/>
    <o:shapelayout v:ext="edit">
      <o:idmap v:ext="edit" data="1"/>
    </o:shapelayout>
  </w:shapeDefaults>
  <w:decimalSymbol w:val=","/>
  <w:listSeparator w:val=";"/>
  <w14:docId w14:val="5FF448BE"/>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B5291"/>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CC2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46403420">
      <w:bodyDiv w:val="1"/>
      <w:marLeft w:val="0"/>
      <w:marRight w:val="0"/>
      <w:marTop w:val="0"/>
      <w:marBottom w:val="0"/>
      <w:divBdr>
        <w:top w:val="none" w:sz="0" w:space="0" w:color="auto"/>
        <w:left w:val="none" w:sz="0" w:space="0" w:color="auto"/>
        <w:bottom w:val="none" w:sz="0" w:space="0" w:color="auto"/>
        <w:right w:val="none" w:sz="0" w:space="0" w:color="auto"/>
      </w:divBdr>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7.png"/><Relationship Id="rId39" Type="http://schemas.openxmlformats.org/officeDocument/2006/relationships/header" Target="header9.xml"/><Relationship Id="rId21" Type="http://schemas.openxmlformats.org/officeDocument/2006/relationships/header" Target="header7.xml"/><Relationship Id="rId34" Type="http://schemas.openxmlformats.org/officeDocument/2006/relationships/hyperlink" Target="http://www.funduszeue.wzp.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29" Type="http://schemas.openxmlformats.org/officeDocument/2006/relationships/image" Target="media/image9.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wzp.pl" TargetMode="External"/><Relationship Id="rId24" Type="http://schemas.openxmlformats.org/officeDocument/2006/relationships/image" Target="media/image6.png"/><Relationship Id="rId32" Type="http://schemas.openxmlformats.org/officeDocument/2006/relationships/image" Target="media/image12.jpeg"/><Relationship Id="rId37" Type="http://schemas.openxmlformats.org/officeDocument/2006/relationships/header" Target="header8.xml"/><Relationship Id="rId40" Type="http://schemas.openxmlformats.org/officeDocument/2006/relationships/hyperlink" Target="http://www.sl.gofin.pl/ustawa-z-dnia-29091994-r-o-rachunkowosci,i1n5pnz03,1.html"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png"/><Relationship Id="rId28" Type="http://schemas.openxmlformats.org/officeDocument/2006/relationships/hyperlink" Target="http://www.mapadotacji.gov.pl" TargetMode="External"/><Relationship Id="rId36" Type="http://schemas.openxmlformats.org/officeDocument/2006/relationships/hyperlink" Target="https://funduszeue.wzp.pl/poradniki_lista/zasady-komunikacji/" TargetMode="External"/><Relationship Id="rId10" Type="http://schemas.openxmlformats.org/officeDocument/2006/relationships/hyperlink" Target="mailto:EMPL-B5-UNIT@ec.europa.eu" TargetMode="External"/><Relationship Id="rId19" Type="http://schemas.openxmlformats.org/officeDocument/2006/relationships/header" Target="header5.xml"/><Relationship Id="rId31"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hyperlink" Target="mailto:promocjaFE@wzp.pl" TargetMode="External"/><Relationship Id="rId14" Type="http://schemas.openxmlformats.org/officeDocument/2006/relationships/header" Target="header1.xml"/><Relationship Id="rId22" Type="http://schemas.openxmlformats.org/officeDocument/2006/relationships/image" Target="media/image4.png"/><Relationship Id="rId27" Type="http://schemas.openxmlformats.org/officeDocument/2006/relationships/image" Target="media/image8.png"/><Relationship Id="rId30" Type="http://schemas.openxmlformats.org/officeDocument/2006/relationships/image" Target="media/image10.png"/><Relationship Id="rId35" Type="http://schemas.openxmlformats.org/officeDocument/2006/relationships/hyperlink" Target="https://www.funduszeeuropejskie.gov.pl/strony/o-funduszach/fundusze-2021-2027/prawo-i-dokumenty/zasady-komunikacji-fe/" TargetMode="Externa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 Id="rId12" Type="http://schemas.openxmlformats.org/officeDocument/2006/relationships/hyperlink" Target="mailto:sekretariat@wup.pl" TargetMode="External"/><Relationship Id="rId17" Type="http://schemas.openxmlformats.org/officeDocument/2006/relationships/header" Target="header3.xml"/><Relationship Id="rId25" Type="http://schemas.openxmlformats.org/officeDocument/2006/relationships/hyperlink" Target="http://www.mapadotacji.gov.pl" TargetMode="External"/><Relationship Id="rId33" Type="http://schemas.openxmlformats.org/officeDocument/2006/relationships/hyperlink" Target="http://www.funduszeeuropejskie.gov.pl" TargetMode="External"/><Relationship Id="rId38"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8B460-E005-4414-89D1-98CEB330A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60</Pages>
  <Words>22103</Words>
  <Characters>132621</Characters>
  <Application>Microsoft Office Word</Application>
  <DocSecurity>0</DocSecurity>
  <Lines>1105</Lines>
  <Paragraphs>308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154416</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Ostrowska Agnieszka</cp:lastModifiedBy>
  <cp:revision>4</cp:revision>
  <cp:lastPrinted>2025-08-08T08:53:00Z</cp:lastPrinted>
  <dcterms:created xsi:type="dcterms:W3CDTF">2025-09-12T06:35:00Z</dcterms:created>
  <dcterms:modified xsi:type="dcterms:W3CDTF">2025-09-12T06:46:00Z</dcterms:modified>
</cp:coreProperties>
</file>